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C02" w:rsidRDefault="002A6C02" w:rsidP="00D345FB">
      <w:pPr>
        <w:ind w:left="1416" w:firstLine="708"/>
        <w:rPr>
          <w:b/>
          <w:bCs/>
          <w:color w:val="000000"/>
          <w:sz w:val="28"/>
          <w:szCs w:val="28"/>
        </w:rPr>
      </w:pPr>
      <w:r>
        <w:rPr>
          <w:b/>
          <w:bCs/>
          <w:color w:val="000000"/>
          <w:sz w:val="28"/>
          <w:szCs w:val="28"/>
        </w:rPr>
        <w:t>Градостроительные регламенты.</w:t>
      </w:r>
    </w:p>
    <w:p w:rsidR="002A6C02" w:rsidRDefault="002A6C02" w:rsidP="00E3188D">
      <w:pPr>
        <w:rPr>
          <w:sz w:val="28"/>
        </w:rPr>
      </w:pPr>
    </w:p>
    <w:p w:rsidR="002A6C02" w:rsidRDefault="002A6C02" w:rsidP="00E3188D">
      <w:pPr>
        <w:rPr>
          <w:sz w:val="28"/>
        </w:rPr>
      </w:pPr>
    </w:p>
    <w:p w:rsidR="002A6C02" w:rsidRDefault="002A6C02" w:rsidP="00E3188D">
      <w:pPr>
        <w:widowControl w:val="0"/>
        <w:ind w:firstLine="708"/>
        <w:jc w:val="both"/>
        <w:rPr>
          <w:rFonts w:eastAsia="SimSun"/>
          <w:sz w:val="28"/>
          <w:szCs w:val="28"/>
        </w:rPr>
      </w:pPr>
      <w:r>
        <w:rPr>
          <w:sz w:val="28"/>
          <w:szCs w:val="28"/>
        </w:rPr>
        <w:t xml:space="preserve">Настоящими Правилами устанавливаются следующие виды территориальных зон на территории </w:t>
      </w:r>
      <w:proofErr w:type="spellStart"/>
      <w:r>
        <w:rPr>
          <w:bCs/>
          <w:sz w:val="28"/>
          <w:szCs w:val="28"/>
        </w:rPr>
        <w:t>Новолабинского</w:t>
      </w:r>
      <w:proofErr w:type="spellEnd"/>
      <w:r>
        <w:rPr>
          <w:bCs/>
          <w:sz w:val="28"/>
          <w:szCs w:val="28"/>
        </w:rPr>
        <w:t xml:space="preserve"> сельского поселения</w:t>
      </w:r>
      <w:r>
        <w:rPr>
          <w:sz w:val="28"/>
          <w:szCs w:val="28"/>
        </w:rPr>
        <w:t xml:space="preserve">: </w:t>
      </w:r>
    </w:p>
    <w:tbl>
      <w:tblPr>
        <w:tblW w:w="9376" w:type="dxa"/>
        <w:tblInd w:w="108" w:type="dxa"/>
        <w:tblLook w:val="00A0"/>
      </w:tblPr>
      <w:tblGrid>
        <w:gridCol w:w="1699"/>
        <w:gridCol w:w="7677"/>
      </w:tblGrid>
      <w:tr w:rsidR="002A6C02" w:rsidTr="00E3188D">
        <w:trPr>
          <w:cantSplit/>
        </w:trPr>
        <w:tc>
          <w:tcPr>
            <w:tcW w:w="1699" w:type="dxa"/>
            <w:tcBorders>
              <w:top w:val="single" w:sz="4" w:space="0" w:color="000000"/>
              <w:left w:val="single" w:sz="4" w:space="0" w:color="000000"/>
              <w:bottom w:val="single" w:sz="4" w:space="0" w:color="000000"/>
              <w:right w:val="nil"/>
            </w:tcBorders>
          </w:tcPr>
          <w:p w:rsidR="002A6C02" w:rsidRDefault="002A6C02">
            <w:pPr>
              <w:widowControl w:val="0"/>
              <w:snapToGrid w:val="0"/>
              <w:spacing w:line="256" w:lineRule="auto"/>
              <w:ind w:firstLine="426"/>
              <w:jc w:val="center"/>
              <w:rPr>
                <w:lang w:eastAsia="en-US"/>
              </w:rPr>
            </w:pPr>
            <w:r>
              <w:rPr>
                <w:rFonts w:eastAsia="SimSun"/>
                <w:lang w:eastAsia="en-US"/>
              </w:rPr>
              <w:t xml:space="preserve">Кодовые обозначения </w:t>
            </w:r>
            <w:proofErr w:type="spellStart"/>
            <w:r>
              <w:rPr>
                <w:rFonts w:eastAsia="SimSun"/>
                <w:lang w:eastAsia="en-US"/>
              </w:rPr>
              <w:t>территориаль-ных</w:t>
            </w:r>
            <w:proofErr w:type="spellEnd"/>
            <w:r>
              <w:rPr>
                <w:rFonts w:eastAsia="SimSun"/>
                <w:lang w:eastAsia="en-US"/>
              </w:rPr>
              <w:t xml:space="preserve"> зон</w:t>
            </w:r>
          </w:p>
        </w:tc>
        <w:tc>
          <w:tcPr>
            <w:tcW w:w="7677"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napToGrid w:val="0"/>
              <w:spacing w:line="256" w:lineRule="auto"/>
              <w:ind w:firstLine="426"/>
              <w:jc w:val="center"/>
              <w:rPr>
                <w:lang w:eastAsia="en-US"/>
              </w:rPr>
            </w:pPr>
            <w:r>
              <w:rPr>
                <w:rFonts w:eastAsia="SimSun"/>
                <w:lang w:eastAsia="en-US"/>
              </w:rPr>
              <w:t>Наименование территориальных зон</w:t>
            </w:r>
          </w:p>
        </w:tc>
      </w:tr>
      <w:tr w:rsidR="002A6C02" w:rsidTr="00E3188D">
        <w:tc>
          <w:tcPr>
            <w:tcW w:w="1699" w:type="dxa"/>
            <w:tcBorders>
              <w:top w:val="single" w:sz="4" w:space="0" w:color="000000"/>
              <w:left w:val="single" w:sz="4" w:space="0" w:color="000000"/>
              <w:bottom w:val="single" w:sz="4" w:space="0" w:color="000000"/>
              <w:right w:val="nil"/>
            </w:tcBorders>
            <w:vAlign w:val="center"/>
          </w:tcPr>
          <w:p w:rsidR="002A6C02" w:rsidRDefault="002A6C02">
            <w:pPr>
              <w:widowControl w:val="0"/>
              <w:snapToGrid w:val="0"/>
              <w:spacing w:line="256" w:lineRule="auto"/>
              <w:ind w:firstLine="426"/>
              <w:jc w:val="center"/>
              <w:rPr>
                <w:lang w:eastAsia="en-US"/>
              </w:rPr>
            </w:pPr>
            <w:r>
              <w:rPr>
                <w:rFonts w:eastAsia="SimSun"/>
                <w:lang w:eastAsia="en-US"/>
              </w:rPr>
              <w:t>Ж – 1Б</w:t>
            </w:r>
          </w:p>
        </w:tc>
        <w:tc>
          <w:tcPr>
            <w:tcW w:w="7677" w:type="dxa"/>
            <w:tcBorders>
              <w:top w:val="single" w:sz="4" w:space="0" w:color="000000"/>
              <w:left w:val="single" w:sz="4" w:space="0" w:color="000000"/>
              <w:bottom w:val="single" w:sz="4" w:space="0" w:color="000000"/>
              <w:right w:val="single" w:sz="4" w:space="0" w:color="000000"/>
            </w:tcBorders>
            <w:vAlign w:val="center"/>
          </w:tcPr>
          <w:p w:rsidR="002A6C02" w:rsidRDefault="002A6C02">
            <w:pPr>
              <w:pStyle w:val="210"/>
              <w:keepNext w:val="0"/>
              <w:widowControl w:val="0"/>
              <w:numPr>
                <w:ilvl w:val="1"/>
                <w:numId w:val="4"/>
              </w:numPr>
              <w:shd w:val="clear" w:color="auto" w:fill="auto"/>
              <w:tabs>
                <w:tab w:val="left" w:pos="708"/>
              </w:tabs>
              <w:spacing w:line="240" w:lineRule="auto"/>
              <w:ind w:hanging="576"/>
              <w:jc w:val="both"/>
              <w:rPr>
                <w:sz w:val="24"/>
              </w:rPr>
            </w:pPr>
            <w:proofErr w:type="spellStart"/>
            <w:r>
              <w:rPr>
                <w:rFonts w:eastAsia="SimSun"/>
                <w:sz w:val="24"/>
              </w:rPr>
              <w:t>терр</w:t>
            </w:r>
            <w:proofErr w:type="spellEnd"/>
            <w:r>
              <w:rPr>
                <w:rFonts w:eastAsia="SimSun"/>
                <w:sz w:val="24"/>
              </w:rPr>
              <w:t xml:space="preserve">  территориальная зона индивидуальной жилой застройки</w:t>
            </w:r>
          </w:p>
        </w:tc>
      </w:tr>
      <w:tr w:rsidR="002A6C02" w:rsidTr="00E3188D">
        <w:tc>
          <w:tcPr>
            <w:tcW w:w="1699" w:type="dxa"/>
            <w:tcBorders>
              <w:top w:val="single" w:sz="4" w:space="0" w:color="000000"/>
              <w:left w:val="single" w:sz="4" w:space="0" w:color="000000"/>
              <w:bottom w:val="single" w:sz="4" w:space="0" w:color="000000"/>
              <w:right w:val="nil"/>
            </w:tcBorders>
            <w:vAlign w:val="center"/>
          </w:tcPr>
          <w:p w:rsidR="002A6C02" w:rsidRDefault="002A6C02">
            <w:pPr>
              <w:widowControl w:val="0"/>
              <w:snapToGrid w:val="0"/>
              <w:spacing w:line="256" w:lineRule="auto"/>
              <w:ind w:firstLine="426"/>
              <w:jc w:val="center"/>
              <w:rPr>
                <w:lang w:eastAsia="en-US"/>
              </w:rPr>
            </w:pPr>
            <w:r>
              <w:rPr>
                <w:rFonts w:eastAsia="SimSun"/>
                <w:lang w:eastAsia="en-US"/>
              </w:rPr>
              <w:t>ОД-1</w:t>
            </w:r>
          </w:p>
        </w:tc>
        <w:tc>
          <w:tcPr>
            <w:tcW w:w="7677"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both"/>
              <w:rPr>
                <w:lang w:eastAsia="en-US"/>
              </w:rPr>
            </w:pPr>
            <w:r>
              <w:rPr>
                <w:rFonts w:eastAsia="SimSun"/>
                <w:lang w:eastAsia="en-US"/>
              </w:rPr>
              <w:t xml:space="preserve">территориальная </w:t>
            </w:r>
            <w:r>
              <w:rPr>
                <w:rFonts w:eastAsia="SimSun"/>
                <w:bCs/>
                <w:lang w:eastAsia="en-US"/>
              </w:rPr>
              <w:t>зона</w:t>
            </w:r>
            <w:r>
              <w:rPr>
                <w:lang w:eastAsia="en-US"/>
              </w:rPr>
              <w:t xml:space="preserve"> </w:t>
            </w:r>
            <w:r>
              <w:rPr>
                <w:rFonts w:eastAsia="SimSun"/>
                <w:bCs/>
                <w:lang w:eastAsia="en-US"/>
              </w:rPr>
              <w:t>общественного назначения</w:t>
            </w:r>
          </w:p>
        </w:tc>
      </w:tr>
      <w:tr w:rsidR="002A6C02" w:rsidTr="00E3188D">
        <w:tc>
          <w:tcPr>
            <w:tcW w:w="1699" w:type="dxa"/>
            <w:tcBorders>
              <w:top w:val="single" w:sz="4" w:space="0" w:color="000000"/>
              <w:left w:val="single" w:sz="4" w:space="0" w:color="000000"/>
              <w:bottom w:val="single" w:sz="4" w:space="0" w:color="000000"/>
              <w:right w:val="nil"/>
            </w:tcBorders>
            <w:vAlign w:val="center"/>
          </w:tcPr>
          <w:p w:rsidR="002A6C02" w:rsidRDefault="002A6C02">
            <w:pPr>
              <w:widowControl w:val="0"/>
              <w:snapToGrid w:val="0"/>
              <w:spacing w:line="256" w:lineRule="auto"/>
              <w:ind w:firstLine="426"/>
              <w:jc w:val="center"/>
              <w:rPr>
                <w:lang w:eastAsia="en-US"/>
              </w:rPr>
            </w:pPr>
            <w:r>
              <w:rPr>
                <w:rFonts w:eastAsia="SimSun"/>
                <w:lang w:eastAsia="en-US"/>
              </w:rPr>
              <w:t>ОД-2</w:t>
            </w:r>
          </w:p>
        </w:tc>
        <w:tc>
          <w:tcPr>
            <w:tcW w:w="7677"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both"/>
              <w:rPr>
                <w:lang w:eastAsia="en-US"/>
              </w:rPr>
            </w:pPr>
            <w:r>
              <w:rPr>
                <w:rFonts w:eastAsia="SimSun"/>
                <w:lang w:eastAsia="en-US"/>
              </w:rPr>
              <w:t xml:space="preserve">территориальная </w:t>
            </w:r>
            <w:r>
              <w:rPr>
                <w:rFonts w:eastAsia="SimSun"/>
                <w:bCs/>
                <w:lang w:eastAsia="en-US"/>
              </w:rPr>
              <w:t>зона</w:t>
            </w:r>
            <w:r>
              <w:rPr>
                <w:lang w:eastAsia="en-US"/>
              </w:rPr>
              <w:t xml:space="preserve"> </w:t>
            </w:r>
            <w:r>
              <w:rPr>
                <w:rFonts w:eastAsia="SimSun"/>
                <w:bCs/>
                <w:lang w:eastAsia="en-US"/>
              </w:rPr>
              <w:t>делового и коммерческого назначения</w:t>
            </w:r>
          </w:p>
        </w:tc>
      </w:tr>
      <w:tr w:rsidR="002A6C02" w:rsidTr="00E3188D">
        <w:trPr>
          <w:cantSplit/>
        </w:trPr>
        <w:tc>
          <w:tcPr>
            <w:tcW w:w="1699" w:type="dxa"/>
            <w:tcBorders>
              <w:top w:val="single" w:sz="4" w:space="0" w:color="000000"/>
              <w:left w:val="single" w:sz="4" w:space="0" w:color="000000"/>
              <w:bottom w:val="single" w:sz="4" w:space="0" w:color="000000"/>
              <w:right w:val="nil"/>
            </w:tcBorders>
            <w:vAlign w:val="center"/>
          </w:tcPr>
          <w:p w:rsidR="002A6C02" w:rsidRDefault="002A6C02">
            <w:pPr>
              <w:widowControl w:val="0"/>
              <w:snapToGrid w:val="0"/>
              <w:spacing w:line="256" w:lineRule="auto"/>
              <w:ind w:firstLine="426"/>
              <w:jc w:val="center"/>
              <w:rPr>
                <w:lang w:eastAsia="en-US"/>
              </w:rPr>
            </w:pPr>
            <w:r>
              <w:rPr>
                <w:rFonts w:eastAsia="SimSun"/>
                <w:bCs/>
                <w:lang w:eastAsia="en-US"/>
              </w:rPr>
              <w:t>П-3</w:t>
            </w:r>
          </w:p>
        </w:tc>
        <w:tc>
          <w:tcPr>
            <w:tcW w:w="7677"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both"/>
              <w:rPr>
                <w:lang w:eastAsia="en-US"/>
              </w:rPr>
            </w:pPr>
            <w:r>
              <w:rPr>
                <w:rFonts w:eastAsia="SimSun"/>
                <w:lang w:eastAsia="en-US"/>
              </w:rPr>
              <w:t xml:space="preserve">территориальная </w:t>
            </w:r>
            <w:r>
              <w:rPr>
                <w:rFonts w:eastAsia="SimSun"/>
                <w:bCs/>
                <w:lang w:eastAsia="en-US"/>
              </w:rPr>
              <w:t xml:space="preserve">зона предприятий, производств и объектов </w:t>
            </w:r>
            <w:r>
              <w:rPr>
                <w:rFonts w:eastAsia="SimSun"/>
                <w:bCs/>
                <w:lang w:val="en-US" w:eastAsia="en-US"/>
              </w:rPr>
              <w:t>III</w:t>
            </w:r>
            <w:r>
              <w:rPr>
                <w:rFonts w:eastAsia="SimSun"/>
                <w:lang w:eastAsia="en-US"/>
              </w:rPr>
              <w:t xml:space="preserve"> класса </w:t>
            </w:r>
            <w:r>
              <w:rPr>
                <w:rFonts w:eastAsia="SimSun"/>
                <w:bCs/>
                <w:lang w:eastAsia="en-US"/>
              </w:rPr>
              <w:t>опасности</w:t>
            </w:r>
            <w:r>
              <w:rPr>
                <w:rFonts w:eastAsia="SimSun"/>
                <w:lang w:eastAsia="en-US"/>
              </w:rPr>
              <w:t xml:space="preserve"> с санитарно-защитной зоной 300 м </w:t>
            </w:r>
          </w:p>
        </w:tc>
      </w:tr>
      <w:tr w:rsidR="002A6C02" w:rsidTr="00E3188D">
        <w:trPr>
          <w:cantSplit/>
        </w:trPr>
        <w:tc>
          <w:tcPr>
            <w:tcW w:w="1699" w:type="dxa"/>
            <w:tcBorders>
              <w:top w:val="single" w:sz="4" w:space="0" w:color="000000"/>
              <w:left w:val="single" w:sz="4" w:space="0" w:color="000000"/>
              <w:bottom w:val="single" w:sz="4" w:space="0" w:color="000000"/>
              <w:right w:val="nil"/>
            </w:tcBorders>
            <w:vAlign w:val="center"/>
          </w:tcPr>
          <w:p w:rsidR="002A6C02" w:rsidRDefault="002A6C02">
            <w:pPr>
              <w:widowControl w:val="0"/>
              <w:snapToGrid w:val="0"/>
              <w:spacing w:line="256" w:lineRule="auto"/>
              <w:ind w:firstLine="426"/>
              <w:jc w:val="center"/>
              <w:rPr>
                <w:lang w:eastAsia="en-US"/>
              </w:rPr>
            </w:pPr>
            <w:r>
              <w:rPr>
                <w:rFonts w:eastAsia="SimSun"/>
                <w:bCs/>
                <w:lang w:eastAsia="en-US"/>
              </w:rPr>
              <w:t>П-4</w:t>
            </w:r>
          </w:p>
        </w:tc>
        <w:tc>
          <w:tcPr>
            <w:tcW w:w="7677"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napToGrid w:val="0"/>
              <w:spacing w:line="256" w:lineRule="auto"/>
              <w:rPr>
                <w:lang w:eastAsia="en-US"/>
              </w:rPr>
            </w:pPr>
            <w:r>
              <w:rPr>
                <w:rFonts w:eastAsia="SimSun"/>
                <w:lang w:eastAsia="en-US"/>
              </w:rPr>
              <w:t xml:space="preserve">территориальной зоны предприятий, производств и объектов </w:t>
            </w:r>
            <w:r>
              <w:rPr>
                <w:rFonts w:eastAsia="SimSun"/>
                <w:lang w:val="en-US" w:eastAsia="en-US"/>
              </w:rPr>
              <w:t>IV</w:t>
            </w:r>
            <w:r>
              <w:rPr>
                <w:rFonts w:eastAsia="SimSun"/>
                <w:lang w:eastAsia="en-US"/>
              </w:rPr>
              <w:t xml:space="preserve"> класса опасности с санитарно-защитной зоной 100м </w:t>
            </w:r>
          </w:p>
        </w:tc>
      </w:tr>
      <w:tr w:rsidR="002A6C02" w:rsidTr="00E3188D">
        <w:trPr>
          <w:cantSplit/>
        </w:trPr>
        <w:tc>
          <w:tcPr>
            <w:tcW w:w="1699" w:type="dxa"/>
            <w:tcBorders>
              <w:top w:val="single" w:sz="4" w:space="0" w:color="000000"/>
              <w:left w:val="single" w:sz="4" w:space="0" w:color="000000"/>
              <w:bottom w:val="single" w:sz="4" w:space="0" w:color="000000"/>
              <w:right w:val="nil"/>
            </w:tcBorders>
            <w:vAlign w:val="center"/>
          </w:tcPr>
          <w:p w:rsidR="002A6C02" w:rsidRDefault="002A6C02">
            <w:pPr>
              <w:widowControl w:val="0"/>
              <w:snapToGrid w:val="0"/>
              <w:spacing w:line="256" w:lineRule="auto"/>
              <w:ind w:firstLine="426"/>
              <w:jc w:val="center"/>
              <w:rPr>
                <w:lang w:eastAsia="en-US"/>
              </w:rPr>
            </w:pPr>
            <w:r>
              <w:rPr>
                <w:rFonts w:eastAsia="SimSun"/>
                <w:bCs/>
                <w:lang w:eastAsia="en-US"/>
              </w:rPr>
              <w:t>П-5</w:t>
            </w:r>
          </w:p>
        </w:tc>
        <w:tc>
          <w:tcPr>
            <w:tcW w:w="7677"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napToGrid w:val="0"/>
              <w:spacing w:line="256" w:lineRule="auto"/>
              <w:rPr>
                <w:lang w:eastAsia="en-US"/>
              </w:rPr>
            </w:pPr>
            <w:r>
              <w:rPr>
                <w:rFonts w:eastAsia="SimSun"/>
                <w:lang w:eastAsia="en-US"/>
              </w:rPr>
              <w:t xml:space="preserve">территориальная зона предприятий, производств и объектов </w:t>
            </w:r>
            <w:r>
              <w:rPr>
                <w:rFonts w:eastAsia="SimSun"/>
                <w:lang w:val="en-US" w:eastAsia="en-US"/>
              </w:rPr>
              <w:t>V</w:t>
            </w:r>
            <w:r>
              <w:rPr>
                <w:rFonts w:eastAsia="SimSun"/>
                <w:lang w:eastAsia="en-US"/>
              </w:rPr>
              <w:t xml:space="preserve"> класса опасности с санитарно-защитной зоной 50м </w:t>
            </w:r>
          </w:p>
        </w:tc>
      </w:tr>
      <w:tr w:rsidR="002A6C02" w:rsidTr="00E3188D">
        <w:trPr>
          <w:cantSplit/>
        </w:trPr>
        <w:tc>
          <w:tcPr>
            <w:tcW w:w="1699" w:type="dxa"/>
            <w:tcBorders>
              <w:top w:val="single" w:sz="4" w:space="0" w:color="000000"/>
              <w:left w:val="single" w:sz="4" w:space="0" w:color="000000"/>
              <w:bottom w:val="single" w:sz="4" w:space="0" w:color="000000"/>
              <w:right w:val="nil"/>
            </w:tcBorders>
            <w:vAlign w:val="center"/>
          </w:tcPr>
          <w:p w:rsidR="002A6C02" w:rsidRDefault="002A6C02">
            <w:pPr>
              <w:widowControl w:val="0"/>
              <w:snapToGrid w:val="0"/>
              <w:spacing w:line="256" w:lineRule="auto"/>
              <w:ind w:firstLine="426"/>
              <w:jc w:val="center"/>
              <w:rPr>
                <w:lang w:eastAsia="en-US"/>
              </w:rPr>
            </w:pPr>
            <w:r>
              <w:rPr>
                <w:rFonts w:eastAsia="SimSun"/>
                <w:bCs/>
                <w:lang w:eastAsia="en-US"/>
              </w:rPr>
              <w:t>ИТ-1</w:t>
            </w:r>
          </w:p>
        </w:tc>
        <w:tc>
          <w:tcPr>
            <w:tcW w:w="7677" w:type="dxa"/>
            <w:tcBorders>
              <w:top w:val="single" w:sz="4" w:space="0" w:color="000000"/>
              <w:left w:val="single" w:sz="4" w:space="0" w:color="000000"/>
              <w:bottom w:val="single" w:sz="4" w:space="0" w:color="000000"/>
              <w:right w:val="single" w:sz="4" w:space="0" w:color="000000"/>
            </w:tcBorders>
          </w:tcPr>
          <w:p w:rsidR="002A6C02" w:rsidRDefault="002A6C02">
            <w:pPr>
              <w:widowControl w:val="0"/>
              <w:snapToGrid w:val="0"/>
              <w:spacing w:line="256" w:lineRule="auto"/>
              <w:rPr>
                <w:lang w:eastAsia="en-US"/>
              </w:rPr>
            </w:pPr>
            <w:r>
              <w:rPr>
                <w:rFonts w:eastAsia="SimSun"/>
                <w:lang w:eastAsia="en-US"/>
              </w:rPr>
              <w:t>территориальная зона объектов инженерной инфраструктуры</w:t>
            </w:r>
          </w:p>
        </w:tc>
      </w:tr>
      <w:tr w:rsidR="002A6C02" w:rsidTr="00E3188D">
        <w:trPr>
          <w:cantSplit/>
        </w:trPr>
        <w:tc>
          <w:tcPr>
            <w:tcW w:w="1699" w:type="dxa"/>
            <w:tcBorders>
              <w:top w:val="single" w:sz="4" w:space="0" w:color="000000"/>
              <w:left w:val="single" w:sz="4" w:space="0" w:color="000000"/>
              <w:bottom w:val="single" w:sz="4" w:space="0" w:color="000000"/>
              <w:right w:val="nil"/>
            </w:tcBorders>
            <w:vAlign w:val="center"/>
          </w:tcPr>
          <w:p w:rsidR="002A6C02" w:rsidRDefault="002A6C02">
            <w:pPr>
              <w:widowControl w:val="0"/>
              <w:snapToGrid w:val="0"/>
              <w:spacing w:line="256" w:lineRule="auto"/>
              <w:ind w:firstLine="426"/>
              <w:jc w:val="center"/>
              <w:rPr>
                <w:lang w:eastAsia="en-US"/>
              </w:rPr>
            </w:pPr>
            <w:r>
              <w:rPr>
                <w:rFonts w:eastAsia="SimSun"/>
                <w:lang w:eastAsia="en-US"/>
              </w:rPr>
              <w:t>СХ-1</w:t>
            </w:r>
          </w:p>
        </w:tc>
        <w:tc>
          <w:tcPr>
            <w:tcW w:w="7677" w:type="dxa"/>
            <w:tcBorders>
              <w:top w:val="single" w:sz="4" w:space="0" w:color="000000"/>
              <w:left w:val="single" w:sz="4" w:space="0" w:color="000000"/>
              <w:bottom w:val="single" w:sz="4" w:space="0" w:color="000000"/>
              <w:right w:val="single" w:sz="4" w:space="0" w:color="000000"/>
            </w:tcBorders>
          </w:tcPr>
          <w:p w:rsidR="002A6C02" w:rsidRDefault="002A6C02">
            <w:pPr>
              <w:widowControl w:val="0"/>
              <w:snapToGrid w:val="0"/>
              <w:spacing w:line="256" w:lineRule="auto"/>
              <w:rPr>
                <w:lang w:eastAsia="en-US"/>
              </w:rPr>
            </w:pPr>
            <w:r>
              <w:rPr>
                <w:rFonts w:eastAsia="SimSun"/>
                <w:lang w:eastAsia="en-US"/>
              </w:rPr>
              <w:t xml:space="preserve">территориальная зона объектов сельскохозяйственного назначения </w:t>
            </w:r>
          </w:p>
        </w:tc>
      </w:tr>
      <w:tr w:rsidR="002A6C02" w:rsidTr="00E3188D">
        <w:trPr>
          <w:cantSplit/>
        </w:trPr>
        <w:tc>
          <w:tcPr>
            <w:tcW w:w="1699" w:type="dxa"/>
            <w:tcBorders>
              <w:top w:val="single" w:sz="4" w:space="0" w:color="000000"/>
              <w:left w:val="single" w:sz="4" w:space="0" w:color="000000"/>
              <w:bottom w:val="single" w:sz="4" w:space="0" w:color="000000"/>
              <w:right w:val="nil"/>
            </w:tcBorders>
            <w:vAlign w:val="center"/>
          </w:tcPr>
          <w:p w:rsidR="002A6C02" w:rsidRDefault="002A6C02">
            <w:pPr>
              <w:widowControl w:val="0"/>
              <w:snapToGrid w:val="0"/>
              <w:spacing w:line="256" w:lineRule="auto"/>
              <w:ind w:firstLine="284"/>
              <w:jc w:val="center"/>
              <w:rPr>
                <w:lang w:eastAsia="en-US"/>
              </w:rPr>
            </w:pPr>
            <w:r>
              <w:rPr>
                <w:rFonts w:eastAsia="SimSun"/>
                <w:lang w:eastAsia="en-US"/>
              </w:rPr>
              <w:t>Р-О</w:t>
            </w:r>
          </w:p>
        </w:tc>
        <w:tc>
          <w:tcPr>
            <w:tcW w:w="7677"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napToGrid w:val="0"/>
              <w:spacing w:line="256" w:lineRule="auto"/>
              <w:rPr>
                <w:lang w:eastAsia="en-US"/>
              </w:rPr>
            </w:pPr>
            <w:r>
              <w:rPr>
                <w:rFonts w:eastAsia="SimSun"/>
                <w:lang w:eastAsia="en-US"/>
              </w:rPr>
              <w:t>территориальная зона рекреационного назначения.</w:t>
            </w:r>
          </w:p>
        </w:tc>
      </w:tr>
      <w:tr w:rsidR="002A6C02" w:rsidTr="00E3188D">
        <w:trPr>
          <w:cantSplit/>
        </w:trPr>
        <w:tc>
          <w:tcPr>
            <w:tcW w:w="1699" w:type="dxa"/>
            <w:tcBorders>
              <w:top w:val="single" w:sz="4" w:space="0" w:color="000000"/>
              <w:left w:val="single" w:sz="4" w:space="0" w:color="000000"/>
              <w:bottom w:val="single" w:sz="4" w:space="0" w:color="000000"/>
              <w:right w:val="nil"/>
            </w:tcBorders>
            <w:vAlign w:val="center"/>
          </w:tcPr>
          <w:p w:rsidR="002A6C02" w:rsidRDefault="002A6C02">
            <w:pPr>
              <w:widowControl w:val="0"/>
              <w:snapToGrid w:val="0"/>
              <w:spacing w:line="256" w:lineRule="auto"/>
              <w:ind w:firstLine="426"/>
              <w:jc w:val="center"/>
              <w:rPr>
                <w:lang w:eastAsia="en-US"/>
              </w:rPr>
            </w:pPr>
            <w:r>
              <w:rPr>
                <w:rFonts w:eastAsia="SimSun"/>
                <w:lang w:eastAsia="en-US"/>
              </w:rPr>
              <w:t>СН-1</w:t>
            </w:r>
          </w:p>
        </w:tc>
        <w:tc>
          <w:tcPr>
            <w:tcW w:w="7677" w:type="dxa"/>
            <w:tcBorders>
              <w:top w:val="single" w:sz="4" w:space="0" w:color="000000"/>
              <w:left w:val="single" w:sz="4" w:space="0" w:color="000000"/>
              <w:bottom w:val="single" w:sz="4" w:space="0" w:color="000000"/>
              <w:right w:val="single" w:sz="4" w:space="0" w:color="000000"/>
            </w:tcBorders>
          </w:tcPr>
          <w:p w:rsidR="002A6C02" w:rsidRDefault="002A6C02">
            <w:pPr>
              <w:widowControl w:val="0"/>
              <w:snapToGrid w:val="0"/>
              <w:spacing w:line="256" w:lineRule="auto"/>
              <w:rPr>
                <w:lang w:eastAsia="en-US"/>
              </w:rPr>
            </w:pPr>
            <w:r>
              <w:rPr>
                <w:rFonts w:eastAsia="SimSun"/>
                <w:lang w:eastAsia="en-US"/>
              </w:rPr>
              <w:t>территориальная зона кладбищ.</w:t>
            </w:r>
          </w:p>
        </w:tc>
      </w:tr>
    </w:tbl>
    <w:p w:rsidR="002A6C02" w:rsidRDefault="002A6C02" w:rsidP="00E3188D">
      <w:pPr>
        <w:widowControl w:val="0"/>
        <w:jc w:val="center"/>
        <w:rPr>
          <w:rFonts w:eastAsia="SimSun"/>
          <w:bCs/>
          <w:sz w:val="28"/>
          <w:szCs w:val="28"/>
        </w:rPr>
      </w:pPr>
    </w:p>
    <w:p w:rsidR="002A6C02" w:rsidRPr="00CE02BD" w:rsidRDefault="002A6C02" w:rsidP="00E3188D">
      <w:pPr>
        <w:widowControl w:val="0"/>
        <w:ind w:firstLine="709"/>
        <w:jc w:val="both"/>
      </w:pPr>
      <w:r w:rsidRPr="00CE02BD">
        <w:t>Примечание: В скобках</w:t>
      </w:r>
      <w:proofErr w:type="gramStart"/>
      <w:r w:rsidRPr="00CE02BD">
        <w:t xml:space="preserve"> (…….) </w:t>
      </w:r>
      <w:proofErr w:type="gramEnd"/>
      <w:r w:rsidRPr="00CE02BD">
        <w:t xml:space="preserve">указан  код (числовое обозначение) вида разрешенного использования земельного участка. </w:t>
      </w:r>
    </w:p>
    <w:p w:rsidR="002A6C02" w:rsidRPr="00CE02BD" w:rsidRDefault="002A6C02" w:rsidP="00CE02BD">
      <w:pPr>
        <w:pStyle w:val="afa"/>
        <w:widowControl w:val="0"/>
        <w:numPr>
          <w:ilvl w:val="0"/>
          <w:numId w:val="4"/>
        </w:numPr>
        <w:ind w:left="0"/>
        <w:jc w:val="both"/>
      </w:pPr>
      <w:r w:rsidRPr="00CE02BD">
        <w:t xml:space="preserve"> Текстовое наименование вида разрешенного использования земельного участка и его код (числовое обозначение) являются равнозначными. (Приказ </w:t>
      </w:r>
      <w:proofErr w:type="spellStart"/>
      <w:r w:rsidRPr="00CE02BD">
        <w:t>Росреестра</w:t>
      </w:r>
      <w:proofErr w:type="spellEnd"/>
      <w:r w:rsidRPr="00CE02BD">
        <w:t xml:space="preserve"> от 10.11.2020 № П/0412 "Об утверждении классификатора видов разрешенного использования земельных участков" (Зарегистрировано в Минюсте России 15.12.2020 N 61482). </w:t>
      </w:r>
    </w:p>
    <w:p w:rsidR="002A6C02" w:rsidRDefault="002A6C02" w:rsidP="00E3188D">
      <w:pPr>
        <w:pStyle w:val="210"/>
        <w:keepNext w:val="0"/>
        <w:widowControl w:val="0"/>
        <w:numPr>
          <w:ilvl w:val="1"/>
          <w:numId w:val="4"/>
        </w:numPr>
        <w:spacing w:line="240" w:lineRule="auto"/>
        <w:jc w:val="center"/>
        <w:rPr>
          <w:rFonts w:eastAsia="SimSun"/>
          <w:szCs w:val="28"/>
        </w:rPr>
      </w:pPr>
    </w:p>
    <w:p w:rsidR="002A6C02" w:rsidRDefault="002A6C02" w:rsidP="00E3188D">
      <w:pPr>
        <w:pStyle w:val="210"/>
        <w:keepNext w:val="0"/>
        <w:widowControl w:val="0"/>
        <w:numPr>
          <w:ilvl w:val="1"/>
          <w:numId w:val="6"/>
        </w:numPr>
        <w:spacing w:line="240" w:lineRule="auto"/>
        <w:ind w:firstLine="426"/>
        <w:jc w:val="center"/>
        <w:rPr>
          <w:b/>
          <w:bCs/>
        </w:rPr>
      </w:pPr>
      <w:r>
        <w:rPr>
          <w:rFonts w:eastAsia="SimSun"/>
          <w:b/>
          <w:bCs/>
          <w:szCs w:val="28"/>
        </w:rPr>
        <w:t>Градостроительный регламент территориальной зоны</w:t>
      </w:r>
    </w:p>
    <w:p w:rsidR="002A6C02" w:rsidRDefault="002A6C02" w:rsidP="00E3188D">
      <w:pPr>
        <w:pStyle w:val="210"/>
        <w:keepNext w:val="0"/>
        <w:widowControl w:val="0"/>
        <w:numPr>
          <w:ilvl w:val="1"/>
          <w:numId w:val="8"/>
        </w:numPr>
        <w:tabs>
          <w:tab w:val="left" w:pos="0"/>
        </w:tabs>
        <w:spacing w:line="240" w:lineRule="auto"/>
        <w:ind w:hanging="576"/>
        <w:jc w:val="center"/>
        <w:rPr>
          <w:b/>
          <w:bCs/>
        </w:rPr>
      </w:pPr>
      <w:r>
        <w:rPr>
          <w:rFonts w:eastAsia="SimSun"/>
          <w:b/>
          <w:bCs/>
          <w:szCs w:val="28"/>
        </w:rPr>
        <w:t>индивидуальной жилой застройки</w:t>
      </w:r>
      <w:r>
        <w:rPr>
          <w:b/>
          <w:bCs/>
          <w:szCs w:val="28"/>
        </w:rPr>
        <w:t xml:space="preserve"> (Ж-1Б) </w:t>
      </w:r>
    </w:p>
    <w:p w:rsidR="002A6C02" w:rsidRDefault="002A6C02" w:rsidP="00E3188D">
      <w:pPr>
        <w:widowControl w:val="0"/>
        <w:ind w:firstLine="426"/>
        <w:jc w:val="center"/>
        <w:rPr>
          <w:rFonts w:eastAsia="SimSun"/>
          <w:b/>
          <w:sz w:val="28"/>
          <w:szCs w:val="28"/>
        </w:rPr>
      </w:pPr>
    </w:p>
    <w:p w:rsidR="002A6C02" w:rsidRDefault="002A6C02" w:rsidP="00E3188D">
      <w:pPr>
        <w:widowControl w:val="0"/>
        <w:jc w:val="center"/>
      </w:pPr>
      <w:r>
        <w:rPr>
          <w:sz w:val="28"/>
        </w:rPr>
        <w:t>ОСНОВНЫЕ ВИДЫ РАЗРЕШЁННОГО ИСПОЛЬЗОВАНИЯ ЗЕМЕЛЬНЫХ УЧАСТКОВ И ОБЪЕКТОВ КАПИТАЛЬНОГО СТРОИТЕЛЬСТВА</w:t>
      </w:r>
      <w:r>
        <w:t>:</w:t>
      </w:r>
    </w:p>
    <w:p w:rsidR="002A6C02" w:rsidRDefault="002A6C02" w:rsidP="00E3188D">
      <w:pPr>
        <w:widowControl w:val="0"/>
        <w:jc w:val="both"/>
        <w:rPr>
          <w:b/>
        </w:rPr>
      </w:pPr>
      <w:r>
        <w:rPr>
          <w:b/>
          <w:sz w:val="28"/>
          <w:szCs w:val="28"/>
        </w:rPr>
        <w:t>Для ведения личного подсобного хозяйства (приусадебный земельный участок) (код 2.2)</w:t>
      </w:r>
    </w:p>
    <w:p w:rsidR="002A6C02" w:rsidRPr="00D27522" w:rsidRDefault="002A6C02" w:rsidP="00E3188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Размещение жилого дома, указанного в описании вида разрешенного использования с </w:t>
      </w:r>
      <w:hyperlink r:id="rId5" w:anchor="P140" w:history="1">
        <w:r w:rsidRPr="00D27522">
          <w:rPr>
            <w:rStyle w:val="-"/>
            <w:rFonts w:ascii="Times New Roman" w:hAnsi="Times New Roman" w:cs="Times New Roman"/>
            <w:color w:val="auto"/>
            <w:sz w:val="28"/>
            <w:szCs w:val="28"/>
            <w:u w:val="none"/>
          </w:rPr>
          <w:t>кодом 2.1</w:t>
        </w:r>
      </w:hyperlink>
      <w:r w:rsidRPr="00D27522">
        <w:rPr>
          <w:rFonts w:ascii="Times New Roman" w:hAnsi="Times New Roman" w:cs="Times New Roman"/>
          <w:sz w:val="28"/>
          <w:szCs w:val="28"/>
        </w:rPr>
        <w:t>;</w:t>
      </w:r>
    </w:p>
    <w:p w:rsidR="002A6C02" w:rsidRDefault="002A6C02" w:rsidP="00E3188D">
      <w:pPr>
        <w:pStyle w:val="ConsPlusNormal"/>
        <w:jc w:val="both"/>
        <w:rPr>
          <w:rFonts w:ascii="Times New Roman" w:hAnsi="Times New Roman" w:cs="Times New Roman"/>
          <w:sz w:val="28"/>
          <w:szCs w:val="28"/>
        </w:rPr>
      </w:pPr>
      <w:r>
        <w:rPr>
          <w:rFonts w:ascii="Times New Roman" w:hAnsi="Times New Roman" w:cs="Times New Roman"/>
          <w:sz w:val="28"/>
          <w:szCs w:val="28"/>
        </w:rPr>
        <w:t>производство сельскохозяйственной продукции;</w:t>
      </w:r>
    </w:p>
    <w:p w:rsidR="002A6C02" w:rsidRDefault="002A6C02" w:rsidP="00E3188D">
      <w:pPr>
        <w:pStyle w:val="ConsPlusNormal"/>
        <w:jc w:val="both"/>
        <w:rPr>
          <w:rFonts w:ascii="Times New Roman" w:hAnsi="Times New Roman" w:cs="Times New Roman"/>
          <w:sz w:val="28"/>
          <w:szCs w:val="28"/>
        </w:rPr>
      </w:pPr>
      <w:r>
        <w:rPr>
          <w:rFonts w:ascii="Times New Roman" w:hAnsi="Times New Roman" w:cs="Times New Roman"/>
          <w:sz w:val="28"/>
          <w:szCs w:val="28"/>
        </w:rPr>
        <w:t>размещение гаража и иных вспомогательных сооружений;</w:t>
      </w:r>
    </w:p>
    <w:p w:rsidR="002A6C02" w:rsidRDefault="002A6C02" w:rsidP="00E3188D">
      <w:pPr>
        <w:widowControl w:val="0"/>
        <w:ind w:firstLine="708"/>
        <w:jc w:val="both"/>
      </w:pPr>
      <w:r>
        <w:rPr>
          <w:sz w:val="28"/>
          <w:szCs w:val="28"/>
        </w:rPr>
        <w:t>содержание сельскохозяйственных животных</w:t>
      </w:r>
    </w:p>
    <w:p w:rsidR="002A6C02" w:rsidRDefault="002A6C02" w:rsidP="00E3188D">
      <w:pPr>
        <w:widowControl w:val="0"/>
        <w:jc w:val="both"/>
        <w:rPr>
          <w:b/>
        </w:rPr>
      </w:pPr>
      <w:r>
        <w:rPr>
          <w:b/>
          <w:sz w:val="28"/>
          <w:szCs w:val="28"/>
        </w:rPr>
        <w:t xml:space="preserve">Для индивидуального жилищного строительства (код 2.1) </w:t>
      </w:r>
    </w:p>
    <w:p w:rsidR="002A6C02" w:rsidRDefault="002A6C02" w:rsidP="00E3188D">
      <w:pPr>
        <w:pStyle w:val="ConsPlusNormal"/>
        <w:jc w:val="both"/>
      </w:pPr>
      <w:r>
        <w:rPr>
          <w:rFonts w:ascii="Times New Roman" w:hAnsi="Times New Roman" w:cs="Times New Roman"/>
          <w:sz w:val="28"/>
          <w:szCs w:val="28"/>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w:t>
      </w:r>
      <w:r>
        <w:rPr>
          <w:rFonts w:ascii="Times New Roman" w:hAnsi="Times New Roman" w:cs="Times New Roman"/>
          <w:sz w:val="28"/>
          <w:szCs w:val="28"/>
        </w:rPr>
        <w:lastRenderedPageBreak/>
        <w:t xml:space="preserve">связанных с их проживанием в таком здании, не предназначенного для раздела на самостоятельные объекты недвижимости) </w:t>
      </w:r>
    </w:p>
    <w:p w:rsidR="002A6C02" w:rsidRDefault="002A6C02" w:rsidP="00E3188D">
      <w:pPr>
        <w:pStyle w:val="ConsPlusNormal"/>
        <w:jc w:val="both"/>
      </w:pPr>
      <w:r>
        <w:rPr>
          <w:rFonts w:ascii="Times New Roman" w:hAnsi="Times New Roman" w:cs="Times New Roman"/>
          <w:sz w:val="28"/>
          <w:szCs w:val="28"/>
        </w:rPr>
        <w:t xml:space="preserve">выращивание сельскохозяйственных культур; </w:t>
      </w:r>
    </w:p>
    <w:p w:rsidR="002A6C02" w:rsidRDefault="002A6C02" w:rsidP="00E3188D">
      <w:pPr>
        <w:pStyle w:val="ConsPlusNormal"/>
        <w:jc w:val="both"/>
      </w:pPr>
      <w:r>
        <w:rPr>
          <w:rFonts w:ascii="Times New Roman" w:hAnsi="Times New Roman" w:cs="Times New Roman"/>
          <w:sz w:val="28"/>
          <w:szCs w:val="28"/>
        </w:rPr>
        <w:t xml:space="preserve">размещение гаражей </w:t>
      </w:r>
      <w:r w:rsidR="00195A89">
        <w:rPr>
          <w:rFonts w:ascii="Times New Roman" w:hAnsi="Times New Roman" w:cs="Times New Roman"/>
          <w:sz w:val="28"/>
          <w:szCs w:val="28"/>
        </w:rPr>
        <w:t xml:space="preserve">для собственных нужд </w:t>
      </w:r>
      <w:r>
        <w:rPr>
          <w:rFonts w:ascii="Times New Roman" w:hAnsi="Times New Roman" w:cs="Times New Roman"/>
          <w:sz w:val="28"/>
          <w:szCs w:val="28"/>
        </w:rPr>
        <w:t>и хозяйственных построек;</w:t>
      </w:r>
    </w:p>
    <w:p w:rsidR="002A6C02" w:rsidRDefault="002A6C02" w:rsidP="00E3188D">
      <w:pPr>
        <w:widowControl w:val="0"/>
        <w:jc w:val="both"/>
        <w:rPr>
          <w:b/>
        </w:rPr>
      </w:pPr>
      <w:r>
        <w:rPr>
          <w:b/>
          <w:sz w:val="28"/>
          <w:szCs w:val="28"/>
        </w:rPr>
        <w:t xml:space="preserve">Блокированная жилая застройка (код 2.3). </w:t>
      </w:r>
    </w:p>
    <w:p w:rsidR="002A6C02" w:rsidRDefault="002A6C02" w:rsidP="00E3188D">
      <w:pPr>
        <w:pStyle w:val="ConsPlusNormal"/>
        <w:jc w:val="both"/>
      </w:pPr>
      <w:r>
        <w:rPr>
          <w:rFonts w:ascii="Times New Roman" w:hAnsi="Times New Roman" w:cs="Times New Roman"/>
          <w:sz w:val="28"/>
          <w:szCs w:val="28"/>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2A6C02" w:rsidRDefault="002A6C02" w:rsidP="00E3188D">
      <w:pPr>
        <w:pStyle w:val="ConsPlusNormal"/>
        <w:jc w:val="both"/>
      </w:pPr>
      <w:r>
        <w:rPr>
          <w:rFonts w:ascii="Times New Roman" w:hAnsi="Times New Roman" w:cs="Times New Roman"/>
          <w:sz w:val="28"/>
          <w:szCs w:val="28"/>
        </w:rPr>
        <w:t>разведение декоративных и плодовых деревьев, овощных и ягодных культур;</w:t>
      </w:r>
    </w:p>
    <w:p w:rsidR="002A6C02" w:rsidRDefault="002A6C02" w:rsidP="00E3188D">
      <w:pPr>
        <w:pStyle w:val="ConsPlusNormal"/>
        <w:jc w:val="both"/>
      </w:pPr>
      <w:r>
        <w:rPr>
          <w:rFonts w:ascii="Times New Roman" w:hAnsi="Times New Roman" w:cs="Times New Roman"/>
          <w:sz w:val="28"/>
          <w:szCs w:val="28"/>
        </w:rPr>
        <w:t>размещение гаражей</w:t>
      </w:r>
      <w:r w:rsidR="00195A89">
        <w:rPr>
          <w:rFonts w:ascii="Times New Roman" w:hAnsi="Times New Roman" w:cs="Times New Roman"/>
          <w:sz w:val="28"/>
          <w:szCs w:val="28"/>
        </w:rPr>
        <w:t xml:space="preserve"> для собственных нужд</w:t>
      </w:r>
      <w:r>
        <w:rPr>
          <w:rFonts w:ascii="Times New Roman" w:hAnsi="Times New Roman" w:cs="Times New Roman"/>
          <w:sz w:val="28"/>
          <w:szCs w:val="28"/>
        </w:rPr>
        <w:t xml:space="preserve"> и иных вспомогательных сооружений;</w:t>
      </w:r>
    </w:p>
    <w:p w:rsidR="002A6C02" w:rsidRDefault="002A6C02" w:rsidP="00E3188D">
      <w:pPr>
        <w:widowControl w:val="0"/>
        <w:ind w:firstLine="851"/>
        <w:jc w:val="both"/>
      </w:pPr>
      <w:r>
        <w:rPr>
          <w:sz w:val="28"/>
          <w:szCs w:val="28"/>
        </w:rPr>
        <w:t>обустройство спортивных и детских площадок, площадок для отдыха.</w:t>
      </w:r>
    </w:p>
    <w:p w:rsidR="002A6C02" w:rsidRDefault="002A6C02" w:rsidP="00E3188D">
      <w:pPr>
        <w:widowControl w:val="0"/>
        <w:jc w:val="both"/>
        <w:rPr>
          <w:b/>
        </w:rPr>
      </w:pPr>
      <w:r>
        <w:rPr>
          <w:b/>
          <w:sz w:val="28"/>
          <w:szCs w:val="28"/>
        </w:rPr>
        <w:t xml:space="preserve">Малоэтажная многоквартирная жилая застройка (код 2.1.1) </w:t>
      </w:r>
    </w:p>
    <w:p w:rsidR="002A6C02" w:rsidRDefault="002A6C02" w:rsidP="00E3188D">
      <w:pPr>
        <w:widowControl w:val="0"/>
        <w:ind w:firstLine="720"/>
        <w:jc w:val="both"/>
      </w:pPr>
      <w:r>
        <w:rPr>
          <w:sz w:val="28"/>
          <w:szCs w:val="28"/>
        </w:rPr>
        <w:t>Размещение малоэтажного многоквартирного жилого дома (дом, пригодный для постоянного проживания, высотой до 4 этажей, включая мансардный).</w:t>
      </w:r>
    </w:p>
    <w:p w:rsidR="002A6C02" w:rsidRDefault="002A6C02" w:rsidP="00E3188D">
      <w:pPr>
        <w:pStyle w:val="ConsPlusNormal"/>
        <w:ind w:firstLine="0"/>
        <w:jc w:val="both"/>
        <w:rPr>
          <w:rFonts w:ascii="Times New Roman" w:hAnsi="Times New Roman" w:cs="Times New Roman"/>
          <w:b/>
          <w:sz w:val="28"/>
          <w:szCs w:val="28"/>
        </w:rPr>
      </w:pPr>
      <w:r>
        <w:rPr>
          <w:rFonts w:ascii="Times New Roman" w:hAnsi="Times New Roman" w:cs="Times New Roman"/>
          <w:b/>
          <w:sz w:val="28"/>
          <w:szCs w:val="28"/>
        </w:rPr>
        <w:t>Земельные участки (территории) общего пользования (12.0)</w:t>
      </w:r>
    </w:p>
    <w:p w:rsidR="002A6C02" w:rsidRDefault="002A6C02" w:rsidP="00E3188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Земельные участки общего пользования. Содержание данного вида </w:t>
      </w:r>
    </w:p>
    <w:p w:rsidR="002A6C02" w:rsidRDefault="002A6C02" w:rsidP="00E3188D">
      <w:pPr>
        <w:pStyle w:val="ConsPlusNormal"/>
        <w:ind w:firstLine="0"/>
        <w:jc w:val="both"/>
        <w:rPr>
          <w:rFonts w:ascii="Times New Roman" w:hAnsi="Times New Roman" w:cs="Times New Roman"/>
          <w:b/>
          <w:sz w:val="28"/>
          <w:szCs w:val="28"/>
        </w:rPr>
      </w:pPr>
      <w:r>
        <w:rPr>
          <w:rFonts w:ascii="Times New Roman" w:hAnsi="Times New Roman" w:cs="Times New Roman"/>
          <w:sz w:val="28"/>
          <w:szCs w:val="28"/>
        </w:rPr>
        <w:t xml:space="preserve">разрешенного использования включает в себя содержание видов разрешенного использования с </w:t>
      </w:r>
      <w:hyperlink r:id="rId6" w:anchor="P664" w:history="1">
        <w:r>
          <w:rPr>
            <w:rStyle w:val="a5"/>
            <w:rFonts w:cs="Arial"/>
            <w:color w:val="auto"/>
          </w:rPr>
          <w:t>кодами 12.0.1</w:t>
        </w:r>
      </w:hyperlink>
      <w:r>
        <w:rPr>
          <w:rFonts w:ascii="Times New Roman" w:hAnsi="Times New Roman" w:cs="Times New Roman"/>
          <w:sz w:val="28"/>
          <w:szCs w:val="28"/>
        </w:rPr>
        <w:t xml:space="preserve"> - </w:t>
      </w:r>
      <w:hyperlink r:id="rId7" w:anchor="P668" w:history="1">
        <w:r>
          <w:rPr>
            <w:rStyle w:val="a5"/>
            <w:rFonts w:cs="Arial"/>
            <w:color w:val="auto"/>
          </w:rPr>
          <w:t>12.0.2</w:t>
        </w:r>
      </w:hyperlink>
    </w:p>
    <w:p w:rsidR="002A6C02" w:rsidRDefault="002A6C02" w:rsidP="00E3188D">
      <w:pPr>
        <w:pStyle w:val="ConsPlusNormal"/>
        <w:ind w:firstLine="0"/>
        <w:jc w:val="both"/>
        <w:rPr>
          <w:rFonts w:ascii="Times New Roman" w:hAnsi="Times New Roman" w:cs="Times New Roman"/>
          <w:b/>
          <w:sz w:val="28"/>
          <w:szCs w:val="28"/>
        </w:rPr>
      </w:pPr>
      <w:r>
        <w:rPr>
          <w:rFonts w:ascii="Times New Roman" w:hAnsi="Times New Roman" w:cs="Times New Roman"/>
          <w:b/>
          <w:sz w:val="28"/>
          <w:szCs w:val="28"/>
        </w:rPr>
        <w:t>Улично-дорожная сеть (12.0.1)</w:t>
      </w:r>
    </w:p>
    <w:p w:rsidR="002A6C02" w:rsidRDefault="002A6C02" w:rsidP="00E3188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imes New Roman" w:hAnsi="Times New Roman" w:cs="Times New Roman"/>
          <w:sz w:val="28"/>
          <w:szCs w:val="28"/>
        </w:rPr>
        <w:t>велотранспортной</w:t>
      </w:r>
      <w:proofErr w:type="spellEnd"/>
      <w:r>
        <w:rPr>
          <w:rFonts w:ascii="Times New Roman" w:hAnsi="Times New Roman" w:cs="Times New Roman"/>
          <w:sz w:val="28"/>
          <w:szCs w:val="28"/>
        </w:rPr>
        <w:t xml:space="preserve"> и инженерной инфраструктуры.</w:t>
      </w:r>
    </w:p>
    <w:p w:rsidR="002A6C02" w:rsidRDefault="002A6C02" w:rsidP="00E3188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8" w:anchor="P186" w:history="1">
        <w:r w:rsidRPr="00D27522">
          <w:rPr>
            <w:rStyle w:val="-"/>
            <w:rFonts w:ascii="Times New Roman" w:hAnsi="Times New Roman" w:cs="Times New Roman"/>
            <w:color w:val="auto"/>
            <w:sz w:val="28"/>
            <w:szCs w:val="28"/>
            <w:u w:val="none"/>
          </w:rPr>
          <w:t>кодами 2.7.1</w:t>
        </w:r>
      </w:hyperlink>
      <w:r w:rsidRPr="00D27522">
        <w:rPr>
          <w:rFonts w:ascii="Times New Roman" w:hAnsi="Times New Roman" w:cs="Times New Roman"/>
          <w:sz w:val="28"/>
          <w:szCs w:val="28"/>
        </w:rPr>
        <w:t xml:space="preserve">, </w:t>
      </w:r>
      <w:hyperlink r:id="rId9" w:anchor="P382" w:history="1">
        <w:r w:rsidRPr="00D27522">
          <w:rPr>
            <w:rStyle w:val="-"/>
            <w:rFonts w:ascii="Times New Roman" w:hAnsi="Times New Roman" w:cs="Times New Roman"/>
            <w:color w:val="auto"/>
            <w:sz w:val="28"/>
            <w:szCs w:val="28"/>
            <w:u w:val="none"/>
          </w:rPr>
          <w:t>4.9</w:t>
        </w:r>
      </w:hyperlink>
      <w:r w:rsidRPr="00D27522">
        <w:rPr>
          <w:rFonts w:ascii="Times New Roman" w:hAnsi="Times New Roman" w:cs="Times New Roman"/>
          <w:sz w:val="28"/>
          <w:szCs w:val="28"/>
        </w:rPr>
        <w:t xml:space="preserve">, </w:t>
      </w:r>
      <w:hyperlink r:id="rId10" w:anchor="P567" w:history="1">
        <w:r w:rsidRPr="00D27522">
          <w:rPr>
            <w:rStyle w:val="-"/>
            <w:rFonts w:ascii="Times New Roman" w:hAnsi="Times New Roman" w:cs="Times New Roman"/>
            <w:color w:val="auto"/>
            <w:sz w:val="28"/>
            <w:szCs w:val="28"/>
            <w:u w:val="none"/>
          </w:rPr>
          <w:t>7.2.3</w:t>
        </w:r>
      </w:hyperlink>
      <w:r w:rsidRPr="00D27522">
        <w:rPr>
          <w:rFonts w:ascii="Times New Roman" w:hAnsi="Times New Roman" w:cs="Times New Roman"/>
          <w:sz w:val="28"/>
          <w:szCs w:val="28"/>
        </w:rPr>
        <w:t>,</w:t>
      </w:r>
      <w:r>
        <w:rPr>
          <w:rFonts w:ascii="Times New Roman" w:hAnsi="Times New Roman" w:cs="Times New Roman"/>
          <w:sz w:val="28"/>
          <w:szCs w:val="28"/>
        </w:rPr>
        <w:t xml:space="preserve"> а также некапитальных сооружений, предназначенных для охраны транспортных средств.</w:t>
      </w:r>
    </w:p>
    <w:p w:rsidR="002A6C02" w:rsidRDefault="002A6C02" w:rsidP="00E3188D">
      <w:pPr>
        <w:widowControl w:val="0"/>
        <w:jc w:val="both"/>
        <w:rPr>
          <w:b/>
          <w:sz w:val="28"/>
          <w:szCs w:val="28"/>
        </w:rPr>
      </w:pPr>
      <w:r>
        <w:rPr>
          <w:b/>
          <w:sz w:val="28"/>
          <w:szCs w:val="28"/>
        </w:rPr>
        <w:t>Благоустройство территории (код 12.0.2)</w:t>
      </w:r>
    </w:p>
    <w:p w:rsidR="002A6C02" w:rsidRDefault="002A6C02" w:rsidP="00E3188D">
      <w:pPr>
        <w:pStyle w:val="ConsPlusNormal"/>
        <w:jc w:val="both"/>
        <w:rPr>
          <w:rFonts w:ascii="Times New Roman" w:hAnsi="Times New Roman" w:cs="Times New Roman"/>
          <w:sz w:val="28"/>
          <w:szCs w:val="28"/>
        </w:rPr>
      </w:pPr>
      <w:r>
        <w:rPr>
          <w:rFonts w:ascii="Times New Roman" w:hAnsi="Times New Roman" w:cs="Times New Roman"/>
          <w:sz w:val="28"/>
          <w:szCs w:val="28"/>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A6C02" w:rsidRDefault="002A6C02" w:rsidP="00E3188D">
      <w:pPr>
        <w:pStyle w:val="ConsPlusNormal"/>
        <w:jc w:val="both"/>
        <w:rPr>
          <w:rFonts w:ascii="Times New Roman" w:hAnsi="Times New Roman" w:cs="Times New Roman"/>
          <w:sz w:val="28"/>
          <w:szCs w:val="28"/>
        </w:rPr>
      </w:pPr>
    </w:p>
    <w:p w:rsidR="002A6C02" w:rsidRDefault="002A6C02" w:rsidP="00E3188D">
      <w:pPr>
        <w:widowControl w:val="0"/>
        <w:jc w:val="center"/>
        <w:rPr>
          <w:sz w:val="28"/>
          <w:szCs w:val="28"/>
        </w:rPr>
      </w:pPr>
      <w:r>
        <w:rPr>
          <w:sz w:val="28"/>
          <w:szCs w:val="28"/>
        </w:rPr>
        <w:t>УСЛОВНО РАЗРЕШЁННЫЕ ВИДЫ ИСПОЛЬЗОВАНИЯ ЗЕМЕЛЬНЫХ УЧАСТКОВ И ОБЪЕКТОВ КАПИТАЛЬНОГО СТРОИТЕЛЬСТВА:</w:t>
      </w:r>
    </w:p>
    <w:p w:rsidR="002A6C02" w:rsidRDefault="002A6C02" w:rsidP="00E3188D">
      <w:pPr>
        <w:widowControl w:val="0"/>
        <w:jc w:val="center"/>
        <w:rPr>
          <w:sz w:val="28"/>
          <w:szCs w:val="28"/>
        </w:rPr>
      </w:pPr>
    </w:p>
    <w:p w:rsidR="002A6C02" w:rsidRDefault="002A6C02" w:rsidP="00E3188D">
      <w:pPr>
        <w:widowControl w:val="0"/>
        <w:jc w:val="both"/>
        <w:rPr>
          <w:b/>
        </w:rPr>
      </w:pPr>
      <w:r>
        <w:rPr>
          <w:b/>
          <w:sz w:val="28"/>
          <w:szCs w:val="28"/>
        </w:rPr>
        <w:t xml:space="preserve">Предоставление коммунальных услуг (код 3.1.1) </w:t>
      </w:r>
    </w:p>
    <w:p w:rsidR="002A6C02" w:rsidRDefault="002A6C02" w:rsidP="00E3188D">
      <w:pPr>
        <w:widowControl w:val="0"/>
        <w:ind w:firstLine="709"/>
        <w:jc w:val="both"/>
        <w:rPr>
          <w:sz w:val="28"/>
          <w:szCs w:val="28"/>
        </w:rPr>
      </w:pPr>
      <w:proofErr w:type="gramStart"/>
      <w:r>
        <w:rPr>
          <w:sz w:val="28"/>
          <w:szCs w:val="2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A6C02" w:rsidRDefault="002A6C02" w:rsidP="00E3188D">
      <w:pPr>
        <w:widowControl w:val="0"/>
        <w:jc w:val="both"/>
        <w:rPr>
          <w:b/>
          <w:sz w:val="28"/>
          <w:szCs w:val="28"/>
        </w:rPr>
      </w:pPr>
      <w:r>
        <w:rPr>
          <w:b/>
          <w:sz w:val="28"/>
          <w:szCs w:val="28"/>
        </w:rPr>
        <w:t>Административные здания организаций, обеспечивающих предоставление коммунальных услуг (код 3.1.2)</w:t>
      </w:r>
    </w:p>
    <w:p w:rsidR="002A6C02" w:rsidRDefault="002A6C02" w:rsidP="00E3188D">
      <w:pPr>
        <w:widowControl w:val="0"/>
        <w:ind w:firstLine="709"/>
        <w:jc w:val="both"/>
        <w:rPr>
          <w:sz w:val="28"/>
          <w:szCs w:val="28"/>
        </w:rPr>
      </w:pPr>
      <w:r>
        <w:rPr>
          <w:sz w:val="28"/>
          <w:szCs w:val="28"/>
        </w:rPr>
        <w:t>Размещение зданий, предназначенных для приема физических и юридических лиц в связи с предоставлением им коммунальных услуг.</w:t>
      </w:r>
    </w:p>
    <w:p w:rsidR="002A6C02" w:rsidRDefault="002A6C02" w:rsidP="00E3188D">
      <w:pPr>
        <w:widowControl w:val="0"/>
        <w:jc w:val="both"/>
        <w:rPr>
          <w:b/>
          <w:sz w:val="28"/>
          <w:szCs w:val="28"/>
        </w:rPr>
      </w:pPr>
      <w:r>
        <w:rPr>
          <w:b/>
          <w:sz w:val="28"/>
          <w:szCs w:val="28"/>
        </w:rPr>
        <w:t>Дошкольное, начальное и среднее общее образование (3.5.1)</w:t>
      </w:r>
    </w:p>
    <w:p w:rsidR="002A6C02" w:rsidRDefault="002A6C02" w:rsidP="00E3188D">
      <w:pPr>
        <w:widowControl w:val="0"/>
        <w:ind w:firstLine="708"/>
        <w:jc w:val="both"/>
        <w:rPr>
          <w:sz w:val="28"/>
          <w:szCs w:val="28"/>
        </w:rPr>
      </w:pPr>
      <w:r>
        <w:rPr>
          <w:sz w:val="28"/>
          <w:szCs w:val="2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2A6C02" w:rsidRDefault="002A6C02" w:rsidP="00E3188D">
      <w:pPr>
        <w:widowControl w:val="0"/>
        <w:jc w:val="both"/>
        <w:rPr>
          <w:b/>
          <w:sz w:val="28"/>
          <w:szCs w:val="28"/>
        </w:rPr>
      </w:pPr>
      <w:r>
        <w:rPr>
          <w:b/>
          <w:sz w:val="28"/>
          <w:szCs w:val="28"/>
        </w:rPr>
        <w:t>Оказание социальной помощи населению (3.2.2)</w:t>
      </w:r>
    </w:p>
    <w:p w:rsidR="002A6C02" w:rsidRDefault="002A6C02" w:rsidP="00E3188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Размещение зданий, предназначенных для служб психологической и </w:t>
      </w:r>
    </w:p>
    <w:p w:rsidR="002A6C02" w:rsidRDefault="002A6C02" w:rsidP="00E3188D">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w:t>
      </w:r>
    </w:p>
    <w:p w:rsidR="002A6C02" w:rsidRDefault="002A6C02" w:rsidP="00E3188D">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помощи и назначения социальных или пенсионных выплат, а также для размещения общественных некоммерческих организаций:</w:t>
      </w:r>
    </w:p>
    <w:p w:rsidR="002A6C02" w:rsidRDefault="002A6C02" w:rsidP="00E3188D">
      <w:pPr>
        <w:widowControl w:val="0"/>
        <w:jc w:val="both"/>
        <w:rPr>
          <w:sz w:val="28"/>
          <w:szCs w:val="28"/>
        </w:rPr>
      </w:pPr>
      <w:r>
        <w:rPr>
          <w:sz w:val="28"/>
          <w:szCs w:val="28"/>
        </w:rPr>
        <w:t>некоммерческих фондов, благотворительных организаций, клубов по интересам.</w:t>
      </w:r>
    </w:p>
    <w:p w:rsidR="002A6C02" w:rsidRDefault="002A6C02" w:rsidP="00E3188D">
      <w:pPr>
        <w:widowControl w:val="0"/>
        <w:jc w:val="both"/>
        <w:rPr>
          <w:b/>
        </w:rPr>
      </w:pPr>
      <w:r>
        <w:rPr>
          <w:b/>
          <w:sz w:val="28"/>
          <w:szCs w:val="28"/>
        </w:rPr>
        <w:t xml:space="preserve">Амбулаторно-поликлиническое обслуживание (код 3.4.1) </w:t>
      </w:r>
    </w:p>
    <w:p w:rsidR="002A6C02" w:rsidRDefault="002A6C02" w:rsidP="00E3188D">
      <w:pPr>
        <w:widowControl w:val="0"/>
        <w:ind w:firstLine="709"/>
        <w:jc w:val="both"/>
        <w:rPr>
          <w:sz w:val="28"/>
          <w:szCs w:val="28"/>
        </w:rPr>
      </w:pPr>
      <w:r>
        <w:rPr>
          <w:sz w:val="28"/>
          <w:szCs w:val="2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2A6C02" w:rsidRDefault="002A6C02" w:rsidP="00E3188D">
      <w:pPr>
        <w:widowControl w:val="0"/>
        <w:tabs>
          <w:tab w:val="left" w:pos="1741"/>
        </w:tabs>
        <w:jc w:val="both"/>
        <w:rPr>
          <w:b/>
          <w:sz w:val="28"/>
          <w:szCs w:val="28"/>
        </w:rPr>
      </w:pPr>
      <w:r>
        <w:rPr>
          <w:b/>
          <w:sz w:val="28"/>
          <w:szCs w:val="28"/>
        </w:rPr>
        <w:t>Оказание услуг связи (3.2.3)</w:t>
      </w:r>
    </w:p>
    <w:p w:rsidR="002A6C02" w:rsidRDefault="002A6C02" w:rsidP="00E3188D">
      <w:pPr>
        <w:widowControl w:val="0"/>
        <w:tabs>
          <w:tab w:val="left" w:pos="1741"/>
        </w:tabs>
        <w:ind w:firstLine="709"/>
        <w:jc w:val="both"/>
        <w:rPr>
          <w:sz w:val="28"/>
          <w:szCs w:val="28"/>
        </w:rPr>
      </w:pPr>
      <w:r>
        <w:rPr>
          <w:sz w:val="28"/>
          <w:szCs w:val="28"/>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2A6C02" w:rsidRDefault="002A6C02" w:rsidP="00E3188D">
      <w:pPr>
        <w:widowControl w:val="0"/>
        <w:jc w:val="both"/>
        <w:rPr>
          <w:b/>
        </w:rPr>
      </w:pPr>
      <w:r>
        <w:rPr>
          <w:b/>
          <w:sz w:val="28"/>
          <w:szCs w:val="28"/>
        </w:rPr>
        <w:t>Бытовое обслуживание (код 3.3)</w:t>
      </w:r>
    </w:p>
    <w:p w:rsidR="002A6C02" w:rsidRDefault="002A6C02" w:rsidP="00E3188D">
      <w:pPr>
        <w:widowControl w:val="0"/>
        <w:ind w:firstLine="709"/>
        <w:jc w:val="both"/>
      </w:pPr>
      <w:r>
        <w:rPr>
          <w:sz w:val="28"/>
          <w:szCs w:val="28"/>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w:t>
      </w:r>
      <w:r>
        <w:rPr>
          <w:sz w:val="28"/>
          <w:szCs w:val="28"/>
        </w:rPr>
        <w:lastRenderedPageBreak/>
        <w:t>похоронные бюро).</w:t>
      </w:r>
    </w:p>
    <w:p w:rsidR="002A6C02" w:rsidRDefault="002A6C02" w:rsidP="00E3188D">
      <w:pPr>
        <w:widowControl w:val="0"/>
        <w:jc w:val="both"/>
        <w:rPr>
          <w:b/>
          <w:sz w:val="28"/>
          <w:szCs w:val="28"/>
        </w:rPr>
      </w:pPr>
      <w:r>
        <w:rPr>
          <w:b/>
          <w:sz w:val="28"/>
          <w:szCs w:val="28"/>
        </w:rPr>
        <w:t>Осуществление религиозных обрядов (3.7.1)</w:t>
      </w:r>
    </w:p>
    <w:p w:rsidR="002A6C02" w:rsidRDefault="002A6C02" w:rsidP="00E3188D">
      <w:pPr>
        <w:widowControl w:val="0"/>
        <w:ind w:firstLine="709"/>
        <w:jc w:val="both"/>
        <w:rPr>
          <w:sz w:val="28"/>
          <w:szCs w:val="28"/>
        </w:rPr>
      </w:pPr>
      <w:r>
        <w:rPr>
          <w:sz w:val="28"/>
          <w:szCs w:val="28"/>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2A6C02" w:rsidRDefault="002A6C02" w:rsidP="00E3188D">
      <w:pPr>
        <w:widowControl w:val="0"/>
        <w:jc w:val="both"/>
        <w:rPr>
          <w:b/>
          <w:sz w:val="28"/>
          <w:szCs w:val="28"/>
        </w:rPr>
      </w:pPr>
      <w:r>
        <w:rPr>
          <w:b/>
          <w:sz w:val="28"/>
          <w:szCs w:val="28"/>
        </w:rPr>
        <w:t>Магазины (код 4.4)</w:t>
      </w:r>
    </w:p>
    <w:p w:rsidR="002A6C02" w:rsidRDefault="002A6C02" w:rsidP="00E3188D">
      <w:pPr>
        <w:widowControl w:val="0"/>
        <w:ind w:firstLine="709"/>
        <w:jc w:val="both"/>
        <w:rPr>
          <w:sz w:val="28"/>
          <w:szCs w:val="28"/>
        </w:rPr>
      </w:pPr>
      <w:r>
        <w:rPr>
          <w:sz w:val="28"/>
          <w:szCs w:val="28"/>
        </w:rPr>
        <w:t>Размещение объектов капитального строительства, предназначенных для продажи товаров, торговая площадь которых составляет до 5000 кв. м.</w:t>
      </w:r>
    </w:p>
    <w:p w:rsidR="002A6C02" w:rsidRDefault="002A6C02" w:rsidP="00E3188D">
      <w:pPr>
        <w:widowControl w:val="0"/>
        <w:jc w:val="both"/>
        <w:rPr>
          <w:b/>
        </w:rPr>
      </w:pPr>
      <w:r>
        <w:rPr>
          <w:b/>
          <w:sz w:val="28"/>
          <w:szCs w:val="28"/>
        </w:rPr>
        <w:t xml:space="preserve">Общественное питание (код 4.6) </w:t>
      </w:r>
    </w:p>
    <w:p w:rsidR="002A6C02" w:rsidRDefault="002A6C02" w:rsidP="00E3188D">
      <w:pPr>
        <w:widowControl w:val="0"/>
        <w:ind w:firstLine="709"/>
        <w:jc w:val="both"/>
        <w:rPr>
          <w:sz w:val="28"/>
          <w:szCs w:val="28"/>
        </w:rPr>
      </w:pPr>
      <w:r>
        <w:rPr>
          <w:sz w:val="28"/>
          <w:szCs w:val="28"/>
        </w:rPr>
        <w:t>Размещение объектов капитального строительства в целях устройства мест общественного питания (рестораны, кафе, столовые, закусочные, бары).</w:t>
      </w:r>
    </w:p>
    <w:p w:rsidR="002A6C02" w:rsidRDefault="002A6C02" w:rsidP="00E3188D">
      <w:pPr>
        <w:widowControl w:val="0"/>
        <w:jc w:val="both"/>
        <w:rPr>
          <w:b/>
        </w:rPr>
      </w:pPr>
      <w:r>
        <w:rPr>
          <w:b/>
          <w:sz w:val="28"/>
          <w:szCs w:val="28"/>
        </w:rPr>
        <w:t>Хранение автотранспорта (код 2.7.1)</w:t>
      </w:r>
    </w:p>
    <w:p w:rsidR="002A6C02" w:rsidRPr="00D27522" w:rsidRDefault="002A6C02" w:rsidP="00E3188D">
      <w:pPr>
        <w:widowControl w:val="0"/>
        <w:ind w:firstLine="709"/>
        <w:jc w:val="both"/>
        <w:rPr>
          <w:rStyle w:val="-"/>
          <w:color w:val="auto"/>
          <w:sz w:val="28"/>
          <w:szCs w:val="28"/>
          <w:u w:val="none"/>
        </w:rPr>
      </w:pPr>
      <w:r>
        <w:rPr>
          <w:sz w:val="28"/>
          <w:szCs w:val="28"/>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sz w:val="28"/>
          <w:szCs w:val="28"/>
        </w:rPr>
        <w:t>машино-места</w:t>
      </w:r>
      <w:proofErr w:type="spellEnd"/>
      <w:r>
        <w:rPr>
          <w:sz w:val="28"/>
          <w:szCs w:val="28"/>
        </w:rPr>
        <w:t xml:space="preserve">; за исключением гаражей, размещение которых предусмотрено содержанием вида разрешенного использования с </w:t>
      </w:r>
      <w:hyperlink r:id="rId11" w:anchor="P382" w:history="1">
        <w:r w:rsidRPr="00D27522">
          <w:rPr>
            <w:rStyle w:val="-"/>
            <w:color w:val="auto"/>
            <w:sz w:val="28"/>
            <w:szCs w:val="28"/>
            <w:u w:val="none"/>
          </w:rPr>
          <w:t>кодом 4.9</w:t>
        </w:r>
      </w:hyperlink>
      <w:r w:rsidRPr="00D27522">
        <w:rPr>
          <w:rStyle w:val="-"/>
          <w:color w:val="auto"/>
          <w:sz w:val="28"/>
          <w:szCs w:val="28"/>
          <w:u w:val="none"/>
        </w:rPr>
        <w:t>.</w:t>
      </w:r>
    </w:p>
    <w:p w:rsidR="002A6C02" w:rsidRDefault="002A6C02" w:rsidP="00E3188D">
      <w:pPr>
        <w:spacing w:line="200" w:lineRule="atLeast"/>
        <w:jc w:val="both"/>
        <w:rPr>
          <w:b/>
          <w:color w:val="333333"/>
        </w:rPr>
      </w:pPr>
      <w:r>
        <w:rPr>
          <w:b/>
          <w:color w:val="333333"/>
          <w:sz w:val="28"/>
          <w:szCs w:val="28"/>
        </w:rPr>
        <w:t>Ведение садоводства (код 13.2):</w:t>
      </w:r>
    </w:p>
    <w:p w:rsidR="00195A89" w:rsidRDefault="00195A89" w:rsidP="00195A89">
      <w:pPr>
        <w:widowControl w:val="0"/>
        <w:ind w:firstLine="708"/>
        <w:jc w:val="both"/>
        <w:rPr>
          <w:rFonts w:eastAsia="Calibri"/>
          <w:sz w:val="28"/>
          <w:szCs w:val="28"/>
        </w:rPr>
      </w:pPr>
      <w:r w:rsidRPr="00A7264A">
        <w:rPr>
          <w:rFonts w:eastAsia="Calibri"/>
          <w:sz w:val="28"/>
          <w:szCs w:val="28"/>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2" w:history="1">
        <w:r w:rsidRPr="00A7264A">
          <w:rPr>
            <w:rFonts w:eastAsia="Calibri"/>
            <w:sz w:val="28"/>
            <w:szCs w:val="28"/>
          </w:rPr>
          <w:t>кодом 2.1</w:t>
        </w:r>
      </w:hyperlink>
      <w:r w:rsidRPr="00A7264A">
        <w:rPr>
          <w:rFonts w:eastAsia="Calibri"/>
          <w:sz w:val="28"/>
          <w:szCs w:val="28"/>
        </w:rPr>
        <w:t>, хозяйственных построек и гаражей для собственных нужд.</w:t>
      </w:r>
    </w:p>
    <w:p w:rsidR="002A6C02" w:rsidRDefault="002A6C02" w:rsidP="00195A89">
      <w:pPr>
        <w:widowControl w:val="0"/>
        <w:ind w:firstLine="708"/>
        <w:jc w:val="both"/>
        <w:rPr>
          <w:b/>
          <w:sz w:val="28"/>
          <w:szCs w:val="28"/>
        </w:rPr>
      </w:pPr>
      <w:r>
        <w:rPr>
          <w:b/>
          <w:sz w:val="28"/>
          <w:szCs w:val="28"/>
        </w:rPr>
        <w:t>Обеспечение занятий спортом в помещениях (5.1.2)</w:t>
      </w:r>
    </w:p>
    <w:p w:rsidR="002A6C02" w:rsidRDefault="002A6C02" w:rsidP="00E3188D">
      <w:pPr>
        <w:widowControl w:val="0"/>
        <w:ind w:firstLine="709"/>
        <w:jc w:val="both"/>
        <w:rPr>
          <w:sz w:val="28"/>
          <w:szCs w:val="28"/>
        </w:rPr>
      </w:pPr>
      <w:r>
        <w:rPr>
          <w:sz w:val="28"/>
          <w:szCs w:val="28"/>
        </w:rPr>
        <w:t xml:space="preserve">Размещение спортивных клубов, спортивных залов, бассейнов, </w:t>
      </w:r>
    </w:p>
    <w:p w:rsidR="002A6C02" w:rsidRDefault="002A6C02" w:rsidP="00E3188D">
      <w:pPr>
        <w:widowControl w:val="0"/>
        <w:jc w:val="both"/>
        <w:rPr>
          <w:sz w:val="28"/>
          <w:szCs w:val="28"/>
        </w:rPr>
      </w:pPr>
      <w:r>
        <w:rPr>
          <w:sz w:val="28"/>
          <w:szCs w:val="28"/>
        </w:rPr>
        <w:t>физкультурно-оздоровительных комплексов в зданиях и сооружениях.</w:t>
      </w:r>
    </w:p>
    <w:p w:rsidR="002A6C02" w:rsidRDefault="002A6C02" w:rsidP="00E3188D">
      <w:pPr>
        <w:widowControl w:val="0"/>
        <w:jc w:val="both"/>
        <w:rPr>
          <w:b/>
          <w:sz w:val="28"/>
          <w:szCs w:val="28"/>
        </w:rPr>
      </w:pPr>
      <w:r>
        <w:rPr>
          <w:b/>
          <w:sz w:val="28"/>
          <w:szCs w:val="28"/>
        </w:rPr>
        <w:t>Площадки для занятий спортом (5.1.3)</w:t>
      </w:r>
    </w:p>
    <w:p w:rsidR="002A6C02" w:rsidRDefault="002A6C02" w:rsidP="00E3188D">
      <w:pPr>
        <w:widowControl w:val="0"/>
        <w:ind w:firstLine="709"/>
        <w:jc w:val="both"/>
        <w:rPr>
          <w:sz w:val="28"/>
          <w:szCs w:val="28"/>
        </w:rPr>
      </w:pPr>
      <w:r>
        <w:rPr>
          <w:sz w:val="28"/>
          <w:szCs w:val="28"/>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A6C02" w:rsidRDefault="002A6C02" w:rsidP="00E3188D">
      <w:pPr>
        <w:widowControl w:val="0"/>
        <w:ind w:firstLine="708"/>
        <w:jc w:val="both"/>
        <w:rPr>
          <w:sz w:val="28"/>
          <w:szCs w:val="28"/>
        </w:rPr>
      </w:pPr>
    </w:p>
    <w:p w:rsidR="002A6C02" w:rsidRDefault="002A6C02" w:rsidP="00E3188D">
      <w:pPr>
        <w:widowControl w:val="0"/>
        <w:jc w:val="center"/>
        <w:rPr>
          <w:sz w:val="28"/>
          <w:szCs w:val="28"/>
        </w:rPr>
      </w:pPr>
      <w:r>
        <w:rPr>
          <w:sz w:val="28"/>
          <w:szCs w:val="28"/>
        </w:rPr>
        <w:t>ВСПОМОГАТЕЛЬНЫЕ ВИДЫ РАЗРЕШЕННОГО ИСПОЛЬЗОВАНИЯ ЗЕМЕЛЬНЫХ УЧАСТКОВ: не установлены.</w:t>
      </w:r>
    </w:p>
    <w:p w:rsidR="002A6C02" w:rsidRDefault="002A6C02" w:rsidP="00E3188D">
      <w:pPr>
        <w:widowControl w:val="0"/>
        <w:tabs>
          <w:tab w:val="left" w:pos="0"/>
          <w:tab w:val="left" w:pos="1134"/>
        </w:tabs>
        <w:jc w:val="center"/>
        <w:rPr>
          <w:sz w:val="28"/>
          <w:szCs w:val="28"/>
          <w:lang w:eastAsia="en-US"/>
        </w:rPr>
      </w:pPr>
      <w:r>
        <w:rPr>
          <w:sz w:val="28"/>
          <w:szCs w:val="28"/>
          <w:lang w:eastAsia="en-US"/>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p>
    <w:p w:rsidR="002A6C02" w:rsidRDefault="002A6C02" w:rsidP="00E3188D">
      <w:pPr>
        <w:widowControl w:val="0"/>
        <w:tabs>
          <w:tab w:val="left" w:pos="0"/>
          <w:tab w:val="left" w:pos="1134"/>
        </w:tabs>
        <w:jc w:val="right"/>
        <w:rPr>
          <w:sz w:val="28"/>
          <w:szCs w:val="28"/>
          <w:lang w:eastAsia="en-US"/>
        </w:rPr>
      </w:pPr>
    </w:p>
    <w:p w:rsidR="002A6C02" w:rsidRDefault="002A6C02" w:rsidP="00E3188D">
      <w:pPr>
        <w:widowControl w:val="0"/>
        <w:tabs>
          <w:tab w:val="left" w:pos="0"/>
          <w:tab w:val="left" w:pos="1134"/>
        </w:tabs>
        <w:jc w:val="right"/>
        <w:rPr>
          <w:sz w:val="28"/>
        </w:rPr>
      </w:pPr>
      <w:r>
        <w:rPr>
          <w:sz w:val="28"/>
          <w:lang w:eastAsia="en-US"/>
        </w:rPr>
        <w:t xml:space="preserve">Таблица 1 </w:t>
      </w:r>
    </w:p>
    <w:tbl>
      <w:tblPr>
        <w:tblW w:w="9684" w:type="dxa"/>
        <w:tblInd w:w="65" w:type="dxa"/>
        <w:tblLook w:val="00A0"/>
      </w:tblPr>
      <w:tblGrid>
        <w:gridCol w:w="2813"/>
        <w:gridCol w:w="2679"/>
        <w:gridCol w:w="2096"/>
        <w:gridCol w:w="2096"/>
      </w:tblGrid>
      <w:tr w:rsidR="002A6C02" w:rsidTr="00E3188D">
        <w:trPr>
          <w:trHeight w:val="264"/>
          <w:tblHeader/>
        </w:trPr>
        <w:tc>
          <w:tcPr>
            <w:tcW w:w="2813"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center"/>
              <w:rPr>
                <w:lang w:eastAsia="en-US"/>
              </w:rPr>
            </w:pPr>
            <w:r>
              <w:rPr>
                <w:lang w:eastAsia="en-US"/>
              </w:rPr>
              <w:t>Вид разрешенного использования</w:t>
            </w:r>
          </w:p>
        </w:tc>
        <w:tc>
          <w:tcPr>
            <w:tcW w:w="2679"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center"/>
              <w:rPr>
                <w:lang w:eastAsia="en-US"/>
              </w:rPr>
            </w:pPr>
            <w:proofErr w:type="spellStart"/>
            <w:r>
              <w:rPr>
                <w:lang w:eastAsia="en-US"/>
              </w:rPr>
              <w:t>Min</w:t>
            </w:r>
            <w:proofErr w:type="spellEnd"/>
            <w:r>
              <w:rPr>
                <w:lang w:eastAsia="en-US"/>
              </w:rPr>
              <w:t>/</w:t>
            </w:r>
            <w:proofErr w:type="spellStart"/>
            <w:r>
              <w:rPr>
                <w:lang w:eastAsia="en-US"/>
              </w:rPr>
              <w:t>max</w:t>
            </w:r>
            <w:proofErr w:type="spellEnd"/>
            <w:r>
              <w:rPr>
                <w:lang w:eastAsia="en-US"/>
              </w:rPr>
              <w:t xml:space="preserve"> размер </w:t>
            </w:r>
            <w:proofErr w:type="spellStart"/>
            <w:r>
              <w:rPr>
                <w:lang w:eastAsia="en-US"/>
              </w:rPr>
              <w:t>зем</w:t>
            </w:r>
            <w:proofErr w:type="spellEnd"/>
            <w:r>
              <w:rPr>
                <w:lang w:eastAsia="en-US"/>
              </w:rPr>
              <w:t>. участка, м</w:t>
            </w:r>
            <w:r>
              <w:rPr>
                <w:vertAlign w:val="superscript"/>
                <w:lang w:eastAsia="en-US"/>
              </w:rPr>
              <w:t>2</w:t>
            </w:r>
            <w:r>
              <w:rPr>
                <w:lang w:eastAsia="en-US"/>
              </w:rPr>
              <w:t>.</w:t>
            </w:r>
          </w:p>
        </w:tc>
        <w:tc>
          <w:tcPr>
            <w:tcW w:w="2096"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center"/>
              <w:rPr>
                <w:lang w:eastAsia="en-US"/>
              </w:rPr>
            </w:pPr>
            <w:r>
              <w:rPr>
                <w:lang w:eastAsia="en-US"/>
              </w:rPr>
              <w:t xml:space="preserve">Максимальный процент застройки </w:t>
            </w:r>
            <w:proofErr w:type="spellStart"/>
            <w:r>
              <w:rPr>
                <w:lang w:eastAsia="en-US"/>
              </w:rPr>
              <w:t>зем</w:t>
            </w:r>
            <w:proofErr w:type="spellEnd"/>
            <w:r>
              <w:rPr>
                <w:lang w:eastAsia="en-US"/>
              </w:rPr>
              <w:t>. участка, включая площадь застройки, %</w:t>
            </w:r>
          </w:p>
        </w:tc>
        <w:tc>
          <w:tcPr>
            <w:tcW w:w="2096"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center"/>
              <w:rPr>
                <w:lang w:eastAsia="en-US"/>
              </w:rPr>
            </w:pPr>
            <w:r>
              <w:rPr>
                <w:lang w:eastAsia="en-US"/>
              </w:rPr>
              <w:t>Предельное количество этажей/ предельная высота зданий, строений, сооружений</w:t>
            </w:r>
          </w:p>
        </w:tc>
      </w:tr>
      <w:tr w:rsidR="002A6C02" w:rsidTr="00E3188D">
        <w:trPr>
          <w:trHeight w:val="183"/>
        </w:trPr>
        <w:tc>
          <w:tcPr>
            <w:tcW w:w="2813"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lastRenderedPageBreak/>
              <w:t>Для индивидуального жилищного строительства</w:t>
            </w:r>
          </w:p>
          <w:p w:rsidR="002A6C02" w:rsidRDefault="002A6C02">
            <w:pPr>
              <w:widowControl w:val="0"/>
              <w:spacing w:line="256" w:lineRule="auto"/>
              <w:jc w:val="center"/>
              <w:rPr>
                <w:lang w:eastAsia="en-US"/>
              </w:rPr>
            </w:pPr>
          </w:p>
        </w:tc>
        <w:tc>
          <w:tcPr>
            <w:tcW w:w="2679"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600/5000</w:t>
            </w:r>
          </w:p>
          <w:p w:rsidR="002A6C02" w:rsidRDefault="002A6C02">
            <w:pPr>
              <w:widowControl w:val="0"/>
              <w:spacing w:line="256" w:lineRule="auto"/>
              <w:jc w:val="center"/>
              <w:rPr>
                <w:lang w:eastAsia="en-US"/>
              </w:rPr>
            </w:pPr>
          </w:p>
        </w:tc>
        <w:tc>
          <w:tcPr>
            <w:tcW w:w="2096"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60</w:t>
            </w:r>
          </w:p>
        </w:tc>
        <w:tc>
          <w:tcPr>
            <w:tcW w:w="2096" w:type="dxa"/>
            <w:tcBorders>
              <w:top w:val="single" w:sz="4" w:space="0" w:color="000000"/>
              <w:left w:val="single" w:sz="4" w:space="0" w:color="000000"/>
              <w:bottom w:val="single" w:sz="4" w:space="0" w:color="000000"/>
              <w:right w:val="single" w:sz="4" w:space="0" w:color="000000"/>
            </w:tcBorders>
          </w:tcPr>
          <w:p w:rsidR="002A6C02" w:rsidRDefault="002A6C02">
            <w:pPr>
              <w:widowControl w:val="0"/>
              <w:spacing w:line="256" w:lineRule="auto"/>
              <w:rPr>
                <w:lang w:eastAsia="en-US"/>
              </w:rPr>
            </w:pPr>
          </w:p>
          <w:p w:rsidR="002A6C02" w:rsidRDefault="002A6C02">
            <w:pPr>
              <w:widowControl w:val="0"/>
              <w:spacing w:line="256" w:lineRule="auto"/>
              <w:jc w:val="center"/>
              <w:rPr>
                <w:lang w:eastAsia="en-US"/>
              </w:rPr>
            </w:pPr>
            <w:r>
              <w:rPr>
                <w:lang w:eastAsia="en-US"/>
              </w:rPr>
              <w:t>3/20</w:t>
            </w:r>
          </w:p>
        </w:tc>
      </w:tr>
      <w:tr w:rsidR="002A6C02" w:rsidTr="00E3188D">
        <w:trPr>
          <w:trHeight w:val="183"/>
        </w:trPr>
        <w:tc>
          <w:tcPr>
            <w:tcW w:w="2813"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Для ведения личного подсобного хозяйства (приусадебный земельный участок)</w:t>
            </w:r>
          </w:p>
          <w:p w:rsidR="002A6C02" w:rsidRDefault="002A6C02">
            <w:pPr>
              <w:widowControl w:val="0"/>
              <w:spacing w:line="256" w:lineRule="auto"/>
              <w:jc w:val="center"/>
              <w:rPr>
                <w:lang w:eastAsia="en-US"/>
              </w:rPr>
            </w:pPr>
          </w:p>
        </w:tc>
        <w:tc>
          <w:tcPr>
            <w:tcW w:w="2679"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600/15000</w:t>
            </w:r>
          </w:p>
        </w:tc>
        <w:tc>
          <w:tcPr>
            <w:tcW w:w="2096"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-для ИЖС-60;</w:t>
            </w:r>
          </w:p>
          <w:p w:rsidR="002A6C02" w:rsidRDefault="002A6C02">
            <w:pPr>
              <w:widowControl w:val="0"/>
              <w:spacing w:line="256" w:lineRule="auto"/>
              <w:jc w:val="center"/>
              <w:rPr>
                <w:lang w:eastAsia="en-US"/>
              </w:rPr>
            </w:pPr>
            <w:r>
              <w:rPr>
                <w:lang w:eastAsia="en-US"/>
              </w:rPr>
              <w:t>-для иных объектов -50</w:t>
            </w:r>
          </w:p>
        </w:tc>
        <w:tc>
          <w:tcPr>
            <w:tcW w:w="2096" w:type="dxa"/>
            <w:tcBorders>
              <w:top w:val="single" w:sz="4" w:space="0" w:color="000000"/>
              <w:left w:val="single" w:sz="4" w:space="0" w:color="000000"/>
              <w:bottom w:val="single" w:sz="4" w:space="0" w:color="000000"/>
              <w:right w:val="single" w:sz="4" w:space="0" w:color="000000"/>
            </w:tcBorders>
          </w:tcPr>
          <w:p w:rsidR="002A6C02" w:rsidRDefault="002A6C02">
            <w:pPr>
              <w:widowControl w:val="0"/>
              <w:spacing w:line="256" w:lineRule="auto"/>
              <w:jc w:val="center"/>
              <w:rPr>
                <w:lang w:eastAsia="en-US"/>
              </w:rPr>
            </w:pPr>
            <w:r>
              <w:rPr>
                <w:lang w:eastAsia="en-US"/>
              </w:rPr>
              <w:t>3/20</w:t>
            </w:r>
          </w:p>
        </w:tc>
      </w:tr>
      <w:tr w:rsidR="002A6C02" w:rsidTr="00E3188D">
        <w:trPr>
          <w:trHeight w:val="274"/>
        </w:trPr>
        <w:tc>
          <w:tcPr>
            <w:tcW w:w="2813" w:type="dxa"/>
            <w:tcBorders>
              <w:top w:val="single" w:sz="4" w:space="0" w:color="000000"/>
              <w:left w:val="single" w:sz="4" w:space="0" w:color="000000"/>
              <w:bottom w:val="single" w:sz="4" w:space="0" w:color="000000"/>
              <w:right w:val="nil"/>
            </w:tcBorders>
          </w:tcPr>
          <w:p w:rsidR="007E6357" w:rsidRPr="00183EF7" w:rsidRDefault="007E6357" w:rsidP="007E6357">
            <w:pPr>
              <w:widowControl w:val="0"/>
              <w:jc w:val="center"/>
            </w:pPr>
            <w:r w:rsidRPr="00183EF7">
              <w:t>Блокированная жилая застройка</w:t>
            </w:r>
          </w:p>
          <w:p w:rsidR="002A6C02" w:rsidRDefault="007E6357" w:rsidP="007E6357">
            <w:pPr>
              <w:widowControl w:val="0"/>
              <w:spacing w:line="256" w:lineRule="auto"/>
              <w:jc w:val="center"/>
              <w:rPr>
                <w:lang w:eastAsia="en-US"/>
              </w:rPr>
            </w:pPr>
            <w:r w:rsidRPr="00183EF7">
              <w:t>*минимальный отступ строений от границ участка – 3 м, за исключением блокировки жилых домов, в таких случаях блокированные дома располагаются по границе общей стеной (без проемов) с отступом 0 м.</w:t>
            </w:r>
          </w:p>
        </w:tc>
        <w:tc>
          <w:tcPr>
            <w:tcW w:w="2679" w:type="dxa"/>
            <w:tcBorders>
              <w:top w:val="single" w:sz="4" w:space="0" w:color="000000"/>
              <w:left w:val="single" w:sz="4" w:space="0" w:color="000000"/>
              <w:bottom w:val="single" w:sz="4" w:space="0" w:color="000000"/>
              <w:right w:val="nil"/>
            </w:tcBorders>
          </w:tcPr>
          <w:p w:rsidR="007E6357" w:rsidRPr="00183EF7" w:rsidRDefault="007E6357" w:rsidP="007E6357">
            <w:pPr>
              <w:widowControl w:val="0"/>
              <w:jc w:val="center"/>
            </w:pPr>
            <w:r w:rsidRPr="00183EF7">
              <w:t xml:space="preserve">100/2000 </w:t>
            </w:r>
          </w:p>
          <w:p w:rsidR="002A6C02" w:rsidRDefault="007E6357" w:rsidP="007E6357">
            <w:pPr>
              <w:widowControl w:val="0"/>
              <w:spacing w:line="256" w:lineRule="auto"/>
              <w:jc w:val="center"/>
              <w:rPr>
                <w:lang w:eastAsia="en-US"/>
              </w:rPr>
            </w:pPr>
            <w:r w:rsidRPr="00183EF7">
              <w:t>*минимальная ширина земельных участков, подлежащих застройке (вдоль фронта улицы/проезда, территории общего пользования) – 6м</w:t>
            </w:r>
          </w:p>
        </w:tc>
        <w:tc>
          <w:tcPr>
            <w:tcW w:w="2096"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60</w:t>
            </w:r>
          </w:p>
        </w:tc>
        <w:tc>
          <w:tcPr>
            <w:tcW w:w="2096" w:type="dxa"/>
            <w:tcBorders>
              <w:top w:val="single" w:sz="4" w:space="0" w:color="000000"/>
              <w:left w:val="single" w:sz="4" w:space="0" w:color="000000"/>
              <w:bottom w:val="single" w:sz="4" w:space="0" w:color="000000"/>
              <w:right w:val="single" w:sz="4" w:space="0" w:color="000000"/>
            </w:tcBorders>
          </w:tcPr>
          <w:p w:rsidR="002A6C02" w:rsidRDefault="002A6C02">
            <w:pPr>
              <w:widowControl w:val="0"/>
              <w:spacing w:line="256" w:lineRule="auto"/>
              <w:jc w:val="center"/>
              <w:rPr>
                <w:lang w:eastAsia="en-US"/>
              </w:rPr>
            </w:pPr>
            <w:r>
              <w:rPr>
                <w:lang w:eastAsia="en-US"/>
              </w:rPr>
              <w:t>3/12</w:t>
            </w:r>
          </w:p>
        </w:tc>
      </w:tr>
      <w:tr w:rsidR="002A6C02" w:rsidTr="00E3188D">
        <w:trPr>
          <w:trHeight w:val="274"/>
        </w:trPr>
        <w:tc>
          <w:tcPr>
            <w:tcW w:w="2813"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Дошкольное, начальное и среднее общее образование</w:t>
            </w:r>
          </w:p>
        </w:tc>
        <w:tc>
          <w:tcPr>
            <w:tcW w:w="2679"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10/10000, а также определяется по заданию  на проектирование</w:t>
            </w:r>
          </w:p>
        </w:tc>
        <w:tc>
          <w:tcPr>
            <w:tcW w:w="2096"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50</w:t>
            </w:r>
          </w:p>
        </w:tc>
        <w:tc>
          <w:tcPr>
            <w:tcW w:w="2096" w:type="dxa"/>
            <w:tcBorders>
              <w:top w:val="single" w:sz="4" w:space="0" w:color="000000"/>
              <w:left w:val="single" w:sz="4" w:space="0" w:color="000000"/>
              <w:bottom w:val="single" w:sz="4" w:space="0" w:color="000000"/>
              <w:right w:val="single" w:sz="4" w:space="0" w:color="000000"/>
            </w:tcBorders>
          </w:tcPr>
          <w:p w:rsidR="002A6C02" w:rsidRDefault="002A6C02">
            <w:pPr>
              <w:widowControl w:val="0"/>
              <w:spacing w:line="256" w:lineRule="auto"/>
              <w:jc w:val="center"/>
              <w:rPr>
                <w:lang w:eastAsia="en-US"/>
              </w:rPr>
            </w:pPr>
            <w:r>
              <w:rPr>
                <w:lang w:eastAsia="en-US"/>
              </w:rPr>
              <w:t xml:space="preserve"> дошкольное 2, начальное и среднее образование 4</w:t>
            </w:r>
          </w:p>
        </w:tc>
      </w:tr>
      <w:tr w:rsidR="002A6C02" w:rsidTr="00E3188D">
        <w:trPr>
          <w:trHeight w:val="274"/>
        </w:trPr>
        <w:tc>
          <w:tcPr>
            <w:tcW w:w="2813" w:type="dxa"/>
            <w:tcBorders>
              <w:top w:val="single" w:sz="4" w:space="0" w:color="auto"/>
              <w:left w:val="single" w:sz="4" w:space="0" w:color="auto"/>
              <w:bottom w:val="single" w:sz="4" w:space="0" w:color="auto"/>
              <w:right w:val="single" w:sz="4" w:space="0" w:color="auto"/>
            </w:tcBorders>
          </w:tcPr>
          <w:p w:rsidR="002A6C02" w:rsidRDefault="002A6C02">
            <w:pPr>
              <w:widowControl w:val="0"/>
              <w:spacing w:line="256" w:lineRule="auto"/>
              <w:jc w:val="center"/>
              <w:rPr>
                <w:lang w:eastAsia="en-US"/>
              </w:rPr>
            </w:pPr>
            <w:r>
              <w:rPr>
                <w:lang w:eastAsia="en-US"/>
              </w:rPr>
              <w:t>Малоэтажная многоквартирная жилая застройка</w:t>
            </w:r>
          </w:p>
          <w:p w:rsidR="002A6C02" w:rsidRDefault="002A6C02">
            <w:pPr>
              <w:widowControl w:val="0"/>
              <w:spacing w:line="256" w:lineRule="auto"/>
              <w:jc w:val="center"/>
              <w:rPr>
                <w:lang w:eastAsia="en-US"/>
              </w:rPr>
            </w:pPr>
          </w:p>
        </w:tc>
        <w:tc>
          <w:tcPr>
            <w:tcW w:w="2679" w:type="dxa"/>
            <w:tcBorders>
              <w:top w:val="single" w:sz="4" w:space="0" w:color="auto"/>
              <w:left w:val="single" w:sz="4" w:space="0" w:color="auto"/>
              <w:bottom w:val="single" w:sz="4" w:space="0" w:color="auto"/>
              <w:right w:val="single" w:sz="4" w:space="0" w:color="auto"/>
            </w:tcBorders>
          </w:tcPr>
          <w:p w:rsidR="002A6C02" w:rsidRDefault="002A6C02">
            <w:pPr>
              <w:widowControl w:val="0"/>
              <w:spacing w:line="256" w:lineRule="auto"/>
              <w:jc w:val="center"/>
              <w:rPr>
                <w:lang w:eastAsia="en-US"/>
              </w:rPr>
            </w:pPr>
            <w:r>
              <w:rPr>
                <w:lang w:eastAsia="en-US"/>
              </w:rPr>
              <w:t>-/15000</w:t>
            </w:r>
          </w:p>
        </w:tc>
        <w:tc>
          <w:tcPr>
            <w:tcW w:w="2096" w:type="dxa"/>
            <w:tcBorders>
              <w:top w:val="single" w:sz="4" w:space="0" w:color="auto"/>
              <w:left w:val="single" w:sz="4" w:space="0" w:color="auto"/>
              <w:bottom w:val="single" w:sz="4" w:space="0" w:color="auto"/>
              <w:right w:val="single" w:sz="4" w:space="0" w:color="auto"/>
            </w:tcBorders>
          </w:tcPr>
          <w:p w:rsidR="002A6C02" w:rsidRDefault="002A6C02">
            <w:pPr>
              <w:widowControl w:val="0"/>
              <w:spacing w:line="256" w:lineRule="auto"/>
              <w:jc w:val="center"/>
              <w:rPr>
                <w:lang w:eastAsia="en-US"/>
              </w:rPr>
            </w:pPr>
            <w:r>
              <w:rPr>
                <w:lang w:eastAsia="en-US"/>
              </w:rPr>
              <w:t>60</w:t>
            </w:r>
          </w:p>
        </w:tc>
        <w:tc>
          <w:tcPr>
            <w:tcW w:w="2096" w:type="dxa"/>
            <w:tcBorders>
              <w:top w:val="single" w:sz="4" w:space="0" w:color="auto"/>
              <w:left w:val="single" w:sz="4" w:space="0" w:color="auto"/>
              <w:bottom w:val="single" w:sz="4" w:space="0" w:color="auto"/>
              <w:right w:val="single" w:sz="4" w:space="0" w:color="auto"/>
            </w:tcBorders>
          </w:tcPr>
          <w:p w:rsidR="002A6C02" w:rsidRDefault="002A6C02">
            <w:pPr>
              <w:widowControl w:val="0"/>
              <w:spacing w:line="256" w:lineRule="auto"/>
              <w:jc w:val="center"/>
              <w:rPr>
                <w:lang w:eastAsia="en-US"/>
              </w:rPr>
            </w:pPr>
            <w:r>
              <w:rPr>
                <w:lang w:eastAsia="en-US"/>
              </w:rPr>
              <w:t>4/15</w:t>
            </w:r>
          </w:p>
        </w:tc>
      </w:tr>
      <w:tr w:rsidR="002A6C02" w:rsidTr="00E3188D">
        <w:trPr>
          <w:trHeight w:val="274"/>
        </w:trPr>
        <w:tc>
          <w:tcPr>
            <w:tcW w:w="2813" w:type="dxa"/>
            <w:tcBorders>
              <w:top w:val="single" w:sz="4" w:space="0" w:color="auto"/>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Обеспечение занятий спортом в помещениях</w:t>
            </w:r>
          </w:p>
        </w:tc>
        <w:tc>
          <w:tcPr>
            <w:tcW w:w="2679" w:type="dxa"/>
            <w:vMerge w:val="restart"/>
            <w:tcBorders>
              <w:top w:val="single" w:sz="4" w:space="0" w:color="auto"/>
              <w:left w:val="single" w:sz="4" w:space="0" w:color="000000"/>
              <w:bottom w:val="single" w:sz="4" w:space="0" w:color="000000"/>
              <w:right w:val="nil"/>
            </w:tcBorders>
          </w:tcPr>
          <w:p w:rsidR="002A6C02" w:rsidRDefault="002A6C02">
            <w:pPr>
              <w:pStyle w:val="afb"/>
              <w:suppressAutoHyphens w:val="0"/>
              <w:snapToGrid w:val="0"/>
              <w:spacing w:line="256" w:lineRule="auto"/>
              <w:jc w:val="left"/>
              <w:rPr>
                <w:rFonts w:ascii="Times New Roman" w:hAnsi="Times New Roman" w:cs="Times New Roman"/>
                <w:sz w:val="20"/>
                <w:szCs w:val="20"/>
              </w:rPr>
            </w:pPr>
            <w:r>
              <w:rPr>
                <w:rFonts w:ascii="Times New Roman" w:hAnsi="Times New Roman" w:cs="Times New Roman"/>
                <w:sz w:val="20"/>
                <w:szCs w:val="20"/>
              </w:rPr>
              <w:t>100/50000; - для объектов инженерного обеспечения и объектов вспомогательного инженерного назначения от 1 кв. м; а также определяется по заданию  на проектирование</w:t>
            </w:r>
          </w:p>
        </w:tc>
        <w:tc>
          <w:tcPr>
            <w:tcW w:w="2096" w:type="dxa"/>
            <w:vMerge w:val="restart"/>
            <w:tcBorders>
              <w:top w:val="single" w:sz="4" w:space="0" w:color="auto"/>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60</w:t>
            </w:r>
          </w:p>
        </w:tc>
        <w:tc>
          <w:tcPr>
            <w:tcW w:w="2096" w:type="dxa"/>
            <w:vMerge w:val="restart"/>
            <w:tcBorders>
              <w:top w:val="single" w:sz="4" w:space="0" w:color="auto"/>
              <w:left w:val="single" w:sz="4" w:space="0" w:color="000000"/>
              <w:bottom w:val="single" w:sz="4" w:space="0" w:color="000000"/>
              <w:right w:val="single" w:sz="4" w:space="0" w:color="000000"/>
            </w:tcBorders>
          </w:tcPr>
          <w:p w:rsidR="002A6C02" w:rsidRDefault="002A6C02">
            <w:pPr>
              <w:widowControl w:val="0"/>
              <w:spacing w:line="256" w:lineRule="auto"/>
              <w:jc w:val="center"/>
              <w:rPr>
                <w:lang w:eastAsia="en-US"/>
              </w:rPr>
            </w:pPr>
            <w:r>
              <w:rPr>
                <w:lang w:eastAsia="en-US"/>
              </w:rPr>
              <w:t>1/25</w:t>
            </w:r>
          </w:p>
        </w:tc>
      </w:tr>
      <w:tr w:rsidR="002A6C02" w:rsidTr="00E3188D">
        <w:trPr>
          <w:trHeight w:val="274"/>
        </w:trPr>
        <w:tc>
          <w:tcPr>
            <w:tcW w:w="2813"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sz w:val="22"/>
                <w:szCs w:val="22"/>
                <w:lang w:eastAsia="en-US"/>
              </w:rPr>
              <w:t>Площадки для занятий спортом</w:t>
            </w:r>
          </w:p>
        </w:tc>
        <w:tc>
          <w:tcPr>
            <w:tcW w:w="0" w:type="auto"/>
            <w:vMerge/>
            <w:tcBorders>
              <w:top w:val="single" w:sz="4" w:space="0" w:color="auto"/>
              <w:left w:val="single" w:sz="4" w:space="0" w:color="000000"/>
              <w:bottom w:val="single" w:sz="4" w:space="0" w:color="000000"/>
              <w:right w:val="nil"/>
            </w:tcBorders>
            <w:vAlign w:val="center"/>
          </w:tcPr>
          <w:p w:rsidR="002A6C02" w:rsidRDefault="002A6C02">
            <w:pPr>
              <w:spacing w:line="256" w:lineRule="auto"/>
              <w:rPr>
                <w:sz w:val="20"/>
                <w:szCs w:val="20"/>
                <w:lang w:eastAsia="zh-CN"/>
              </w:rPr>
            </w:pPr>
          </w:p>
        </w:tc>
        <w:tc>
          <w:tcPr>
            <w:tcW w:w="0" w:type="auto"/>
            <w:vMerge/>
            <w:tcBorders>
              <w:top w:val="single" w:sz="4" w:space="0" w:color="auto"/>
              <w:left w:val="single" w:sz="4" w:space="0" w:color="000000"/>
              <w:bottom w:val="single" w:sz="4" w:space="0" w:color="000000"/>
              <w:right w:val="nil"/>
            </w:tcBorders>
            <w:vAlign w:val="center"/>
          </w:tcPr>
          <w:p w:rsidR="002A6C02" w:rsidRDefault="002A6C02">
            <w:pPr>
              <w:spacing w:line="256" w:lineRule="auto"/>
              <w:rPr>
                <w:lang w:eastAsia="en-US"/>
              </w:rPr>
            </w:pPr>
          </w:p>
        </w:tc>
        <w:tc>
          <w:tcPr>
            <w:tcW w:w="0" w:type="auto"/>
            <w:vMerge/>
            <w:tcBorders>
              <w:top w:val="single" w:sz="4" w:space="0" w:color="auto"/>
              <w:left w:val="single" w:sz="4" w:space="0" w:color="000000"/>
              <w:bottom w:val="single" w:sz="4" w:space="0" w:color="000000"/>
              <w:right w:val="single" w:sz="4" w:space="0" w:color="000000"/>
            </w:tcBorders>
            <w:vAlign w:val="center"/>
          </w:tcPr>
          <w:p w:rsidR="002A6C02" w:rsidRDefault="002A6C02">
            <w:pPr>
              <w:spacing w:line="256" w:lineRule="auto"/>
              <w:rPr>
                <w:lang w:eastAsia="en-US"/>
              </w:rPr>
            </w:pPr>
          </w:p>
        </w:tc>
      </w:tr>
      <w:tr w:rsidR="002A6C02" w:rsidTr="00E3188D">
        <w:trPr>
          <w:cantSplit/>
          <w:trHeight w:val="274"/>
        </w:trPr>
        <w:tc>
          <w:tcPr>
            <w:tcW w:w="2813"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sz w:val="22"/>
                <w:szCs w:val="22"/>
                <w:lang w:eastAsia="en-US"/>
              </w:rPr>
              <w:t>Дома социального обслуживания</w:t>
            </w:r>
          </w:p>
          <w:p w:rsidR="002A6C02" w:rsidRDefault="002A6C02">
            <w:pPr>
              <w:widowControl w:val="0"/>
              <w:spacing w:line="256" w:lineRule="auto"/>
              <w:jc w:val="center"/>
              <w:rPr>
                <w:lang w:eastAsia="en-US"/>
              </w:rPr>
            </w:pPr>
          </w:p>
        </w:tc>
        <w:tc>
          <w:tcPr>
            <w:tcW w:w="2679" w:type="dxa"/>
            <w:vMerge w:val="restart"/>
            <w:tcBorders>
              <w:top w:val="single" w:sz="4" w:space="0" w:color="000000"/>
              <w:left w:val="single" w:sz="4" w:space="0" w:color="000000"/>
              <w:bottom w:val="single" w:sz="4" w:space="0" w:color="auto"/>
              <w:right w:val="nil"/>
            </w:tcBorders>
          </w:tcPr>
          <w:p w:rsidR="002A6C02" w:rsidRDefault="002A6C02">
            <w:pPr>
              <w:widowControl w:val="0"/>
              <w:spacing w:line="256" w:lineRule="auto"/>
              <w:jc w:val="center"/>
              <w:rPr>
                <w:lang w:eastAsia="en-US"/>
              </w:rPr>
            </w:pPr>
            <w:r>
              <w:rPr>
                <w:lang w:eastAsia="en-US"/>
              </w:rPr>
              <w:t>10/10000, а также определяется по заданию  на проектирование</w:t>
            </w:r>
          </w:p>
          <w:p w:rsidR="002A6C02" w:rsidRDefault="002A6C02">
            <w:pPr>
              <w:widowControl w:val="0"/>
              <w:spacing w:line="256" w:lineRule="auto"/>
              <w:jc w:val="center"/>
              <w:rPr>
                <w:lang w:eastAsia="en-US"/>
              </w:rPr>
            </w:pPr>
          </w:p>
        </w:tc>
        <w:tc>
          <w:tcPr>
            <w:tcW w:w="2096" w:type="dxa"/>
            <w:vMerge w:val="restart"/>
            <w:tcBorders>
              <w:top w:val="single" w:sz="4" w:space="0" w:color="000000"/>
              <w:left w:val="single" w:sz="4" w:space="0" w:color="000000"/>
              <w:bottom w:val="single" w:sz="4" w:space="0" w:color="auto"/>
              <w:right w:val="nil"/>
            </w:tcBorders>
            <w:shd w:val="clear" w:color="auto" w:fill="FFFFFF"/>
          </w:tcPr>
          <w:p w:rsidR="002A6C02" w:rsidRDefault="002A6C02">
            <w:pPr>
              <w:widowControl w:val="0"/>
              <w:snapToGrid w:val="0"/>
              <w:spacing w:line="256" w:lineRule="auto"/>
              <w:jc w:val="center"/>
              <w:rPr>
                <w:lang w:eastAsia="en-US"/>
              </w:rPr>
            </w:pPr>
          </w:p>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r>
              <w:rPr>
                <w:lang w:eastAsia="en-US"/>
              </w:rPr>
              <w:t>40-50</w:t>
            </w:r>
          </w:p>
          <w:p w:rsidR="002A6C02" w:rsidRDefault="002A6C02">
            <w:pPr>
              <w:widowControl w:val="0"/>
              <w:spacing w:line="256" w:lineRule="auto"/>
              <w:jc w:val="center"/>
              <w:rPr>
                <w:lang w:eastAsia="en-US"/>
              </w:rPr>
            </w:pPr>
          </w:p>
        </w:tc>
        <w:tc>
          <w:tcPr>
            <w:tcW w:w="2096" w:type="dxa"/>
            <w:vMerge w:val="restart"/>
            <w:tcBorders>
              <w:top w:val="single" w:sz="4" w:space="0" w:color="000000"/>
              <w:left w:val="single" w:sz="4" w:space="0" w:color="000000"/>
              <w:bottom w:val="single" w:sz="4" w:space="0" w:color="auto"/>
              <w:right w:val="single" w:sz="4" w:space="0" w:color="000000"/>
            </w:tcBorders>
          </w:tcPr>
          <w:p w:rsidR="002A6C02" w:rsidRDefault="002A6C02">
            <w:pPr>
              <w:widowControl w:val="0"/>
              <w:snapToGrid w:val="0"/>
              <w:spacing w:line="256" w:lineRule="auto"/>
              <w:jc w:val="center"/>
              <w:rPr>
                <w:lang w:eastAsia="en-US"/>
              </w:rPr>
            </w:pPr>
          </w:p>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r>
              <w:rPr>
                <w:lang w:eastAsia="en-US"/>
              </w:rPr>
              <w:t>3/12</w:t>
            </w:r>
          </w:p>
          <w:p w:rsidR="002A6C02" w:rsidRDefault="002A6C02">
            <w:pPr>
              <w:widowControl w:val="0"/>
              <w:spacing w:line="256" w:lineRule="auto"/>
              <w:jc w:val="center"/>
              <w:rPr>
                <w:lang w:eastAsia="en-US"/>
              </w:rPr>
            </w:pPr>
          </w:p>
        </w:tc>
      </w:tr>
      <w:tr w:rsidR="002A6C02" w:rsidTr="00E3188D">
        <w:trPr>
          <w:cantSplit/>
          <w:trHeight w:val="274"/>
        </w:trPr>
        <w:tc>
          <w:tcPr>
            <w:tcW w:w="2813"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sz w:val="22"/>
                <w:szCs w:val="22"/>
                <w:lang w:eastAsia="en-US"/>
              </w:rPr>
              <w:t>Оказание социальной помощи населению</w:t>
            </w:r>
          </w:p>
          <w:p w:rsidR="002A6C02" w:rsidRDefault="002A6C02">
            <w:pPr>
              <w:widowControl w:val="0"/>
              <w:spacing w:line="256" w:lineRule="auto"/>
              <w:jc w:val="center"/>
              <w:rPr>
                <w:lang w:eastAsia="en-US"/>
              </w:rPr>
            </w:pPr>
          </w:p>
        </w:tc>
        <w:tc>
          <w:tcPr>
            <w:tcW w:w="0" w:type="auto"/>
            <w:vMerge/>
            <w:tcBorders>
              <w:top w:val="single" w:sz="4" w:space="0" w:color="000000"/>
              <w:left w:val="single" w:sz="4" w:space="0" w:color="000000"/>
              <w:bottom w:val="single" w:sz="4" w:space="0" w:color="auto"/>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auto"/>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auto"/>
              <w:right w:val="single" w:sz="4" w:space="0" w:color="000000"/>
            </w:tcBorders>
            <w:vAlign w:val="center"/>
          </w:tcPr>
          <w:p w:rsidR="002A6C02" w:rsidRDefault="002A6C02">
            <w:pPr>
              <w:spacing w:line="256" w:lineRule="auto"/>
              <w:rPr>
                <w:lang w:eastAsia="en-US"/>
              </w:rPr>
            </w:pPr>
          </w:p>
        </w:tc>
      </w:tr>
      <w:tr w:rsidR="002A6C02" w:rsidTr="00E3188D">
        <w:trPr>
          <w:cantSplit/>
          <w:trHeight w:val="274"/>
        </w:trPr>
        <w:tc>
          <w:tcPr>
            <w:tcW w:w="2813"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sz w:val="22"/>
                <w:szCs w:val="22"/>
                <w:lang w:eastAsia="en-US"/>
              </w:rPr>
              <w:lastRenderedPageBreak/>
              <w:t>Оказание услуг связи</w:t>
            </w:r>
          </w:p>
          <w:p w:rsidR="002A6C02" w:rsidRDefault="002A6C02">
            <w:pPr>
              <w:widowControl w:val="0"/>
              <w:spacing w:line="256" w:lineRule="auto"/>
              <w:jc w:val="center"/>
              <w:rPr>
                <w:lang w:eastAsia="en-US"/>
              </w:rPr>
            </w:pPr>
          </w:p>
        </w:tc>
        <w:tc>
          <w:tcPr>
            <w:tcW w:w="0" w:type="auto"/>
            <w:vMerge/>
            <w:tcBorders>
              <w:top w:val="single" w:sz="4" w:space="0" w:color="000000"/>
              <w:left w:val="single" w:sz="4" w:space="0" w:color="000000"/>
              <w:bottom w:val="single" w:sz="4" w:space="0" w:color="auto"/>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auto"/>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auto"/>
              <w:right w:val="single" w:sz="4" w:space="0" w:color="000000"/>
            </w:tcBorders>
            <w:vAlign w:val="center"/>
          </w:tcPr>
          <w:p w:rsidR="002A6C02" w:rsidRDefault="002A6C02">
            <w:pPr>
              <w:spacing w:line="256" w:lineRule="auto"/>
              <w:rPr>
                <w:lang w:eastAsia="en-US"/>
              </w:rPr>
            </w:pPr>
          </w:p>
        </w:tc>
      </w:tr>
      <w:tr w:rsidR="002A6C02" w:rsidTr="00E3188D">
        <w:trPr>
          <w:cantSplit/>
          <w:trHeight w:val="114"/>
        </w:trPr>
        <w:tc>
          <w:tcPr>
            <w:tcW w:w="2813"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Амбулаторно-поликлиническое обслуживание;</w:t>
            </w:r>
          </w:p>
          <w:p w:rsidR="002A6C02" w:rsidRDefault="002A6C02">
            <w:pPr>
              <w:widowControl w:val="0"/>
              <w:spacing w:line="256" w:lineRule="auto"/>
              <w:jc w:val="center"/>
              <w:rPr>
                <w:lang w:eastAsia="en-US"/>
              </w:rPr>
            </w:pPr>
          </w:p>
        </w:tc>
        <w:tc>
          <w:tcPr>
            <w:tcW w:w="0" w:type="auto"/>
            <w:vMerge/>
            <w:tcBorders>
              <w:top w:val="single" w:sz="4" w:space="0" w:color="000000"/>
              <w:left w:val="single" w:sz="4" w:space="0" w:color="000000"/>
              <w:bottom w:val="single" w:sz="4" w:space="0" w:color="auto"/>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auto"/>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auto"/>
              <w:right w:val="single" w:sz="4" w:space="0" w:color="000000"/>
            </w:tcBorders>
            <w:vAlign w:val="center"/>
          </w:tcPr>
          <w:p w:rsidR="002A6C02" w:rsidRDefault="002A6C02">
            <w:pPr>
              <w:spacing w:line="256" w:lineRule="auto"/>
              <w:rPr>
                <w:lang w:eastAsia="en-US"/>
              </w:rPr>
            </w:pPr>
          </w:p>
        </w:tc>
      </w:tr>
      <w:tr w:rsidR="002A6C02" w:rsidTr="00E3188D">
        <w:trPr>
          <w:cantSplit/>
          <w:trHeight w:val="114"/>
        </w:trPr>
        <w:tc>
          <w:tcPr>
            <w:tcW w:w="2813"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Бытовое обслуживание</w:t>
            </w:r>
          </w:p>
          <w:p w:rsidR="002A6C02" w:rsidRDefault="002A6C02">
            <w:pPr>
              <w:widowControl w:val="0"/>
              <w:spacing w:line="256" w:lineRule="auto"/>
              <w:jc w:val="center"/>
              <w:rPr>
                <w:lang w:eastAsia="en-US"/>
              </w:rPr>
            </w:pPr>
          </w:p>
        </w:tc>
        <w:tc>
          <w:tcPr>
            <w:tcW w:w="0" w:type="auto"/>
            <w:vMerge/>
            <w:tcBorders>
              <w:top w:val="single" w:sz="4" w:space="0" w:color="000000"/>
              <w:left w:val="single" w:sz="4" w:space="0" w:color="000000"/>
              <w:bottom w:val="single" w:sz="4" w:space="0" w:color="auto"/>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auto"/>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auto"/>
              <w:right w:val="single" w:sz="4" w:space="0" w:color="000000"/>
            </w:tcBorders>
            <w:vAlign w:val="center"/>
          </w:tcPr>
          <w:p w:rsidR="002A6C02" w:rsidRDefault="002A6C02">
            <w:pPr>
              <w:spacing w:line="256" w:lineRule="auto"/>
              <w:rPr>
                <w:lang w:eastAsia="en-US"/>
              </w:rPr>
            </w:pPr>
          </w:p>
        </w:tc>
      </w:tr>
      <w:tr w:rsidR="002A6C02" w:rsidTr="00E3188D">
        <w:trPr>
          <w:cantSplit/>
          <w:trHeight w:val="114"/>
        </w:trPr>
        <w:tc>
          <w:tcPr>
            <w:tcW w:w="2813"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Общественное питание</w:t>
            </w:r>
          </w:p>
          <w:p w:rsidR="002A6C02" w:rsidRDefault="002A6C02">
            <w:pPr>
              <w:widowControl w:val="0"/>
              <w:spacing w:line="256" w:lineRule="auto"/>
              <w:jc w:val="center"/>
              <w:rPr>
                <w:lang w:eastAsia="en-US"/>
              </w:rPr>
            </w:pPr>
          </w:p>
        </w:tc>
        <w:tc>
          <w:tcPr>
            <w:tcW w:w="0" w:type="auto"/>
            <w:vMerge/>
            <w:tcBorders>
              <w:top w:val="single" w:sz="4" w:space="0" w:color="000000"/>
              <w:left w:val="single" w:sz="4" w:space="0" w:color="000000"/>
              <w:bottom w:val="single" w:sz="4" w:space="0" w:color="auto"/>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auto"/>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auto"/>
              <w:right w:val="single" w:sz="4" w:space="0" w:color="000000"/>
            </w:tcBorders>
            <w:vAlign w:val="center"/>
          </w:tcPr>
          <w:p w:rsidR="002A6C02" w:rsidRDefault="002A6C02">
            <w:pPr>
              <w:spacing w:line="256" w:lineRule="auto"/>
              <w:rPr>
                <w:lang w:eastAsia="en-US"/>
              </w:rPr>
            </w:pPr>
          </w:p>
        </w:tc>
      </w:tr>
      <w:tr w:rsidR="002A6C02" w:rsidTr="00E3188D">
        <w:trPr>
          <w:cantSplit/>
          <w:trHeight w:val="271"/>
        </w:trPr>
        <w:tc>
          <w:tcPr>
            <w:tcW w:w="2813" w:type="dxa"/>
            <w:tcBorders>
              <w:top w:val="single" w:sz="4" w:space="0" w:color="000000"/>
              <w:left w:val="single" w:sz="4" w:space="0" w:color="000000"/>
              <w:bottom w:val="single" w:sz="4" w:space="0" w:color="auto"/>
              <w:right w:val="nil"/>
            </w:tcBorders>
          </w:tcPr>
          <w:p w:rsidR="002A6C02" w:rsidRDefault="002A6C02">
            <w:pPr>
              <w:widowControl w:val="0"/>
              <w:spacing w:line="256" w:lineRule="auto"/>
              <w:jc w:val="center"/>
              <w:rPr>
                <w:lang w:eastAsia="en-US"/>
              </w:rPr>
            </w:pPr>
            <w:r>
              <w:rPr>
                <w:lang w:eastAsia="en-US"/>
              </w:rPr>
              <w:t>Магазины</w:t>
            </w:r>
          </w:p>
        </w:tc>
        <w:tc>
          <w:tcPr>
            <w:tcW w:w="0" w:type="auto"/>
            <w:vMerge/>
            <w:tcBorders>
              <w:top w:val="single" w:sz="4" w:space="0" w:color="000000"/>
              <w:left w:val="single" w:sz="4" w:space="0" w:color="000000"/>
              <w:bottom w:val="single" w:sz="4" w:space="0" w:color="auto"/>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auto"/>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auto"/>
              <w:right w:val="single" w:sz="4" w:space="0" w:color="000000"/>
            </w:tcBorders>
            <w:vAlign w:val="center"/>
          </w:tcPr>
          <w:p w:rsidR="002A6C02" w:rsidRDefault="002A6C02">
            <w:pPr>
              <w:spacing w:line="256" w:lineRule="auto"/>
              <w:rPr>
                <w:lang w:eastAsia="en-US"/>
              </w:rPr>
            </w:pPr>
          </w:p>
        </w:tc>
      </w:tr>
      <w:tr w:rsidR="002A6C02" w:rsidTr="00E3188D">
        <w:trPr>
          <w:trHeight w:val="114"/>
        </w:trPr>
        <w:tc>
          <w:tcPr>
            <w:tcW w:w="2813"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Предоставление коммунальных услуг</w:t>
            </w:r>
          </w:p>
        </w:tc>
        <w:tc>
          <w:tcPr>
            <w:tcW w:w="2679" w:type="dxa"/>
            <w:vMerge w:val="restart"/>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-для объектов коммунального обслуживания  10/10000</w:t>
            </w:r>
          </w:p>
          <w:p w:rsidR="002A6C02" w:rsidRDefault="002A6C02">
            <w:pPr>
              <w:widowControl w:val="0"/>
              <w:spacing w:line="256" w:lineRule="auto"/>
              <w:jc w:val="center"/>
              <w:rPr>
                <w:lang w:eastAsia="en-US"/>
              </w:rPr>
            </w:pPr>
            <w:r>
              <w:rPr>
                <w:lang w:eastAsia="en-US"/>
              </w:rPr>
              <w:t>-для  объектов инженерного обеспечения и объектов вспомогательного инженерного назначения от 1 кв.м.</w:t>
            </w:r>
          </w:p>
        </w:tc>
        <w:tc>
          <w:tcPr>
            <w:tcW w:w="2096" w:type="dxa"/>
            <w:vMerge w:val="restart"/>
            <w:tcBorders>
              <w:top w:val="single" w:sz="4" w:space="0" w:color="000000"/>
              <w:left w:val="single" w:sz="4" w:space="0" w:color="000000"/>
              <w:bottom w:val="single" w:sz="4" w:space="0" w:color="000000"/>
              <w:right w:val="nil"/>
            </w:tcBorders>
            <w:shd w:val="clear" w:color="auto" w:fill="FFFFFF"/>
          </w:tcPr>
          <w:p w:rsidR="002A6C02" w:rsidRDefault="002A6C02">
            <w:pPr>
              <w:widowControl w:val="0"/>
              <w:snapToGrid w:val="0"/>
              <w:spacing w:line="256" w:lineRule="auto"/>
              <w:jc w:val="center"/>
              <w:rPr>
                <w:lang w:eastAsia="en-US"/>
              </w:rPr>
            </w:pPr>
          </w:p>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r>
              <w:rPr>
                <w:lang w:eastAsia="en-US"/>
              </w:rPr>
              <w:t>80</w:t>
            </w:r>
          </w:p>
        </w:tc>
        <w:tc>
          <w:tcPr>
            <w:tcW w:w="2096" w:type="dxa"/>
            <w:vMerge w:val="restart"/>
            <w:tcBorders>
              <w:top w:val="single" w:sz="4" w:space="0" w:color="000000"/>
              <w:left w:val="single" w:sz="4" w:space="0" w:color="000000"/>
              <w:bottom w:val="single" w:sz="4" w:space="0" w:color="000000"/>
              <w:right w:val="single" w:sz="4" w:space="0" w:color="000000"/>
            </w:tcBorders>
          </w:tcPr>
          <w:p w:rsidR="002A6C02" w:rsidRDefault="002A6C02">
            <w:pPr>
              <w:widowControl w:val="0"/>
              <w:snapToGrid w:val="0"/>
              <w:spacing w:line="256" w:lineRule="auto"/>
              <w:jc w:val="center"/>
              <w:rPr>
                <w:lang w:eastAsia="en-US"/>
              </w:rPr>
            </w:pPr>
          </w:p>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r>
              <w:rPr>
                <w:lang w:eastAsia="en-US"/>
              </w:rPr>
              <w:t>3/12</w:t>
            </w:r>
          </w:p>
        </w:tc>
      </w:tr>
      <w:tr w:rsidR="002A6C02" w:rsidTr="00E3188D">
        <w:trPr>
          <w:trHeight w:val="114"/>
        </w:trPr>
        <w:tc>
          <w:tcPr>
            <w:tcW w:w="2813"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Административные здания организаций, обеспечивающих предоставление коммунальных услуг</w:t>
            </w:r>
          </w:p>
        </w:tc>
        <w:tc>
          <w:tcPr>
            <w:tcW w:w="0" w:type="auto"/>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2A6C02" w:rsidRDefault="002A6C02">
            <w:pPr>
              <w:spacing w:line="256" w:lineRule="auto"/>
              <w:rPr>
                <w:lang w:eastAsia="en-US"/>
              </w:rPr>
            </w:pPr>
          </w:p>
        </w:tc>
      </w:tr>
      <w:tr w:rsidR="002A6C02" w:rsidTr="00E3188D">
        <w:trPr>
          <w:trHeight w:val="114"/>
        </w:trPr>
        <w:tc>
          <w:tcPr>
            <w:tcW w:w="2813"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Осуществление религиозных обрядов</w:t>
            </w:r>
          </w:p>
        </w:tc>
        <w:tc>
          <w:tcPr>
            <w:tcW w:w="2679"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300/2800 или определятся по заданию на проектирование</w:t>
            </w:r>
          </w:p>
        </w:tc>
        <w:tc>
          <w:tcPr>
            <w:tcW w:w="2096" w:type="dxa"/>
            <w:tcBorders>
              <w:top w:val="single" w:sz="4" w:space="0" w:color="000000"/>
              <w:left w:val="single" w:sz="4" w:space="0" w:color="000000"/>
              <w:bottom w:val="single" w:sz="4" w:space="0" w:color="000000"/>
              <w:right w:val="nil"/>
            </w:tcBorders>
            <w:shd w:val="clear" w:color="auto" w:fill="FFFFFF"/>
          </w:tcPr>
          <w:p w:rsidR="002A6C02" w:rsidRDefault="002A6C02">
            <w:pPr>
              <w:widowControl w:val="0"/>
              <w:spacing w:line="256" w:lineRule="auto"/>
              <w:jc w:val="center"/>
              <w:rPr>
                <w:lang w:eastAsia="en-US"/>
              </w:rPr>
            </w:pPr>
            <w:r>
              <w:rPr>
                <w:lang w:eastAsia="en-US"/>
              </w:rPr>
              <w:t>40-50</w:t>
            </w:r>
          </w:p>
        </w:tc>
        <w:tc>
          <w:tcPr>
            <w:tcW w:w="2096" w:type="dxa"/>
            <w:tcBorders>
              <w:top w:val="single" w:sz="4" w:space="0" w:color="000000"/>
              <w:left w:val="single" w:sz="4" w:space="0" w:color="000000"/>
              <w:bottom w:val="single" w:sz="4" w:space="0" w:color="000000"/>
              <w:right w:val="single" w:sz="4" w:space="0" w:color="000000"/>
            </w:tcBorders>
          </w:tcPr>
          <w:p w:rsidR="002A6C02" w:rsidRDefault="002A6C02">
            <w:pPr>
              <w:widowControl w:val="0"/>
              <w:spacing w:line="256" w:lineRule="auto"/>
              <w:jc w:val="center"/>
              <w:rPr>
                <w:lang w:eastAsia="en-US"/>
              </w:rPr>
            </w:pPr>
            <w:r>
              <w:rPr>
                <w:lang w:eastAsia="en-US"/>
              </w:rPr>
              <w:t>4/30</w:t>
            </w:r>
          </w:p>
        </w:tc>
      </w:tr>
      <w:tr w:rsidR="002A6C02" w:rsidTr="00E3188D">
        <w:trPr>
          <w:trHeight w:val="114"/>
        </w:trPr>
        <w:tc>
          <w:tcPr>
            <w:tcW w:w="2813" w:type="dxa"/>
            <w:tcBorders>
              <w:top w:val="single" w:sz="4" w:space="0" w:color="000000"/>
              <w:left w:val="single" w:sz="4" w:space="0" w:color="000000"/>
              <w:bottom w:val="single" w:sz="4" w:space="0" w:color="000000"/>
              <w:right w:val="nil"/>
            </w:tcBorders>
          </w:tcPr>
          <w:p w:rsidR="002A6C02" w:rsidRDefault="002A6C02">
            <w:pPr>
              <w:spacing w:line="200" w:lineRule="atLeast"/>
              <w:ind w:left="-90" w:right="-108"/>
              <w:jc w:val="center"/>
              <w:rPr>
                <w:lang w:eastAsia="en-US"/>
              </w:rPr>
            </w:pPr>
            <w:r>
              <w:rPr>
                <w:color w:val="333333"/>
                <w:lang w:eastAsia="en-US"/>
              </w:rPr>
              <w:t>Ведение садоводства</w:t>
            </w:r>
          </w:p>
        </w:tc>
        <w:tc>
          <w:tcPr>
            <w:tcW w:w="2679" w:type="dxa"/>
            <w:tcBorders>
              <w:top w:val="single" w:sz="4" w:space="0" w:color="000000"/>
              <w:left w:val="single" w:sz="4" w:space="0" w:color="000000"/>
              <w:bottom w:val="single" w:sz="4" w:space="0" w:color="000000"/>
              <w:right w:val="nil"/>
            </w:tcBorders>
          </w:tcPr>
          <w:p w:rsidR="002A6C02" w:rsidRDefault="002A6C02">
            <w:pPr>
              <w:spacing w:line="200" w:lineRule="atLeast"/>
              <w:ind w:left="-108"/>
              <w:jc w:val="center"/>
              <w:rPr>
                <w:lang w:eastAsia="en-US"/>
              </w:rPr>
            </w:pPr>
            <w:r>
              <w:rPr>
                <w:lang w:eastAsia="en-US"/>
              </w:rPr>
              <w:t>300/1500</w:t>
            </w:r>
          </w:p>
        </w:tc>
        <w:tc>
          <w:tcPr>
            <w:tcW w:w="2096" w:type="dxa"/>
            <w:tcBorders>
              <w:top w:val="single" w:sz="4" w:space="0" w:color="000000"/>
              <w:left w:val="single" w:sz="4" w:space="0" w:color="000000"/>
              <w:bottom w:val="single" w:sz="4" w:space="0" w:color="000000"/>
              <w:right w:val="nil"/>
            </w:tcBorders>
            <w:shd w:val="clear" w:color="auto" w:fill="FFFFFF"/>
          </w:tcPr>
          <w:p w:rsidR="002A6C02" w:rsidRDefault="002A6C02">
            <w:pPr>
              <w:spacing w:line="200" w:lineRule="atLeast"/>
              <w:ind w:left="-69" w:right="-80"/>
              <w:jc w:val="center"/>
              <w:rPr>
                <w:lang w:eastAsia="en-US"/>
              </w:rPr>
            </w:pPr>
            <w:r>
              <w:rPr>
                <w:lang w:eastAsia="en-US"/>
              </w:rPr>
              <w:t>30</w:t>
            </w:r>
          </w:p>
        </w:tc>
        <w:tc>
          <w:tcPr>
            <w:tcW w:w="2096" w:type="dxa"/>
            <w:tcBorders>
              <w:top w:val="single" w:sz="4" w:space="0" w:color="000000"/>
              <w:left w:val="single" w:sz="4" w:space="0" w:color="000000"/>
              <w:bottom w:val="single" w:sz="4" w:space="0" w:color="000000"/>
              <w:right w:val="single" w:sz="4" w:space="0" w:color="000000"/>
            </w:tcBorders>
          </w:tcPr>
          <w:p w:rsidR="002A6C02" w:rsidRDefault="002A6C02">
            <w:pPr>
              <w:spacing w:line="200" w:lineRule="atLeast"/>
              <w:jc w:val="center"/>
              <w:rPr>
                <w:lang w:eastAsia="en-US"/>
              </w:rPr>
            </w:pPr>
            <w:r>
              <w:rPr>
                <w:lang w:eastAsia="en-US"/>
              </w:rPr>
              <w:t>1/12</w:t>
            </w:r>
          </w:p>
        </w:tc>
      </w:tr>
      <w:tr w:rsidR="002A6C02" w:rsidTr="00E3188D">
        <w:trPr>
          <w:trHeight w:val="51"/>
        </w:trPr>
        <w:tc>
          <w:tcPr>
            <w:tcW w:w="2813"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Хранение автотранспорта</w:t>
            </w:r>
          </w:p>
        </w:tc>
        <w:tc>
          <w:tcPr>
            <w:tcW w:w="2679"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24/-</w:t>
            </w:r>
          </w:p>
        </w:tc>
        <w:tc>
          <w:tcPr>
            <w:tcW w:w="2096"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80</w:t>
            </w:r>
          </w:p>
        </w:tc>
        <w:tc>
          <w:tcPr>
            <w:tcW w:w="2096" w:type="dxa"/>
            <w:tcBorders>
              <w:top w:val="single" w:sz="4" w:space="0" w:color="000000"/>
              <w:left w:val="single" w:sz="4" w:space="0" w:color="000000"/>
              <w:bottom w:val="single" w:sz="4" w:space="0" w:color="000000"/>
              <w:right w:val="single" w:sz="4" w:space="0" w:color="000000"/>
            </w:tcBorders>
          </w:tcPr>
          <w:p w:rsidR="002A6C02" w:rsidRDefault="002A6C02">
            <w:pPr>
              <w:widowControl w:val="0"/>
              <w:spacing w:line="256" w:lineRule="auto"/>
              <w:jc w:val="center"/>
              <w:rPr>
                <w:lang w:eastAsia="en-US"/>
              </w:rPr>
            </w:pPr>
            <w:r>
              <w:rPr>
                <w:lang w:eastAsia="en-US"/>
              </w:rPr>
              <w:t>1/-</w:t>
            </w:r>
          </w:p>
        </w:tc>
      </w:tr>
      <w:tr w:rsidR="002A6C02" w:rsidTr="00E3188D">
        <w:trPr>
          <w:trHeight w:val="395"/>
        </w:trPr>
        <w:tc>
          <w:tcPr>
            <w:tcW w:w="2813"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Земельные участки (территории) общего пользования</w:t>
            </w:r>
          </w:p>
          <w:p w:rsidR="002A6C02" w:rsidRDefault="002A6C02">
            <w:pPr>
              <w:widowControl w:val="0"/>
              <w:spacing w:line="256" w:lineRule="auto"/>
              <w:jc w:val="center"/>
              <w:rPr>
                <w:lang w:eastAsia="en-US"/>
              </w:rPr>
            </w:pPr>
            <w:r>
              <w:rPr>
                <w:lang w:eastAsia="en-US"/>
              </w:rPr>
              <w:t>Улично-дорожная сеть</w:t>
            </w:r>
          </w:p>
          <w:p w:rsidR="002A6C02" w:rsidRDefault="002A6C02">
            <w:pPr>
              <w:widowControl w:val="0"/>
              <w:spacing w:line="256" w:lineRule="auto"/>
              <w:jc w:val="center"/>
              <w:rPr>
                <w:lang w:eastAsia="en-US"/>
              </w:rPr>
            </w:pPr>
            <w:r>
              <w:rPr>
                <w:lang w:eastAsia="en-US"/>
              </w:rPr>
              <w:t>Благоустройство территории</w:t>
            </w:r>
          </w:p>
        </w:tc>
        <w:tc>
          <w:tcPr>
            <w:tcW w:w="2679"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Регламенты не распространяются</w:t>
            </w:r>
          </w:p>
        </w:tc>
        <w:tc>
          <w:tcPr>
            <w:tcW w:w="2096"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Регламенты не распространяются</w:t>
            </w:r>
          </w:p>
        </w:tc>
        <w:tc>
          <w:tcPr>
            <w:tcW w:w="2096" w:type="dxa"/>
            <w:tcBorders>
              <w:top w:val="single" w:sz="4" w:space="0" w:color="000000"/>
              <w:left w:val="single" w:sz="4" w:space="0" w:color="000000"/>
              <w:bottom w:val="single" w:sz="4" w:space="0" w:color="000000"/>
              <w:right w:val="single" w:sz="4" w:space="0" w:color="000000"/>
            </w:tcBorders>
          </w:tcPr>
          <w:p w:rsidR="002A6C02" w:rsidRDefault="002A6C02">
            <w:pPr>
              <w:widowControl w:val="0"/>
              <w:spacing w:line="256" w:lineRule="auto"/>
              <w:jc w:val="center"/>
              <w:rPr>
                <w:lang w:eastAsia="en-US"/>
              </w:rPr>
            </w:pPr>
            <w:r>
              <w:rPr>
                <w:lang w:eastAsia="en-US"/>
              </w:rPr>
              <w:t>Регламенты не распространяются</w:t>
            </w:r>
          </w:p>
        </w:tc>
      </w:tr>
    </w:tbl>
    <w:p w:rsidR="002A6C02" w:rsidRDefault="002A6C02" w:rsidP="00E3188D">
      <w:pPr>
        <w:widowControl w:val="0"/>
        <w:tabs>
          <w:tab w:val="left" w:pos="993"/>
        </w:tabs>
        <w:ind w:firstLine="851"/>
        <w:jc w:val="right"/>
      </w:pPr>
    </w:p>
    <w:p w:rsidR="002A6C02" w:rsidRDefault="002A6C02" w:rsidP="00E3188D">
      <w:pPr>
        <w:widowControl w:val="0"/>
        <w:tabs>
          <w:tab w:val="left" w:pos="993"/>
        </w:tabs>
        <w:ind w:firstLine="851"/>
        <w:jc w:val="right"/>
        <w:rPr>
          <w:sz w:val="28"/>
        </w:rPr>
      </w:pPr>
      <w:r>
        <w:rPr>
          <w:sz w:val="28"/>
        </w:rPr>
        <w:t>Таблица 2</w:t>
      </w:r>
    </w:p>
    <w:tbl>
      <w:tblPr>
        <w:tblW w:w="9690" w:type="dxa"/>
        <w:tblInd w:w="108" w:type="dxa"/>
        <w:tblLayout w:type="fixed"/>
        <w:tblLook w:val="00A0"/>
      </w:tblPr>
      <w:tblGrid>
        <w:gridCol w:w="1900"/>
        <w:gridCol w:w="2885"/>
        <w:gridCol w:w="915"/>
        <w:gridCol w:w="3990"/>
      </w:tblGrid>
      <w:tr w:rsidR="002A6C02" w:rsidTr="00E3188D">
        <w:trPr>
          <w:trHeight w:val="23"/>
          <w:tblHeader/>
        </w:trPr>
        <w:tc>
          <w:tcPr>
            <w:tcW w:w="1899"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 xml:space="preserve">Наименование объекта, от которого устанавливается </w:t>
            </w:r>
            <w:proofErr w:type="spellStart"/>
            <w:r>
              <w:rPr>
                <w:lang w:eastAsia="en-US"/>
              </w:rPr>
              <w:t>min</w:t>
            </w:r>
            <w:proofErr w:type="spellEnd"/>
            <w:r>
              <w:rPr>
                <w:lang w:eastAsia="en-US"/>
              </w:rPr>
              <w:t xml:space="preserve"> отступ</w:t>
            </w:r>
          </w:p>
        </w:tc>
        <w:tc>
          <w:tcPr>
            <w:tcW w:w="288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 xml:space="preserve">Наименование объекта, до которого устанавливается </w:t>
            </w:r>
            <w:proofErr w:type="spellStart"/>
            <w:r>
              <w:rPr>
                <w:lang w:eastAsia="en-US"/>
              </w:rPr>
              <w:t>min</w:t>
            </w:r>
            <w:proofErr w:type="spellEnd"/>
            <w:r>
              <w:rPr>
                <w:lang w:eastAsia="en-US"/>
              </w:rPr>
              <w:t xml:space="preserve"> отступ</w:t>
            </w:r>
          </w:p>
        </w:tc>
        <w:tc>
          <w:tcPr>
            <w:tcW w:w="915"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center"/>
              <w:rPr>
                <w:lang w:eastAsia="en-US"/>
              </w:rPr>
            </w:pPr>
            <w:proofErr w:type="spellStart"/>
            <w:r>
              <w:rPr>
                <w:lang w:eastAsia="en-US"/>
              </w:rPr>
              <w:t>Min</w:t>
            </w:r>
            <w:proofErr w:type="spellEnd"/>
            <w:r>
              <w:rPr>
                <w:lang w:eastAsia="en-US"/>
              </w:rPr>
              <w:t xml:space="preserve"> отступ, м</w:t>
            </w:r>
          </w:p>
        </w:tc>
        <w:tc>
          <w:tcPr>
            <w:tcW w:w="3990"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tabs>
                <w:tab w:val="left" w:pos="993"/>
              </w:tabs>
              <w:spacing w:line="256" w:lineRule="auto"/>
              <w:jc w:val="center"/>
              <w:rPr>
                <w:lang w:eastAsia="en-US"/>
              </w:rPr>
            </w:pPr>
            <w:r>
              <w:rPr>
                <w:lang w:eastAsia="en-US"/>
              </w:rPr>
              <w:t xml:space="preserve">Допустимые отклонения от </w:t>
            </w:r>
            <w:proofErr w:type="spellStart"/>
            <w:r>
              <w:rPr>
                <w:lang w:eastAsia="en-US"/>
              </w:rPr>
              <w:t>min</w:t>
            </w:r>
            <w:proofErr w:type="spellEnd"/>
            <w:r>
              <w:rPr>
                <w:lang w:eastAsia="en-US"/>
              </w:rPr>
              <w:t xml:space="preserve"> отступов</w:t>
            </w:r>
          </w:p>
        </w:tc>
      </w:tr>
      <w:tr w:rsidR="002A6C02" w:rsidTr="00E3188D">
        <w:trPr>
          <w:cantSplit/>
          <w:trHeight w:val="1249"/>
        </w:trPr>
        <w:tc>
          <w:tcPr>
            <w:tcW w:w="1899" w:type="dxa"/>
            <w:vMerge w:val="restart"/>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lastRenderedPageBreak/>
              <w:t>Красная линия улиц*</w:t>
            </w:r>
            <w:r>
              <w:rPr>
                <w:vertAlign w:val="superscript"/>
                <w:lang w:eastAsia="en-US"/>
              </w:rPr>
              <w:t>1</w:t>
            </w:r>
          </w:p>
        </w:tc>
        <w:tc>
          <w:tcPr>
            <w:tcW w:w="288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основное, вспомогательное строение, сооружение (хозяйственное)</w:t>
            </w:r>
          </w:p>
        </w:tc>
        <w:tc>
          <w:tcPr>
            <w:tcW w:w="91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5</w:t>
            </w:r>
          </w:p>
        </w:tc>
        <w:tc>
          <w:tcPr>
            <w:tcW w:w="3990" w:type="dxa"/>
            <w:tcBorders>
              <w:top w:val="single" w:sz="4" w:space="0" w:color="000000"/>
              <w:left w:val="single" w:sz="4" w:space="0" w:color="000000"/>
              <w:bottom w:val="single" w:sz="4" w:space="0" w:color="000000"/>
              <w:right w:val="single" w:sz="4" w:space="0" w:color="000000"/>
            </w:tcBorders>
          </w:tcPr>
          <w:p w:rsidR="002A6C02" w:rsidRDefault="002A6C02">
            <w:pPr>
              <w:widowControl w:val="0"/>
              <w:spacing w:line="256" w:lineRule="auto"/>
              <w:ind w:firstLine="284"/>
              <w:jc w:val="both"/>
              <w:rPr>
                <w:lang w:eastAsia="en-US"/>
              </w:rPr>
            </w:pPr>
            <w:r>
              <w:rPr>
                <w:lang w:eastAsia="en-US"/>
              </w:rPr>
              <w:t>В условиях тесной застройки допускается размещение гаража по красной линии при соблюдении технических регламентов. При этом запрещается устройство распашных ворот.</w:t>
            </w:r>
          </w:p>
          <w:p w:rsidR="002A6C02" w:rsidRDefault="002A6C02">
            <w:pPr>
              <w:widowControl w:val="0"/>
              <w:spacing w:line="256" w:lineRule="auto"/>
              <w:ind w:firstLine="284"/>
              <w:jc w:val="both"/>
              <w:rPr>
                <w:lang w:eastAsia="en-US"/>
              </w:rPr>
            </w:pPr>
          </w:p>
        </w:tc>
      </w:tr>
      <w:tr w:rsidR="002A6C02" w:rsidTr="00E3188D">
        <w:trPr>
          <w:cantSplit/>
          <w:trHeight w:val="23"/>
        </w:trPr>
        <w:tc>
          <w:tcPr>
            <w:tcW w:w="9689" w:type="dxa"/>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lang w:eastAsia="en-US"/>
              </w:rPr>
            </w:pPr>
          </w:p>
        </w:tc>
        <w:tc>
          <w:tcPr>
            <w:tcW w:w="288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объектов образования и</w:t>
            </w:r>
            <w:r>
              <w:rPr>
                <w:sz w:val="28"/>
                <w:szCs w:val="28"/>
                <w:lang w:eastAsia="en-US"/>
              </w:rPr>
              <w:t xml:space="preserve"> </w:t>
            </w:r>
            <w:r>
              <w:rPr>
                <w:lang w:eastAsia="en-US"/>
              </w:rPr>
              <w:t>просвещения,  помещений для занятия спортом</w:t>
            </w:r>
          </w:p>
          <w:p w:rsidR="002A6C02" w:rsidRDefault="002A6C02">
            <w:pPr>
              <w:widowControl w:val="0"/>
              <w:tabs>
                <w:tab w:val="left" w:pos="993"/>
              </w:tabs>
              <w:spacing w:line="256" w:lineRule="auto"/>
              <w:jc w:val="center"/>
              <w:rPr>
                <w:lang w:eastAsia="en-US"/>
              </w:rPr>
            </w:pPr>
          </w:p>
        </w:tc>
        <w:tc>
          <w:tcPr>
            <w:tcW w:w="91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10</w:t>
            </w:r>
          </w:p>
        </w:tc>
        <w:tc>
          <w:tcPr>
            <w:tcW w:w="3990" w:type="dxa"/>
            <w:vMerge w:val="restart"/>
            <w:tcBorders>
              <w:top w:val="single" w:sz="4" w:space="0" w:color="000000"/>
              <w:left w:val="single" w:sz="4" w:space="0" w:color="000000"/>
              <w:bottom w:val="single" w:sz="4" w:space="0" w:color="000000"/>
              <w:right w:val="single" w:sz="4" w:space="0" w:color="000000"/>
            </w:tcBorders>
          </w:tcPr>
          <w:p w:rsidR="002A6C02" w:rsidRDefault="002A6C02">
            <w:pPr>
              <w:widowControl w:val="0"/>
              <w:snapToGrid w:val="0"/>
              <w:spacing w:line="256" w:lineRule="auto"/>
              <w:ind w:firstLine="284"/>
              <w:jc w:val="both"/>
              <w:rPr>
                <w:lang w:eastAsia="en-US"/>
              </w:rPr>
            </w:pPr>
          </w:p>
        </w:tc>
      </w:tr>
      <w:tr w:rsidR="002A6C02" w:rsidTr="00E3188D">
        <w:trPr>
          <w:cantSplit/>
          <w:trHeight w:val="23"/>
        </w:trPr>
        <w:tc>
          <w:tcPr>
            <w:tcW w:w="9689" w:type="dxa"/>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lang w:eastAsia="en-US"/>
              </w:rPr>
            </w:pPr>
          </w:p>
        </w:tc>
        <w:tc>
          <w:tcPr>
            <w:tcW w:w="288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sz w:val="22"/>
                <w:szCs w:val="22"/>
                <w:lang w:eastAsia="en-US"/>
              </w:rPr>
              <w:t>площадки для занятий спортом</w:t>
            </w:r>
          </w:p>
        </w:tc>
        <w:tc>
          <w:tcPr>
            <w:tcW w:w="91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5</w:t>
            </w:r>
          </w:p>
        </w:tc>
        <w:tc>
          <w:tcPr>
            <w:tcW w:w="3990" w:type="dxa"/>
            <w:vMerge/>
            <w:tcBorders>
              <w:top w:val="single" w:sz="4" w:space="0" w:color="000000"/>
              <w:left w:val="single" w:sz="4" w:space="0" w:color="000000"/>
              <w:bottom w:val="single" w:sz="4" w:space="0" w:color="000000"/>
              <w:right w:val="single" w:sz="4" w:space="0" w:color="000000"/>
            </w:tcBorders>
            <w:vAlign w:val="center"/>
          </w:tcPr>
          <w:p w:rsidR="002A6C02" w:rsidRDefault="002A6C02">
            <w:pPr>
              <w:spacing w:line="256" w:lineRule="auto"/>
              <w:rPr>
                <w:lang w:eastAsia="en-US"/>
              </w:rPr>
            </w:pPr>
          </w:p>
        </w:tc>
      </w:tr>
      <w:tr w:rsidR="002A6C02" w:rsidTr="00E3188D">
        <w:trPr>
          <w:cantSplit/>
          <w:trHeight w:val="23"/>
        </w:trPr>
        <w:tc>
          <w:tcPr>
            <w:tcW w:w="1899" w:type="dxa"/>
            <w:vMerge w:val="restart"/>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Граница соседнего участка</w:t>
            </w:r>
          </w:p>
          <w:p w:rsidR="002A6C02" w:rsidRDefault="002A6C02">
            <w:pPr>
              <w:widowControl w:val="0"/>
              <w:tabs>
                <w:tab w:val="left" w:pos="993"/>
              </w:tabs>
              <w:spacing w:line="256" w:lineRule="auto"/>
              <w:jc w:val="center"/>
              <w:rPr>
                <w:highlight w:val="yellow"/>
                <w:lang w:eastAsia="en-US"/>
              </w:rPr>
            </w:pPr>
          </w:p>
        </w:tc>
        <w:tc>
          <w:tcPr>
            <w:tcW w:w="288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объектов образования и</w:t>
            </w:r>
            <w:r>
              <w:rPr>
                <w:sz w:val="28"/>
                <w:szCs w:val="28"/>
                <w:lang w:eastAsia="en-US"/>
              </w:rPr>
              <w:t xml:space="preserve"> </w:t>
            </w:r>
            <w:r>
              <w:rPr>
                <w:lang w:eastAsia="en-US"/>
              </w:rPr>
              <w:t>просвещения, спорта</w:t>
            </w:r>
          </w:p>
        </w:tc>
        <w:tc>
          <w:tcPr>
            <w:tcW w:w="91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5</w:t>
            </w:r>
          </w:p>
        </w:tc>
        <w:tc>
          <w:tcPr>
            <w:tcW w:w="3990" w:type="dxa"/>
            <w:vMerge w:val="restart"/>
            <w:tcBorders>
              <w:top w:val="single" w:sz="4" w:space="0" w:color="000000"/>
              <w:left w:val="single" w:sz="4" w:space="0" w:color="000000"/>
              <w:bottom w:val="single" w:sz="4" w:space="0" w:color="000000"/>
              <w:right w:val="single" w:sz="4" w:space="0" w:color="000000"/>
            </w:tcBorders>
          </w:tcPr>
          <w:p w:rsidR="002A6C02" w:rsidRDefault="002A6C02">
            <w:pPr>
              <w:widowControl w:val="0"/>
              <w:tabs>
                <w:tab w:val="left" w:pos="993"/>
              </w:tabs>
              <w:snapToGrid w:val="0"/>
              <w:spacing w:line="256" w:lineRule="auto"/>
              <w:ind w:firstLine="284"/>
              <w:jc w:val="both"/>
              <w:rPr>
                <w:highlight w:val="yellow"/>
                <w:lang w:eastAsia="en-US"/>
              </w:rPr>
            </w:pPr>
          </w:p>
        </w:tc>
      </w:tr>
      <w:tr w:rsidR="002A6C02" w:rsidTr="00E3188D">
        <w:trPr>
          <w:cantSplit/>
          <w:trHeight w:val="23"/>
        </w:trPr>
        <w:tc>
          <w:tcPr>
            <w:tcW w:w="9689" w:type="dxa"/>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highlight w:val="yellow"/>
                <w:lang w:eastAsia="en-US"/>
              </w:rPr>
            </w:pPr>
          </w:p>
        </w:tc>
        <w:tc>
          <w:tcPr>
            <w:tcW w:w="288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основное строение, сооружение</w:t>
            </w:r>
          </w:p>
        </w:tc>
        <w:tc>
          <w:tcPr>
            <w:tcW w:w="91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vertAlign w:val="superscript"/>
                <w:lang w:eastAsia="en-US"/>
              </w:rPr>
            </w:pPr>
            <w:r>
              <w:rPr>
                <w:lang w:eastAsia="en-US"/>
              </w:rPr>
              <w:t>3*</w:t>
            </w:r>
            <w:r>
              <w:rPr>
                <w:vertAlign w:val="superscript"/>
                <w:lang w:eastAsia="en-US"/>
              </w:rPr>
              <w:t>2</w:t>
            </w:r>
          </w:p>
          <w:p w:rsidR="002A6C02" w:rsidRDefault="002A6C02">
            <w:pPr>
              <w:widowControl w:val="0"/>
              <w:tabs>
                <w:tab w:val="left" w:pos="993"/>
              </w:tabs>
              <w:spacing w:line="256" w:lineRule="auto"/>
              <w:jc w:val="center"/>
              <w:rPr>
                <w:sz w:val="16"/>
                <w:szCs w:val="16"/>
                <w:lang w:eastAsia="en-US"/>
              </w:rPr>
            </w:pPr>
            <w:r>
              <w:rPr>
                <w:sz w:val="16"/>
                <w:szCs w:val="16"/>
                <w:lang w:eastAsia="en-US"/>
              </w:rPr>
              <w:t>см. примечания</w:t>
            </w:r>
          </w:p>
        </w:tc>
        <w:tc>
          <w:tcPr>
            <w:tcW w:w="3990" w:type="dxa"/>
            <w:vMerge/>
            <w:tcBorders>
              <w:top w:val="single" w:sz="4" w:space="0" w:color="000000"/>
              <w:left w:val="single" w:sz="4" w:space="0" w:color="000000"/>
              <w:bottom w:val="single" w:sz="4" w:space="0" w:color="000000"/>
              <w:right w:val="single" w:sz="4" w:space="0" w:color="000000"/>
            </w:tcBorders>
            <w:vAlign w:val="center"/>
          </w:tcPr>
          <w:p w:rsidR="002A6C02" w:rsidRDefault="002A6C02">
            <w:pPr>
              <w:spacing w:line="256" w:lineRule="auto"/>
              <w:rPr>
                <w:highlight w:val="yellow"/>
                <w:lang w:eastAsia="en-US"/>
              </w:rPr>
            </w:pPr>
          </w:p>
        </w:tc>
      </w:tr>
      <w:tr w:rsidR="002A6C02" w:rsidTr="00E3188D">
        <w:trPr>
          <w:cantSplit/>
          <w:trHeight w:val="23"/>
        </w:trPr>
        <w:tc>
          <w:tcPr>
            <w:tcW w:w="9689" w:type="dxa"/>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highlight w:val="yellow"/>
                <w:lang w:eastAsia="en-US"/>
              </w:rPr>
            </w:pPr>
          </w:p>
        </w:tc>
        <w:tc>
          <w:tcPr>
            <w:tcW w:w="288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Хранение автотранспорта</w:t>
            </w:r>
          </w:p>
        </w:tc>
        <w:tc>
          <w:tcPr>
            <w:tcW w:w="915" w:type="dxa"/>
            <w:vMerge w:val="restart"/>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1</w:t>
            </w:r>
          </w:p>
        </w:tc>
        <w:tc>
          <w:tcPr>
            <w:tcW w:w="3990" w:type="dxa"/>
            <w:vMerge/>
            <w:tcBorders>
              <w:top w:val="single" w:sz="4" w:space="0" w:color="000000"/>
              <w:left w:val="single" w:sz="4" w:space="0" w:color="000000"/>
              <w:bottom w:val="single" w:sz="4" w:space="0" w:color="000000"/>
              <w:right w:val="single" w:sz="4" w:space="0" w:color="000000"/>
            </w:tcBorders>
            <w:vAlign w:val="center"/>
          </w:tcPr>
          <w:p w:rsidR="002A6C02" w:rsidRDefault="002A6C02">
            <w:pPr>
              <w:spacing w:line="256" w:lineRule="auto"/>
              <w:rPr>
                <w:highlight w:val="yellow"/>
                <w:lang w:eastAsia="en-US"/>
              </w:rPr>
            </w:pPr>
          </w:p>
        </w:tc>
      </w:tr>
      <w:tr w:rsidR="002A6C02" w:rsidTr="00E3188D">
        <w:trPr>
          <w:cantSplit/>
          <w:trHeight w:val="321"/>
        </w:trPr>
        <w:tc>
          <w:tcPr>
            <w:tcW w:w="9689" w:type="dxa"/>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highlight w:val="yellow"/>
                <w:lang w:eastAsia="en-US"/>
              </w:rPr>
            </w:pPr>
          </w:p>
        </w:tc>
        <w:tc>
          <w:tcPr>
            <w:tcW w:w="2885" w:type="dxa"/>
            <w:tcBorders>
              <w:top w:val="single" w:sz="4" w:space="0" w:color="000000"/>
              <w:left w:val="single" w:sz="4" w:space="0" w:color="000000"/>
              <w:bottom w:val="nil"/>
              <w:right w:val="nil"/>
            </w:tcBorders>
            <w:vAlign w:val="center"/>
          </w:tcPr>
          <w:p w:rsidR="002A6C02" w:rsidRDefault="002A6C02">
            <w:pPr>
              <w:widowControl w:val="0"/>
              <w:spacing w:line="256" w:lineRule="auto"/>
              <w:jc w:val="center"/>
              <w:rPr>
                <w:lang w:eastAsia="en-US"/>
              </w:rPr>
            </w:pPr>
            <w:r>
              <w:rPr>
                <w:lang w:eastAsia="en-US"/>
              </w:rPr>
              <w:t>Магазины до 100 кв. м.</w:t>
            </w:r>
          </w:p>
        </w:tc>
        <w:tc>
          <w:tcPr>
            <w:tcW w:w="915" w:type="dxa"/>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lang w:eastAsia="en-US"/>
              </w:rPr>
            </w:pPr>
          </w:p>
        </w:tc>
        <w:tc>
          <w:tcPr>
            <w:tcW w:w="3990" w:type="dxa"/>
            <w:vMerge/>
            <w:tcBorders>
              <w:top w:val="single" w:sz="4" w:space="0" w:color="000000"/>
              <w:left w:val="single" w:sz="4" w:space="0" w:color="000000"/>
              <w:bottom w:val="single" w:sz="4" w:space="0" w:color="000000"/>
              <w:right w:val="single" w:sz="4" w:space="0" w:color="000000"/>
            </w:tcBorders>
            <w:vAlign w:val="center"/>
          </w:tcPr>
          <w:p w:rsidR="002A6C02" w:rsidRDefault="002A6C02">
            <w:pPr>
              <w:spacing w:line="256" w:lineRule="auto"/>
              <w:rPr>
                <w:highlight w:val="yellow"/>
                <w:lang w:eastAsia="en-US"/>
              </w:rPr>
            </w:pPr>
          </w:p>
        </w:tc>
      </w:tr>
      <w:tr w:rsidR="002A6C02" w:rsidTr="00E3188D">
        <w:trPr>
          <w:cantSplit/>
          <w:trHeight w:val="23"/>
        </w:trPr>
        <w:tc>
          <w:tcPr>
            <w:tcW w:w="1899" w:type="dxa"/>
            <w:vMerge w:val="restart"/>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rPr>
                <w:highlight w:val="yellow"/>
                <w:lang w:eastAsia="en-US"/>
              </w:rPr>
            </w:pPr>
          </w:p>
        </w:tc>
        <w:tc>
          <w:tcPr>
            <w:tcW w:w="2885"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Предоставление коммунальных услуг, административные здания организаций, обеспечивающих предоставление коммунальных услуг</w:t>
            </w:r>
          </w:p>
        </w:tc>
        <w:tc>
          <w:tcPr>
            <w:tcW w:w="915"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rPr>
                <w:lang w:eastAsia="en-US"/>
              </w:rPr>
            </w:pPr>
            <w:r>
              <w:rPr>
                <w:lang w:eastAsia="en-US"/>
              </w:rPr>
              <w:t>1</w:t>
            </w:r>
          </w:p>
        </w:tc>
        <w:tc>
          <w:tcPr>
            <w:tcW w:w="3990"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rPr>
                <w:lang w:eastAsia="en-US"/>
              </w:rPr>
            </w:pPr>
          </w:p>
        </w:tc>
      </w:tr>
      <w:tr w:rsidR="002A6C02" w:rsidTr="00E3188D">
        <w:trPr>
          <w:cantSplit/>
          <w:trHeight w:val="23"/>
        </w:trPr>
        <w:tc>
          <w:tcPr>
            <w:tcW w:w="9689" w:type="dxa"/>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highlight w:val="yellow"/>
                <w:lang w:eastAsia="en-US"/>
              </w:rPr>
            </w:pPr>
          </w:p>
        </w:tc>
        <w:tc>
          <w:tcPr>
            <w:tcW w:w="288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 xml:space="preserve">вспомогательное строение, сооружение (хозяйственное) </w:t>
            </w:r>
          </w:p>
          <w:p w:rsidR="002A6C02" w:rsidRDefault="002A6C02">
            <w:pPr>
              <w:widowControl w:val="0"/>
              <w:tabs>
                <w:tab w:val="left" w:pos="993"/>
              </w:tabs>
              <w:spacing w:line="256" w:lineRule="auto"/>
              <w:jc w:val="center"/>
              <w:rPr>
                <w:lang w:eastAsia="en-US"/>
              </w:rPr>
            </w:pPr>
          </w:p>
        </w:tc>
        <w:tc>
          <w:tcPr>
            <w:tcW w:w="91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1</w:t>
            </w:r>
          </w:p>
        </w:tc>
        <w:tc>
          <w:tcPr>
            <w:tcW w:w="3990" w:type="dxa"/>
            <w:tcBorders>
              <w:top w:val="single" w:sz="4" w:space="0" w:color="000000"/>
              <w:left w:val="single" w:sz="4" w:space="0" w:color="000000"/>
              <w:bottom w:val="single" w:sz="4" w:space="0" w:color="000000"/>
              <w:right w:val="single" w:sz="4" w:space="0" w:color="000000"/>
            </w:tcBorders>
          </w:tcPr>
          <w:p w:rsidR="002A6C02" w:rsidRDefault="002A6C02">
            <w:pPr>
              <w:widowControl w:val="0"/>
              <w:tabs>
                <w:tab w:val="left" w:pos="0"/>
              </w:tabs>
              <w:spacing w:line="256" w:lineRule="auto"/>
              <w:ind w:firstLine="284"/>
              <w:jc w:val="both"/>
              <w:rPr>
                <w:lang w:eastAsia="en-US"/>
              </w:rPr>
            </w:pPr>
            <w:r>
              <w:rPr>
                <w:lang w:eastAsia="en-US"/>
              </w:rPr>
              <w:t>Допускается блокировка на смежных земельных участках по взаимному (удостоверенному) согласию домовладельцев с учетом противопожарных требований.</w:t>
            </w:r>
          </w:p>
        </w:tc>
      </w:tr>
      <w:tr w:rsidR="002A6C02" w:rsidTr="00E3188D">
        <w:trPr>
          <w:cantSplit/>
          <w:trHeight w:val="23"/>
        </w:trPr>
        <w:tc>
          <w:tcPr>
            <w:tcW w:w="9689" w:type="dxa"/>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highlight w:val="yellow"/>
                <w:lang w:eastAsia="en-US"/>
              </w:rPr>
            </w:pPr>
          </w:p>
        </w:tc>
        <w:tc>
          <w:tcPr>
            <w:tcW w:w="288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локальные очистные сооружения (септик, фильтрующий колодец)</w:t>
            </w:r>
          </w:p>
        </w:tc>
        <w:tc>
          <w:tcPr>
            <w:tcW w:w="91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4</w:t>
            </w:r>
          </w:p>
        </w:tc>
        <w:tc>
          <w:tcPr>
            <w:tcW w:w="3990" w:type="dxa"/>
            <w:tcBorders>
              <w:top w:val="single" w:sz="4" w:space="0" w:color="000000"/>
              <w:left w:val="single" w:sz="4" w:space="0" w:color="000000"/>
              <w:bottom w:val="single" w:sz="4" w:space="0" w:color="000000"/>
              <w:right w:val="single" w:sz="4" w:space="0" w:color="000000"/>
            </w:tcBorders>
          </w:tcPr>
          <w:p w:rsidR="002A6C02" w:rsidRDefault="002A6C02">
            <w:pPr>
              <w:widowControl w:val="0"/>
              <w:tabs>
                <w:tab w:val="left" w:pos="0"/>
              </w:tabs>
              <w:snapToGrid w:val="0"/>
              <w:spacing w:line="256" w:lineRule="auto"/>
              <w:ind w:firstLine="284"/>
              <w:rPr>
                <w:highlight w:val="yellow"/>
                <w:lang w:eastAsia="en-US"/>
              </w:rPr>
            </w:pPr>
          </w:p>
        </w:tc>
      </w:tr>
      <w:tr w:rsidR="002A6C02" w:rsidTr="00E3188D">
        <w:trPr>
          <w:cantSplit/>
          <w:trHeight w:val="23"/>
        </w:trPr>
        <w:tc>
          <w:tcPr>
            <w:tcW w:w="9689" w:type="dxa"/>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highlight w:val="yellow"/>
                <w:lang w:eastAsia="en-US"/>
              </w:rPr>
            </w:pPr>
          </w:p>
        </w:tc>
        <w:tc>
          <w:tcPr>
            <w:tcW w:w="288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ствол высокорослых деревьев</w:t>
            </w:r>
          </w:p>
        </w:tc>
        <w:tc>
          <w:tcPr>
            <w:tcW w:w="91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4</w:t>
            </w:r>
          </w:p>
        </w:tc>
        <w:tc>
          <w:tcPr>
            <w:tcW w:w="3990" w:type="dxa"/>
            <w:vMerge w:val="restart"/>
            <w:tcBorders>
              <w:top w:val="single" w:sz="4" w:space="0" w:color="000000"/>
              <w:left w:val="single" w:sz="4" w:space="0" w:color="000000"/>
              <w:bottom w:val="single" w:sz="4" w:space="0" w:color="000000"/>
              <w:right w:val="single" w:sz="4" w:space="0" w:color="000000"/>
            </w:tcBorders>
          </w:tcPr>
          <w:p w:rsidR="002A6C02" w:rsidRDefault="002A6C02">
            <w:pPr>
              <w:widowControl w:val="0"/>
              <w:tabs>
                <w:tab w:val="left" w:pos="993"/>
              </w:tabs>
              <w:spacing w:line="256" w:lineRule="auto"/>
              <w:ind w:firstLine="108"/>
              <w:jc w:val="both"/>
              <w:rPr>
                <w:lang w:eastAsia="en-US"/>
              </w:rPr>
            </w:pPr>
            <w:r>
              <w:rPr>
                <w:lang w:eastAsia="en-US"/>
              </w:rPr>
              <w:t>Собственник земельного участка, на котором расположены высокорослые, среднерослые деревья и кустарники должен не допускать захождения крон деревьев и ветвей кустарника на соседний земельный участок</w:t>
            </w:r>
          </w:p>
        </w:tc>
      </w:tr>
      <w:tr w:rsidR="002A6C02" w:rsidTr="00E3188D">
        <w:trPr>
          <w:cantSplit/>
          <w:trHeight w:val="23"/>
        </w:trPr>
        <w:tc>
          <w:tcPr>
            <w:tcW w:w="9689" w:type="dxa"/>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highlight w:val="yellow"/>
                <w:lang w:eastAsia="en-US"/>
              </w:rPr>
            </w:pPr>
          </w:p>
        </w:tc>
        <w:tc>
          <w:tcPr>
            <w:tcW w:w="288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ствол среднерослых деревьев</w:t>
            </w:r>
          </w:p>
        </w:tc>
        <w:tc>
          <w:tcPr>
            <w:tcW w:w="91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2</w:t>
            </w:r>
          </w:p>
        </w:tc>
        <w:tc>
          <w:tcPr>
            <w:tcW w:w="3990" w:type="dxa"/>
            <w:vMerge/>
            <w:tcBorders>
              <w:top w:val="single" w:sz="4" w:space="0" w:color="000000"/>
              <w:left w:val="single" w:sz="4" w:space="0" w:color="000000"/>
              <w:bottom w:val="single" w:sz="4" w:space="0" w:color="000000"/>
              <w:right w:val="single" w:sz="4" w:space="0" w:color="000000"/>
            </w:tcBorders>
            <w:vAlign w:val="center"/>
          </w:tcPr>
          <w:p w:rsidR="002A6C02" w:rsidRDefault="002A6C02">
            <w:pPr>
              <w:spacing w:line="256" w:lineRule="auto"/>
              <w:rPr>
                <w:lang w:eastAsia="en-US"/>
              </w:rPr>
            </w:pPr>
          </w:p>
        </w:tc>
      </w:tr>
      <w:tr w:rsidR="002A6C02" w:rsidTr="00E3188D">
        <w:trPr>
          <w:cantSplit/>
          <w:trHeight w:val="23"/>
        </w:trPr>
        <w:tc>
          <w:tcPr>
            <w:tcW w:w="9689" w:type="dxa"/>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highlight w:val="yellow"/>
                <w:lang w:eastAsia="en-US"/>
              </w:rPr>
            </w:pPr>
          </w:p>
        </w:tc>
        <w:tc>
          <w:tcPr>
            <w:tcW w:w="288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кустарник</w:t>
            </w:r>
          </w:p>
        </w:tc>
        <w:tc>
          <w:tcPr>
            <w:tcW w:w="91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1</w:t>
            </w:r>
          </w:p>
        </w:tc>
        <w:tc>
          <w:tcPr>
            <w:tcW w:w="3990" w:type="dxa"/>
            <w:vMerge/>
            <w:tcBorders>
              <w:top w:val="single" w:sz="4" w:space="0" w:color="000000"/>
              <w:left w:val="single" w:sz="4" w:space="0" w:color="000000"/>
              <w:bottom w:val="single" w:sz="4" w:space="0" w:color="000000"/>
              <w:right w:val="single" w:sz="4" w:space="0" w:color="000000"/>
            </w:tcBorders>
            <w:vAlign w:val="center"/>
          </w:tcPr>
          <w:p w:rsidR="002A6C02" w:rsidRDefault="002A6C02">
            <w:pPr>
              <w:spacing w:line="256" w:lineRule="auto"/>
              <w:rPr>
                <w:lang w:eastAsia="en-US"/>
              </w:rPr>
            </w:pPr>
          </w:p>
        </w:tc>
      </w:tr>
      <w:tr w:rsidR="002A6C02" w:rsidTr="00E3188D">
        <w:trPr>
          <w:cantSplit/>
          <w:trHeight w:val="23"/>
        </w:trPr>
        <w:tc>
          <w:tcPr>
            <w:tcW w:w="1899" w:type="dxa"/>
            <w:vMerge w:val="restart"/>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lastRenderedPageBreak/>
              <w:t>Жилой дом (в том числе и на соседнем участке)</w:t>
            </w:r>
          </w:p>
        </w:tc>
        <w:tc>
          <w:tcPr>
            <w:tcW w:w="288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туалет (при отсутствии централизованной канализации)</w:t>
            </w:r>
          </w:p>
        </w:tc>
        <w:tc>
          <w:tcPr>
            <w:tcW w:w="91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12</w:t>
            </w:r>
          </w:p>
        </w:tc>
        <w:tc>
          <w:tcPr>
            <w:tcW w:w="3990" w:type="dxa"/>
            <w:tcBorders>
              <w:top w:val="single" w:sz="4" w:space="0" w:color="000000"/>
              <w:left w:val="single" w:sz="4" w:space="0" w:color="000000"/>
              <w:bottom w:val="single" w:sz="4" w:space="0" w:color="000000"/>
              <w:right w:val="single" w:sz="4" w:space="0" w:color="000000"/>
            </w:tcBorders>
          </w:tcPr>
          <w:p w:rsidR="002A6C02" w:rsidRDefault="002A6C02">
            <w:pPr>
              <w:widowControl w:val="0"/>
              <w:tabs>
                <w:tab w:val="left" w:pos="993"/>
              </w:tabs>
              <w:snapToGrid w:val="0"/>
              <w:spacing w:line="256" w:lineRule="auto"/>
              <w:ind w:firstLine="284"/>
              <w:rPr>
                <w:highlight w:val="yellow"/>
                <w:lang w:eastAsia="en-US"/>
              </w:rPr>
            </w:pPr>
          </w:p>
        </w:tc>
      </w:tr>
      <w:tr w:rsidR="002A6C02" w:rsidTr="00E3188D">
        <w:trPr>
          <w:cantSplit/>
          <w:trHeight w:val="23"/>
        </w:trPr>
        <w:tc>
          <w:tcPr>
            <w:tcW w:w="9689" w:type="dxa"/>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lang w:eastAsia="en-US"/>
              </w:rPr>
            </w:pPr>
          </w:p>
        </w:tc>
        <w:tc>
          <w:tcPr>
            <w:tcW w:w="288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до источника водоснабжения (колодца)</w:t>
            </w:r>
          </w:p>
        </w:tc>
        <w:tc>
          <w:tcPr>
            <w:tcW w:w="91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25</w:t>
            </w:r>
          </w:p>
        </w:tc>
        <w:tc>
          <w:tcPr>
            <w:tcW w:w="3990" w:type="dxa"/>
            <w:tcBorders>
              <w:top w:val="single" w:sz="4" w:space="0" w:color="000000"/>
              <w:left w:val="single" w:sz="4" w:space="0" w:color="000000"/>
              <w:bottom w:val="single" w:sz="4" w:space="0" w:color="000000"/>
              <w:right w:val="single" w:sz="4" w:space="0" w:color="000000"/>
            </w:tcBorders>
          </w:tcPr>
          <w:p w:rsidR="002A6C02" w:rsidRDefault="002A6C02">
            <w:pPr>
              <w:widowControl w:val="0"/>
              <w:tabs>
                <w:tab w:val="left" w:pos="993"/>
              </w:tabs>
              <w:snapToGrid w:val="0"/>
              <w:spacing w:line="256" w:lineRule="auto"/>
              <w:rPr>
                <w:highlight w:val="yellow"/>
                <w:lang w:eastAsia="en-US"/>
              </w:rPr>
            </w:pPr>
          </w:p>
        </w:tc>
      </w:tr>
      <w:tr w:rsidR="002A6C02" w:rsidTr="00E3188D">
        <w:trPr>
          <w:cantSplit/>
          <w:trHeight w:val="23"/>
        </w:trPr>
        <w:tc>
          <w:tcPr>
            <w:tcW w:w="9689" w:type="dxa"/>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lang w:eastAsia="en-US"/>
              </w:rPr>
            </w:pPr>
          </w:p>
        </w:tc>
        <w:tc>
          <w:tcPr>
            <w:tcW w:w="288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септик</w:t>
            </w:r>
          </w:p>
        </w:tc>
        <w:tc>
          <w:tcPr>
            <w:tcW w:w="91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5</w:t>
            </w:r>
          </w:p>
        </w:tc>
        <w:tc>
          <w:tcPr>
            <w:tcW w:w="3990" w:type="dxa"/>
            <w:tcBorders>
              <w:top w:val="single" w:sz="4" w:space="0" w:color="000000"/>
              <w:left w:val="single" w:sz="4" w:space="0" w:color="000000"/>
              <w:bottom w:val="single" w:sz="4" w:space="0" w:color="000000"/>
              <w:right w:val="single" w:sz="4" w:space="0" w:color="000000"/>
            </w:tcBorders>
          </w:tcPr>
          <w:p w:rsidR="002A6C02" w:rsidRDefault="002A6C02">
            <w:pPr>
              <w:widowControl w:val="0"/>
              <w:tabs>
                <w:tab w:val="left" w:pos="993"/>
              </w:tabs>
              <w:snapToGrid w:val="0"/>
              <w:spacing w:line="256" w:lineRule="auto"/>
              <w:rPr>
                <w:highlight w:val="yellow"/>
                <w:lang w:eastAsia="en-US"/>
              </w:rPr>
            </w:pPr>
          </w:p>
        </w:tc>
      </w:tr>
      <w:tr w:rsidR="002A6C02" w:rsidTr="00E3188D">
        <w:trPr>
          <w:cantSplit/>
          <w:trHeight w:val="23"/>
        </w:trPr>
        <w:tc>
          <w:tcPr>
            <w:tcW w:w="9689" w:type="dxa"/>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lang w:eastAsia="en-US"/>
              </w:rPr>
            </w:pPr>
          </w:p>
        </w:tc>
        <w:tc>
          <w:tcPr>
            <w:tcW w:w="288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фильтрующий колодец</w:t>
            </w:r>
          </w:p>
        </w:tc>
        <w:tc>
          <w:tcPr>
            <w:tcW w:w="91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8</w:t>
            </w:r>
          </w:p>
        </w:tc>
        <w:tc>
          <w:tcPr>
            <w:tcW w:w="3990" w:type="dxa"/>
            <w:tcBorders>
              <w:top w:val="single" w:sz="4" w:space="0" w:color="000000"/>
              <w:left w:val="single" w:sz="4" w:space="0" w:color="000000"/>
              <w:bottom w:val="single" w:sz="4" w:space="0" w:color="000000"/>
              <w:right w:val="single" w:sz="4" w:space="0" w:color="000000"/>
            </w:tcBorders>
          </w:tcPr>
          <w:p w:rsidR="002A6C02" w:rsidRDefault="002A6C02">
            <w:pPr>
              <w:widowControl w:val="0"/>
              <w:tabs>
                <w:tab w:val="left" w:pos="993"/>
              </w:tabs>
              <w:snapToGrid w:val="0"/>
              <w:spacing w:line="256" w:lineRule="auto"/>
              <w:rPr>
                <w:highlight w:val="yellow"/>
                <w:lang w:eastAsia="en-US"/>
              </w:rPr>
            </w:pPr>
          </w:p>
        </w:tc>
      </w:tr>
      <w:tr w:rsidR="002A6C02" w:rsidTr="00E3188D">
        <w:trPr>
          <w:trHeight w:val="23"/>
        </w:trPr>
        <w:tc>
          <w:tcPr>
            <w:tcW w:w="1899"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Окна жилого дома (в том числе и на соседнем участке)</w:t>
            </w:r>
          </w:p>
        </w:tc>
        <w:tc>
          <w:tcPr>
            <w:tcW w:w="288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 xml:space="preserve">основное, вспомогательное строение на соседнем участке </w:t>
            </w:r>
          </w:p>
          <w:p w:rsidR="002A6C02" w:rsidRDefault="002A6C02">
            <w:pPr>
              <w:widowControl w:val="0"/>
              <w:tabs>
                <w:tab w:val="left" w:pos="993"/>
              </w:tabs>
              <w:spacing w:line="256" w:lineRule="auto"/>
              <w:jc w:val="center"/>
              <w:rPr>
                <w:lang w:eastAsia="en-US"/>
              </w:rPr>
            </w:pPr>
          </w:p>
          <w:p w:rsidR="002A6C02" w:rsidRDefault="002A6C02">
            <w:pPr>
              <w:widowControl w:val="0"/>
              <w:tabs>
                <w:tab w:val="left" w:pos="993"/>
              </w:tabs>
              <w:spacing w:line="256" w:lineRule="auto"/>
              <w:jc w:val="center"/>
              <w:rPr>
                <w:lang w:eastAsia="en-US"/>
              </w:rPr>
            </w:pPr>
          </w:p>
        </w:tc>
        <w:tc>
          <w:tcPr>
            <w:tcW w:w="915"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6</w:t>
            </w:r>
          </w:p>
        </w:tc>
        <w:tc>
          <w:tcPr>
            <w:tcW w:w="3990" w:type="dxa"/>
            <w:tcBorders>
              <w:top w:val="single" w:sz="4" w:space="0" w:color="000000"/>
              <w:left w:val="single" w:sz="4" w:space="0" w:color="000000"/>
              <w:bottom w:val="single" w:sz="4" w:space="0" w:color="000000"/>
              <w:right w:val="single" w:sz="4" w:space="0" w:color="000000"/>
            </w:tcBorders>
          </w:tcPr>
          <w:p w:rsidR="002A6C02" w:rsidRDefault="002A6C02">
            <w:pPr>
              <w:widowControl w:val="0"/>
              <w:tabs>
                <w:tab w:val="left" w:pos="993"/>
              </w:tabs>
              <w:snapToGrid w:val="0"/>
              <w:spacing w:line="256" w:lineRule="auto"/>
              <w:rPr>
                <w:highlight w:val="yellow"/>
                <w:lang w:eastAsia="en-US"/>
              </w:rPr>
            </w:pPr>
          </w:p>
        </w:tc>
      </w:tr>
      <w:tr w:rsidR="002A6C02" w:rsidTr="00E3188D">
        <w:trPr>
          <w:trHeight w:val="23"/>
        </w:trPr>
        <w:tc>
          <w:tcPr>
            <w:tcW w:w="9689" w:type="dxa"/>
            <w:gridSpan w:val="4"/>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both"/>
              <w:rPr>
                <w:lang w:eastAsia="en-US"/>
              </w:rPr>
            </w:pPr>
            <w:r>
              <w:rPr>
                <w:lang w:eastAsia="en-US"/>
              </w:rPr>
              <w:t>Примечания:</w:t>
            </w:r>
          </w:p>
          <w:p w:rsidR="002A6C02" w:rsidRDefault="002A6C02">
            <w:pPr>
              <w:widowControl w:val="0"/>
              <w:spacing w:line="256" w:lineRule="auto"/>
              <w:jc w:val="both"/>
              <w:rPr>
                <w:lang w:eastAsia="en-US"/>
              </w:rPr>
            </w:pPr>
            <w:r>
              <w:rPr>
                <w:lang w:eastAsia="en-US"/>
              </w:rPr>
              <w:t>*</w:t>
            </w:r>
            <w:r>
              <w:rPr>
                <w:vertAlign w:val="superscript"/>
                <w:lang w:eastAsia="en-US"/>
              </w:rPr>
              <w:t>1</w:t>
            </w:r>
            <w:r>
              <w:rPr>
                <w:lang w:eastAsia="en-US"/>
              </w:rP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w:t>
            </w:r>
          </w:p>
          <w:p w:rsidR="002A6C02" w:rsidRDefault="002A6C02">
            <w:pPr>
              <w:widowControl w:val="0"/>
              <w:spacing w:line="256" w:lineRule="auto"/>
              <w:jc w:val="both"/>
              <w:rPr>
                <w:lang w:eastAsia="en-US"/>
              </w:rPr>
            </w:pPr>
            <w:r>
              <w:rPr>
                <w:lang w:eastAsia="en-US"/>
              </w:rPr>
              <w:t>*</w:t>
            </w:r>
            <w:r>
              <w:rPr>
                <w:vertAlign w:val="superscript"/>
                <w:lang w:eastAsia="en-US"/>
              </w:rPr>
              <w:t>2</w:t>
            </w:r>
            <w:proofErr w:type="gramStart"/>
            <w:r>
              <w:rPr>
                <w:vertAlign w:val="superscript"/>
                <w:lang w:eastAsia="en-US"/>
              </w:rPr>
              <w:t xml:space="preserve"> </w:t>
            </w:r>
            <w:r>
              <w:rPr>
                <w:lang w:eastAsia="en-US"/>
              </w:rPr>
              <w:t>В</w:t>
            </w:r>
            <w:proofErr w:type="gramEnd"/>
            <w:r>
              <w:rPr>
                <w:lang w:eastAsia="en-US"/>
              </w:rPr>
              <w:t xml:space="preserve"> сложившейся застройке, при ширине земельного участка по фронту улиц (проездов) 12 метров и менее, для строительства жилого дома минимальный отступ от границы соседнего земельного участка должен быть не менее:</w:t>
            </w:r>
          </w:p>
          <w:p w:rsidR="002A6C02" w:rsidRDefault="002A6C02">
            <w:pPr>
              <w:widowControl w:val="0"/>
              <w:spacing w:line="256" w:lineRule="auto"/>
              <w:jc w:val="both"/>
              <w:rPr>
                <w:lang w:eastAsia="en-US"/>
              </w:rPr>
            </w:pPr>
            <w:r>
              <w:rPr>
                <w:lang w:eastAsia="en-US"/>
              </w:rPr>
              <w:t xml:space="preserve">    1,0 м - для одноэтажного жилого дома;</w:t>
            </w:r>
          </w:p>
          <w:p w:rsidR="002A6C02" w:rsidRDefault="002A6C02">
            <w:pPr>
              <w:widowControl w:val="0"/>
              <w:spacing w:line="256" w:lineRule="auto"/>
              <w:jc w:val="both"/>
              <w:rPr>
                <w:lang w:eastAsia="en-US"/>
              </w:rPr>
            </w:pPr>
            <w:r>
              <w:rPr>
                <w:lang w:eastAsia="en-US"/>
              </w:rPr>
              <w:t xml:space="preserve">    1,5 м - для двухэтажного жилого дома;</w:t>
            </w:r>
          </w:p>
          <w:p w:rsidR="002A6C02" w:rsidRDefault="002A6C02">
            <w:pPr>
              <w:widowControl w:val="0"/>
              <w:tabs>
                <w:tab w:val="left" w:pos="993"/>
              </w:tabs>
              <w:spacing w:line="256" w:lineRule="auto"/>
              <w:jc w:val="both"/>
              <w:rPr>
                <w:lang w:eastAsia="en-US"/>
              </w:rPr>
            </w:pPr>
            <w:r>
              <w:rPr>
                <w:lang w:eastAsia="en-US"/>
              </w:rPr>
              <w:t xml:space="preserve">     2,0 м - для трехэтажного жилого дома, при условии, что расстояние до расположенного на соседнем земельном участке жилого дома не менее 5 м.</w:t>
            </w:r>
          </w:p>
          <w:p w:rsidR="002A6C02" w:rsidRDefault="002A6C02">
            <w:pPr>
              <w:widowControl w:val="0"/>
              <w:tabs>
                <w:tab w:val="left" w:pos="993"/>
              </w:tabs>
              <w:spacing w:line="200" w:lineRule="atLeast"/>
              <w:ind w:left="-108" w:right="-108"/>
              <w:jc w:val="both"/>
              <w:rPr>
                <w:szCs w:val="28"/>
                <w:lang w:eastAsia="en-US"/>
              </w:rPr>
            </w:pPr>
            <w:r>
              <w:rPr>
                <w:lang w:eastAsia="en-US"/>
              </w:rPr>
              <w:t>В случае, если на смежном земельном участке объект капитального строительства</w:t>
            </w:r>
            <w:r>
              <w:rPr>
                <w:szCs w:val="28"/>
                <w:lang w:eastAsia="en-US"/>
              </w:rPr>
              <w:t xml:space="preserve"> (основное,</w:t>
            </w:r>
          </w:p>
          <w:p w:rsidR="002A6C02" w:rsidRDefault="002A6C02">
            <w:pPr>
              <w:widowControl w:val="0"/>
              <w:spacing w:line="200" w:lineRule="atLeast"/>
              <w:jc w:val="both"/>
              <w:rPr>
                <w:lang w:eastAsia="en-US"/>
              </w:rPr>
            </w:pPr>
            <w:r>
              <w:rPr>
                <w:szCs w:val="28"/>
                <w:lang w:eastAsia="en-US"/>
              </w:rPr>
              <w:t>вспомогательное строение, сооружение (хозяйственное))</w:t>
            </w:r>
            <w:r>
              <w:rPr>
                <w:lang w:eastAsia="en-US"/>
              </w:rPr>
              <w:t xml:space="preserve"> находится менее 3 метров от границ земельных участков устанавливается противопожарный разрыв 6м.</w:t>
            </w:r>
          </w:p>
          <w:p w:rsidR="002A6C02" w:rsidRDefault="002A6C02">
            <w:pPr>
              <w:widowControl w:val="0"/>
              <w:spacing w:line="256" w:lineRule="auto"/>
              <w:jc w:val="both"/>
              <w:rPr>
                <w:lang w:eastAsia="en-US"/>
              </w:rPr>
            </w:pPr>
            <w:r>
              <w:rPr>
                <w:lang w:eastAsia="en-US"/>
              </w:rPr>
              <w:t xml:space="preserve">     Минимальная ширина земельного участка по фронту улиц (проездов) не менее - 12 м.</w:t>
            </w:r>
          </w:p>
        </w:tc>
      </w:tr>
    </w:tbl>
    <w:p w:rsidR="002A6C02" w:rsidRDefault="002A6C02" w:rsidP="00E3188D">
      <w:pPr>
        <w:widowControl w:val="0"/>
        <w:ind w:firstLine="709"/>
        <w:rPr>
          <w:rFonts w:eastAsia="SimSun"/>
          <w:sz w:val="28"/>
          <w:szCs w:val="28"/>
        </w:rPr>
      </w:pPr>
      <w:r>
        <w:rPr>
          <w:rFonts w:eastAsia="SimSun"/>
          <w:sz w:val="28"/>
          <w:szCs w:val="28"/>
        </w:rPr>
        <w:t>Примечание (общее):</w:t>
      </w:r>
    </w:p>
    <w:p w:rsidR="002A6C02" w:rsidRDefault="002A6C02" w:rsidP="00E3188D">
      <w:pPr>
        <w:widowControl w:val="0"/>
        <w:ind w:firstLine="709"/>
        <w:jc w:val="both"/>
        <w:rPr>
          <w:rFonts w:eastAsia="SimSun"/>
          <w:sz w:val="28"/>
          <w:szCs w:val="28"/>
        </w:rPr>
      </w:pPr>
      <w:r>
        <w:rPr>
          <w:rFonts w:eastAsia="SimSun"/>
          <w:sz w:val="28"/>
          <w:szCs w:val="28"/>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w:t>
      </w:r>
    </w:p>
    <w:p w:rsidR="002A6C02" w:rsidRDefault="002A6C02" w:rsidP="00E3188D">
      <w:pPr>
        <w:widowControl w:val="0"/>
        <w:jc w:val="both"/>
        <w:rPr>
          <w:rFonts w:eastAsia="SimSun"/>
          <w:sz w:val="28"/>
          <w:szCs w:val="28"/>
        </w:rPr>
      </w:pPr>
      <w:r>
        <w:rPr>
          <w:rFonts w:eastAsia="SimSun"/>
          <w:sz w:val="28"/>
          <w:szCs w:val="28"/>
        </w:rPr>
        <w:t>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2A6C02" w:rsidRDefault="002A6C02" w:rsidP="00E3188D">
      <w:pPr>
        <w:widowControl w:val="0"/>
        <w:ind w:firstLine="709"/>
        <w:jc w:val="both"/>
        <w:rPr>
          <w:rFonts w:eastAsia="SimSun"/>
          <w:sz w:val="28"/>
          <w:szCs w:val="28"/>
        </w:rPr>
      </w:pPr>
      <w:r>
        <w:rPr>
          <w:rFonts w:eastAsia="SimSun"/>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A6C02" w:rsidRDefault="002A6C02" w:rsidP="00E3188D">
      <w:pPr>
        <w:widowControl w:val="0"/>
        <w:ind w:firstLine="709"/>
        <w:jc w:val="both"/>
        <w:rPr>
          <w:rFonts w:eastAsia="SimSun"/>
          <w:sz w:val="28"/>
          <w:szCs w:val="28"/>
        </w:rPr>
      </w:pPr>
      <w:r>
        <w:rPr>
          <w:rFonts w:eastAsia="SimSun"/>
          <w:sz w:val="28"/>
          <w:szCs w:val="28"/>
        </w:rPr>
        <w:t xml:space="preserve">Размещение новых населенных пунктов и строительство объектов капитального строительства без проведения специальных защитных </w:t>
      </w:r>
      <w:r>
        <w:rPr>
          <w:rFonts w:eastAsia="SimSun"/>
          <w:sz w:val="28"/>
          <w:szCs w:val="28"/>
        </w:rPr>
        <w:lastRenderedPageBreak/>
        <w:t>мероприятий по предотвращению негативного воздействия вод в границах зон затопления, подтопления запрещаются.</w:t>
      </w:r>
    </w:p>
    <w:p w:rsidR="002A6C02" w:rsidRDefault="002A6C02" w:rsidP="00E3188D">
      <w:pPr>
        <w:widowControl w:val="0"/>
        <w:ind w:firstLine="709"/>
        <w:jc w:val="both"/>
        <w:rPr>
          <w:rFonts w:eastAsia="SimSun"/>
          <w:sz w:val="28"/>
          <w:szCs w:val="28"/>
        </w:rPr>
      </w:pPr>
      <w:r>
        <w:rPr>
          <w:rFonts w:eastAsia="SimSun"/>
          <w:sz w:val="28"/>
          <w:szCs w:val="28"/>
        </w:rPr>
        <w:t>В границах зон затопления, подтопления запрещаются:</w:t>
      </w:r>
    </w:p>
    <w:p w:rsidR="002A6C02" w:rsidRDefault="002A6C02" w:rsidP="00E3188D">
      <w:pPr>
        <w:widowControl w:val="0"/>
        <w:ind w:firstLine="709"/>
        <w:jc w:val="both"/>
        <w:rPr>
          <w:rFonts w:eastAsia="SimSun"/>
          <w:sz w:val="28"/>
          <w:szCs w:val="28"/>
        </w:rPr>
      </w:pPr>
      <w:r>
        <w:rPr>
          <w:rFonts w:eastAsia="SimSun"/>
          <w:sz w:val="28"/>
          <w:szCs w:val="28"/>
        </w:rPr>
        <w:t>1) использование сточных вод в целях регулирования плодородия почв;</w:t>
      </w:r>
    </w:p>
    <w:p w:rsidR="002A6C02" w:rsidRDefault="002A6C02" w:rsidP="00E3188D">
      <w:pPr>
        <w:widowControl w:val="0"/>
        <w:ind w:firstLine="709"/>
        <w:jc w:val="both"/>
        <w:rPr>
          <w:rFonts w:eastAsia="SimSun"/>
          <w:sz w:val="28"/>
          <w:szCs w:val="28"/>
        </w:rPr>
      </w:pPr>
      <w:r>
        <w:rPr>
          <w:rFonts w:eastAsia="SimSun"/>
          <w:sz w:val="28"/>
          <w:szCs w:val="2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A6C02" w:rsidRDefault="002A6C02" w:rsidP="00E3188D">
      <w:pPr>
        <w:widowControl w:val="0"/>
        <w:ind w:firstLine="709"/>
        <w:jc w:val="both"/>
        <w:rPr>
          <w:rFonts w:eastAsia="SimSun"/>
          <w:sz w:val="28"/>
          <w:szCs w:val="28"/>
        </w:rPr>
      </w:pPr>
      <w:r>
        <w:rPr>
          <w:rFonts w:eastAsia="SimSun"/>
          <w:sz w:val="28"/>
          <w:szCs w:val="28"/>
        </w:rPr>
        <w:t>3) осуществление авиационных мер по борьбе с вредными организмами.</w:t>
      </w:r>
    </w:p>
    <w:p w:rsidR="002A6C02" w:rsidRDefault="002A6C02" w:rsidP="00E3188D">
      <w:pPr>
        <w:widowControl w:val="0"/>
        <w:ind w:firstLine="708"/>
        <w:jc w:val="both"/>
        <w:rPr>
          <w:rFonts w:eastAsia="SimSun"/>
          <w:sz w:val="28"/>
          <w:szCs w:val="28"/>
        </w:rPr>
      </w:pPr>
      <w:r>
        <w:rPr>
          <w:rFonts w:eastAsia="SimSun"/>
          <w:sz w:val="28"/>
          <w:szCs w:val="28"/>
        </w:rP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rsidR="002A6C02" w:rsidRDefault="002A6C02" w:rsidP="00E3188D">
      <w:pPr>
        <w:widowControl w:val="0"/>
        <w:ind w:firstLine="709"/>
        <w:jc w:val="both"/>
        <w:rPr>
          <w:rFonts w:eastAsia="SimSun"/>
          <w:sz w:val="28"/>
          <w:szCs w:val="28"/>
        </w:rPr>
      </w:pPr>
      <w:r>
        <w:rPr>
          <w:rFonts w:eastAsia="SimSun"/>
          <w:sz w:val="28"/>
          <w:szCs w:val="28"/>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2A6C02" w:rsidRDefault="002A6C02" w:rsidP="00E3188D">
      <w:pPr>
        <w:widowControl w:val="0"/>
        <w:ind w:firstLine="709"/>
        <w:jc w:val="both"/>
        <w:rPr>
          <w:rFonts w:eastAsia="SimSun"/>
          <w:sz w:val="28"/>
          <w:szCs w:val="28"/>
        </w:rPr>
      </w:pPr>
      <w:r>
        <w:rPr>
          <w:rFonts w:eastAsia="SimSun"/>
          <w:sz w:val="28"/>
          <w:szCs w:val="28"/>
        </w:rPr>
        <w:t xml:space="preserve">Характер ограждения земельных участков со стороны улицы должен </w:t>
      </w:r>
    </w:p>
    <w:p w:rsidR="002A6C02" w:rsidRDefault="002A6C02" w:rsidP="00E3188D">
      <w:pPr>
        <w:widowControl w:val="0"/>
        <w:jc w:val="both"/>
        <w:rPr>
          <w:rFonts w:eastAsia="SimSun"/>
          <w:sz w:val="28"/>
          <w:szCs w:val="28"/>
        </w:rPr>
      </w:pPr>
      <w:r>
        <w:rPr>
          <w:rFonts w:eastAsia="SimSun"/>
          <w:sz w:val="28"/>
          <w:szCs w:val="28"/>
        </w:rPr>
        <w:t>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2A6C02" w:rsidRDefault="002A6C02" w:rsidP="00E3188D">
      <w:pPr>
        <w:widowControl w:val="0"/>
        <w:ind w:firstLine="709"/>
        <w:jc w:val="both"/>
        <w:rPr>
          <w:rFonts w:eastAsia="SimSun"/>
          <w:sz w:val="28"/>
          <w:szCs w:val="28"/>
        </w:rPr>
      </w:pPr>
      <w:r>
        <w:rPr>
          <w:rFonts w:eastAsia="SimSun"/>
          <w:sz w:val="28"/>
          <w:szCs w:val="28"/>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2A6C02" w:rsidRDefault="002A6C02" w:rsidP="00E3188D">
      <w:pPr>
        <w:widowControl w:val="0"/>
        <w:ind w:firstLine="709"/>
        <w:jc w:val="both"/>
        <w:rPr>
          <w:rFonts w:eastAsia="SimSun"/>
          <w:sz w:val="28"/>
          <w:szCs w:val="28"/>
        </w:rPr>
      </w:pPr>
      <w:r>
        <w:rPr>
          <w:rFonts w:eastAsia="SimSun"/>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A6C02" w:rsidRDefault="002A6C02" w:rsidP="00E3188D">
      <w:pPr>
        <w:widowControl w:val="0"/>
        <w:ind w:firstLine="709"/>
        <w:jc w:val="both"/>
        <w:rPr>
          <w:rFonts w:eastAsia="SimSun"/>
          <w:sz w:val="28"/>
          <w:szCs w:val="28"/>
        </w:rPr>
      </w:pPr>
      <w:r>
        <w:rPr>
          <w:rFonts w:eastAsia="SimSun"/>
          <w:sz w:val="28"/>
          <w:szCs w:val="28"/>
        </w:rPr>
        <w:t>- в границах территорий общего пользования;</w:t>
      </w:r>
    </w:p>
    <w:p w:rsidR="002A6C02" w:rsidRDefault="002A6C02" w:rsidP="00E3188D">
      <w:pPr>
        <w:widowControl w:val="0"/>
        <w:ind w:firstLine="709"/>
        <w:jc w:val="both"/>
        <w:rPr>
          <w:rFonts w:eastAsia="SimSun"/>
          <w:sz w:val="28"/>
          <w:szCs w:val="28"/>
        </w:rPr>
      </w:pPr>
      <w:r>
        <w:rPr>
          <w:rFonts w:eastAsia="SimSun"/>
          <w:sz w:val="28"/>
          <w:szCs w:val="28"/>
        </w:rPr>
        <w:t xml:space="preserve">- предназначенные для размещения линейных объектов и (или) занятые </w:t>
      </w:r>
    </w:p>
    <w:p w:rsidR="002A6C02" w:rsidRDefault="002A6C02" w:rsidP="00E3188D">
      <w:pPr>
        <w:widowControl w:val="0"/>
        <w:jc w:val="both"/>
        <w:rPr>
          <w:rFonts w:eastAsia="SimSun"/>
          <w:sz w:val="28"/>
          <w:szCs w:val="28"/>
        </w:rPr>
      </w:pPr>
      <w:r>
        <w:rPr>
          <w:rFonts w:eastAsia="SimSun"/>
          <w:sz w:val="28"/>
          <w:szCs w:val="28"/>
        </w:rPr>
        <w:t>линейными объектами.</w:t>
      </w:r>
    </w:p>
    <w:p w:rsidR="002A6C02" w:rsidRDefault="002A6C02" w:rsidP="00E3188D">
      <w:pPr>
        <w:widowControl w:val="0"/>
        <w:ind w:firstLine="709"/>
        <w:jc w:val="both"/>
        <w:rPr>
          <w:rFonts w:eastAsia="SimSun"/>
          <w:sz w:val="28"/>
          <w:szCs w:val="28"/>
        </w:rPr>
      </w:pPr>
      <w:r>
        <w:rPr>
          <w:rFonts w:eastAsia="SimSun"/>
          <w:sz w:val="28"/>
          <w:szCs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2A6C02" w:rsidRDefault="002A6C02" w:rsidP="00E3188D">
      <w:pPr>
        <w:widowControl w:val="0"/>
        <w:ind w:firstLine="709"/>
        <w:jc w:val="both"/>
      </w:pPr>
      <w:r>
        <w:rPr>
          <w:rFonts w:eastAsia="SimSun"/>
          <w:sz w:val="28"/>
          <w:szCs w:val="28"/>
        </w:rPr>
        <w:lastRenderedPageBreak/>
        <w:t>Размещение зданий, строений и сооружений возможно при соблюдении требований частью 4 настоящих Правил.</w:t>
      </w:r>
    </w:p>
    <w:p w:rsidR="002A6C02" w:rsidRDefault="002A6C02" w:rsidP="00E3188D">
      <w:pPr>
        <w:ind w:firstLine="708"/>
        <w:jc w:val="both"/>
        <w:rPr>
          <w:sz w:val="28"/>
          <w:szCs w:val="28"/>
        </w:rPr>
      </w:pPr>
      <w:r>
        <w:rPr>
          <w:sz w:val="28"/>
          <w:szCs w:val="28"/>
        </w:rPr>
        <w:t xml:space="preserve"> Минимальный процент озеленения  земельного участка для всех типов многоквартирной жилой застройки   -15%;</w:t>
      </w:r>
    </w:p>
    <w:p w:rsidR="002A6C02" w:rsidRDefault="002A6C02" w:rsidP="00E3188D">
      <w:pPr>
        <w:ind w:firstLine="708"/>
        <w:jc w:val="both"/>
        <w:rPr>
          <w:sz w:val="28"/>
          <w:szCs w:val="28"/>
        </w:rPr>
      </w:pPr>
      <w:r>
        <w:rPr>
          <w:sz w:val="28"/>
          <w:szCs w:val="28"/>
        </w:rPr>
        <w:t>Минимальный процент озеленения  земельного участка для зданий общественно-делового назначения -30%.</w:t>
      </w:r>
    </w:p>
    <w:p w:rsidR="002A6C02" w:rsidRDefault="002A6C02" w:rsidP="00E3188D">
      <w:pPr>
        <w:jc w:val="both"/>
        <w:rPr>
          <w:sz w:val="28"/>
          <w:szCs w:val="28"/>
        </w:rPr>
      </w:pPr>
      <w:r>
        <w:rPr>
          <w:sz w:val="28"/>
          <w:szCs w:val="28"/>
        </w:rPr>
        <w:tab/>
        <w:t>Для малоэтажных многоквартирных домов минимальный коэффициент застройки 0,4, максимальный коэффициент застройки- 0,8.</w:t>
      </w:r>
    </w:p>
    <w:p w:rsidR="002A6C02" w:rsidRDefault="002A6C02" w:rsidP="00E3188D">
      <w:pPr>
        <w:ind w:firstLine="708"/>
        <w:jc w:val="both"/>
        <w:rPr>
          <w:sz w:val="28"/>
          <w:szCs w:val="28"/>
        </w:rPr>
      </w:pPr>
      <w:r>
        <w:rPr>
          <w:rFonts w:eastAsia="SimSun"/>
          <w:b/>
          <w:iCs/>
          <w:sz w:val="28"/>
          <w:szCs w:val="28"/>
        </w:rPr>
        <w:t xml:space="preserve"> </w:t>
      </w:r>
      <w:r>
        <w:rPr>
          <w:rFonts w:eastAsia="SimSun"/>
          <w:iCs/>
          <w:sz w:val="28"/>
          <w:szCs w:val="28"/>
        </w:rPr>
        <w:t>Процент застройки подземной части не регламентируется.</w:t>
      </w:r>
      <w:r>
        <w:rPr>
          <w:sz w:val="28"/>
          <w:szCs w:val="28"/>
        </w:rPr>
        <w:t xml:space="preserve"> </w:t>
      </w:r>
    </w:p>
    <w:p w:rsidR="002A6C02" w:rsidRDefault="002A6C02" w:rsidP="00E3188D">
      <w:pPr>
        <w:ind w:firstLine="708"/>
        <w:jc w:val="both"/>
        <w:rPr>
          <w:sz w:val="28"/>
          <w:szCs w:val="28"/>
        </w:rPr>
      </w:pPr>
      <w:r>
        <w:rPr>
          <w:sz w:val="28"/>
          <w:szCs w:val="28"/>
        </w:rPr>
        <w:t xml:space="preserve">Строительство и реконструкция многоквартирных жилых домов не </w:t>
      </w:r>
      <w:proofErr w:type="gramStart"/>
      <w:r>
        <w:rPr>
          <w:sz w:val="28"/>
          <w:szCs w:val="28"/>
        </w:rPr>
        <w:t>допускается</w:t>
      </w:r>
      <w:proofErr w:type="gramEnd"/>
      <w:r>
        <w:rPr>
          <w:sz w:val="28"/>
          <w:szCs w:val="28"/>
        </w:rPr>
        <w:t xml:space="preserve"> в случае если объекты капитального строительства не обеспечены  объектами социальной, транспортной и инженерно-коммунальной инфраструктуры, а так же коммунальными и энергетическими ресурсами.</w:t>
      </w:r>
    </w:p>
    <w:p w:rsidR="002A6C02" w:rsidRDefault="002A6C02" w:rsidP="00E3188D">
      <w:pPr>
        <w:ind w:firstLine="708"/>
        <w:jc w:val="both"/>
        <w:rPr>
          <w:sz w:val="28"/>
          <w:szCs w:val="28"/>
        </w:rPr>
      </w:pPr>
      <w:r>
        <w:rPr>
          <w:sz w:val="28"/>
          <w:szCs w:val="2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2A6C02" w:rsidRDefault="002A6C02" w:rsidP="00E3188D">
      <w:pPr>
        <w:ind w:firstLine="426"/>
        <w:jc w:val="both"/>
        <w:rPr>
          <w:rFonts w:eastAsia="SimSun"/>
          <w:color w:val="FF0000"/>
          <w:sz w:val="28"/>
          <w:szCs w:val="28"/>
        </w:rPr>
      </w:pPr>
      <w:r>
        <w:rPr>
          <w:sz w:val="28"/>
          <w:szCs w:val="28"/>
        </w:rPr>
        <w:t xml:space="preserve">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7E6357" w:rsidRPr="00183EF7" w:rsidRDefault="007E6357" w:rsidP="007E6357">
      <w:pPr>
        <w:ind w:firstLine="708"/>
        <w:jc w:val="both"/>
        <w:rPr>
          <w:sz w:val="28"/>
          <w:szCs w:val="28"/>
        </w:rPr>
      </w:pPr>
      <w:r w:rsidRPr="00183EF7">
        <w:rPr>
          <w:sz w:val="28"/>
          <w:szCs w:val="28"/>
        </w:rPr>
        <w:t>Образование (формирование) земельных участков для индивидуального жилищного строительства в результате раздела/выдела из земельных участков площадью более 1,5 га не допускается без утвержденной документации по планировке территории.</w:t>
      </w:r>
    </w:p>
    <w:p w:rsidR="007E6357" w:rsidRDefault="007E6357" w:rsidP="007E6357">
      <w:pPr>
        <w:jc w:val="both"/>
        <w:rPr>
          <w:sz w:val="28"/>
          <w:szCs w:val="28"/>
        </w:rPr>
      </w:pPr>
      <w:r w:rsidRPr="00183EF7">
        <w:rPr>
          <w:sz w:val="28"/>
          <w:szCs w:val="28"/>
        </w:rPr>
        <w:tab/>
        <w:t>Строительство новых многоквартирных домов и образование новых кварталов (массивов) индивидуальной жилой застройки (за исключением застройки блокированными жилыми домами) не допускается без утвержденной документации по планировки территории.</w:t>
      </w:r>
    </w:p>
    <w:p w:rsidR="007E6357" w:rsidRDefault="007E6357" w:rsidP="007E6357">
      <w:pPr>
        <w:jc w:val="both"/>
        <w:rPr>
          <w:rFonts w:eastAsia="Calibri"/>
          <w:color w:val="000000"/>
          <w:sz w:val="28"/>
          <w:szCs w:val="28"/>
        </w:rPr>
      </w:pPr>
      <w:r>
        <w:rPr>
          <w:sz w:val="28"/>
          <w:szCs w:val="28"/>
        </w:rPr>
        <w:tab/>
      </w:r>
      <w:r w:rsidRPr="003620E5">
        <w:rPr>
          <w:rFonts w:eastAsia="Calibri"/>
          <w:color w:val="000000"/>
          <w:sz w:val="28"/>
          <w:szCs w:val="28"/>
        </w:rPr>
        <w:t>Запрет на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rPr>
          <w:rFonts w:eastAsia="Calibri"/>
          <w:color w:val="000000"/>
          <w:sz w:val="28"/>
          <w:szCs w:val="28"/>
        </w:rPr>
        <w:t>.</w:t>
      </w:r>
    </w:p>
    <w:p w:rsidR="007E6357" w:rsidRDefault="007E6357" w:rsidP="007E6357">
      <w:pPr>
        <w:jc w:val="both"/>
        <w:rPr>
          <w:rFonts w:eastAsia="Calibri"/>
          <w:color w:val="000000"/>
          <w:sz w:val="28"/>
          <w:szCs w:val="28"/>
        </w:rPr>
      </w:pPr>
      <w:r>
        <w:rPr>
          <w:sz w:val="28"/>
          <w:szCs w:val="28"/>
        </w:rPr>
        <w:tab/>
      </w:r>
      <w:r w:rsidRPr="00404937">
        <w:rPr>
          <w:rFonts w:eastAsia="Calibri"/>
          <w:color w:val="000000"/>
          <w:sz w:val="28"/>
          <w:szCs w:val="28"/>
        </w:rPr>
        <w:t xml:space="preserve">Обязанность обеспечения выполнения требований части 10 статьи 23 Жилищного кодекса Российской Федерации, в соответствии с которой к заявлению о переводе индивидуального жилого дома в нежилое помещение должны </w:t>
      </w:r>
      <w:proofErr w:type="gramStart"/>
      <w:r w:rsidRPr="00404937">
        <w:rPr>
          <w:rFonts w:eastAsia="Calibri"/>
          <w:color w:val="000000"/>
          <w:sz w:val="28"/>
          <w:szCs w:val="28"/>
        </w:rPr>
        <w:t>прикладываться</w:t>
      </w:r>
      <w:proofErr w:type="gramEnd"/>
      <w:r w:rsidRPr="00404937">
        <w:rPr>
          <w:rFonts w:eastAsia="Calibri"/>
          <w:color w:val="000000"/>
          <w:sz w:val="28"/>
          <w:szCs w:val="28"/>
        </w:rPr>
        <w:t xml:space="preserve">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w:t>
      </w:r>
      <w:r w:rsidRPr="00404937">
        <w:rPr>
          <w:rFonts w:eastAsia="Calibri"/>
          <w:color w:val="000000"/>
          <w:sz w:val="28"/>
          <w:szCs w:val="28"/>
        </w:rPr>
        <w:lastRenderedPageBreak/>
        <w:t>проектирования муниципального образования, выданных уполномоченными органами муниципального образования</w:t>
      </w:r>
      <w:r>
        <w:rPr>
          <w:rFonts w:eastAsia="Calibri"/>
          <w:color w:val="000000"/>
          <w:sz w:val="28"/>
          <w:szCs w:val="28"/>
        </w:rPr>
        <w:t>.</w:t>
      </w:r>
    </w:p>
    <w:p w:rsidR="007E6357" w:rsidRDefault="007E6357" w:rsidP="007E6357">
      <w:pPr>
        <w:jc w:val="both"/>
        <w:rPr>
          <w:rFonts w:eastAsia="Calibri"/>
          <w:color w:val="000000"/>
          <w:sz w:val="28"/>
          <w:szCs w:val="28"/>
        </w:rPr>
      </w:pPr>
      <w:r>
        <w:rPr>
          <w:rFonts w:eastAsia="Calibri"/>
          <w:color w:val="000000"/>
          <w:sz w:val="28"/>
          <w:szCs w:val="28"/>
        </w:rPr>
        <w:tab/>
      </w:r>
      <w:r w:rsidRPr="00225C18">
        <w:rPr>
          <w:rFonts w:eastAsia="Calibri"/>
          <w:color w:val="000000"/>
          <w:sz w:val="28"/>
          <w:szCs w:val="28"/>
        </w:rPr>
        <w:t xml:space="preserve">Установление предельных параметров для объектов индивидуального жилищного </w:t>
      </w:r>
      <w:proofErr w:type="gramStart"/>
      <w:r w:rsidRPr="00225C18">
        <w:rPr>
          <w:rFonts w:eastAsia="Calibri"/>
          <w:color w:val="000000"/>
          <w:sz w:val="28"/>
          <w:szCs w:val="28"/>
        </w:rPr>
        <w:t>строительства</w:t>
      </w:r>
      <w:proofErr w:type="gramEnd"/>
      <w:r w:rsidRPr="00225C18">
        <w:rPr>
          <w:rFonts w:eastAsia="Calibri"/>
          <w:color w:val="000000"/>
          <w:sz w:val="28"/>
          <w:szCs w:val="28"/>
        </w:rPr>
        <w:t xml:space="preserve"> исключающих возможность строительства многоэтажных зданий, общая площадь которых допускает их эксплуатацию в качестве объектов коммерческого использования, в том числе массового пребывания граждан.</w:t>
      </w:r>
    </w:p>
    <w:p w:rsidR="007E6357" w:rsidRPr="00EE00E4" w:rsidRDefault="007E6357" w:rsidP="007E6357">
      <w:pPr>
        <w:shd w:val="clear" w:color="auto" w:fill="FFFFFF"/>
        <w:contextualSpacing/>
        <w:jc w:val="both"/>
        <w:rPr>
          <w:rFonts w:eastAsia="Calibri"/>
          <w:color w:val="000000"/>
          <w:sz w:val="28"/>
          <w:szCs w:val="28"/>
        </w:rPr>
      </w:pPr>
      <w:r>
        <w:rPr>
          <w:rFonts w:eastAsia="Calibri"/>
          <w:color w:val="000000"/>
          <w:sz w:val="28"/>
          <w:szCs w:val="28"/>
        </w:rPr>
        <w:tab/>
        <w:t>М</w:t>
      </w:r>
      <w:r w:rsidRPr="00EE00E4">
        <w:rPr>
          <w:rFonts w:eastAsia="Calibri"/>
          <w:color w:val="000000"/>
          <w:sz w:val="28"/>
          <w:szCs w:val="28"/>
        </w:rPr>
        <w:t>аксимальная общая площадь объекта индивидуального жилищного строител</w:t>
      </w:r>
      <w:r>
        <w:rPr>
          <w:rFonts w:eastAsia="Calibri"/>
          <w:color w:val="000000"/>
          <w:sz w:val="28"/>
          <w:szCs w:val="28"/>
        </w:rPr>
        <w:t>ьства – 300 кв.м.</w:t>
      </w:r>
    </w:p>
    <w:p w:rsidR="007E6357" w:rsidRPr="006D250E" w:rsidRDefault="007E6357" w:rsidP="007E6357">
      <w:pPr>
        <w:shd w:val="clear" w:color="auto" w:fill="FFFFFF"/>
        <w:contextualSpacing/>
        <w:jc w:val="both"/>
        <w:rPr>
          <w:rFonts w:eastAsia="Calibri"/>
          <w:color w:val="000000"/>
          <w:sz w:val="28"/>
          <w:szCs w:val="28"/>
        </w:rPr>
      </w:pPr>
      <w:r>
        <w:rPr>
          <w:sz w:val="28"/>
          <w:szCs w:val="28"/>
        </w:rPr>
        <w:tab/>
      </w:r>
      <w:r>
        <w:rPr>
          <w:rFonts w:eastAsia="Calibri"/>
          <w:color w:val="000000"/>
          <w:sz w:val="28"/>
          <w:szCs w:val="28"/>
        </w:rPr>
        <w:t>М</w:t>
      </w:r>
      <w:r w:rsidRPr="00DB3C02">
        <w:rPr>
          <w:rFonts w:eastAsia="Calibri"/>
          <w:color w:val="000000"/>
          <w:sz w:val="28"/>
          <w:szCs w:val="28"/>
        </w:rPr>
        <w:t>аксимальная высота объекта индивидуального жилищного строительства для объектов с углом наклона кровли до 15 градусов - 10 м, с углом наклона кровли более 15градусов – 13 м.</w:t>
      </w:r>
    </w:p>
    <w:p w:rsidR="002A6C02" w:rsidRDefault="002A6C02" w:rsidP="00E3188D">
      <w:pPr>
        <w:widowControl w:val="0"/>
        <w:jc w:val="both"/>
      </w:pPr>
    </w:p>
    <w:p w:rsidR="002A6C02" w:rsidRDefault="002A6C02" w:rsidP="00E3188D">
      <w:pPr>
        <w:widowControl w:val="0"/>
        <w:jc w:val="center"/>
        <w:rPr>
          <w:b/>
        </w:rPr>
      </w:pPr>
      <w:r>
        <w:rPr>
          <w:rFonts w:eastAsia="SimSun"/>
          <w:b/>
          <w:sz w:val="28"/>
          <w:szCs w:val="28"/>
        </w:rPr>
        <w:t xml:space="preserve"> ОД-1. Территориальная зона общественного назначения</w:t>
      </w:r>
    </w:p>
    <w:p w:rsidR="002A6C02" w:rsidRDefault="002A6C02" w:rsidP="00E3188D">
      <w:pPr>
        <w:widowControl w:val="0"/>
        <w:rPr>
          <w:sz w:val="28"/>
          <w:szCs w:val="28"/>
        </w:rPr>
      </w:pPr>
    </w:p>
    <w:p w:rsidR="002A6C02" w:rsidRDefault="002A6C02" w:rsidP="00E3188D">
      <w:pPr>
        <w:widowControl w:val="0"/>
        <w:jc w:val="center"/>
        <w:rPr>
          <w:sz w:val="28"/>
          <w:szCs w:val="28"/>
        </w:rPr>
      </w:pPr>
      <w:r>
        <w:rPr>
          <w:sz w:val="28"/>
          <w:szCs w:val="28"/>
        </w:rPr>
        <w:t>ОСНОВНЫЕ ВИДЫ РАЗРЕШЁННОГО ИСПОЛЬЗОВАНИЯ ЗЕМЕЛЬНЫХ УЧАСТКОВ И ОБЪЕКТОВ КАПИТАЛЬНОГО СТРОИТЕЛЬСТВА:</w:t>
      </w:r>
    </w:p>
    <w:p w:rsidR="002A6C02" w:rsidRDefault="002A6C02" w:rsidP="00E3188D">
      <w:pPr>
        <w:widowControl w:val="0"/>
        <w:jc w:val="center"/>
        <w:rPr>
          <w:sz w:val="28"/>
          <w:szCs w:val="28"/>
        </w:rPr>
      </w:pPr>
    </w:p>
    <w:p w:rsidR="002A6C02" w:rsidRDefault="002A6C02" w:rsidP="00E3188D">
      <w:pPr>
        <w:widowControl w:val="0"/>
        <w:jc w:val="both"/>
        <w:rPr>
          <w:b/>
          <w:sz w:val="28"/>
          <w:szCs w:val="28"/>
        </w:rPr>
      </w:pPr>
      <w:r>
        <w:rPr>
          <w:b/>
          <w:sz w:val="28"/>
          <w:szCs w:val="28"/>
        </w:rPr>
        <w:t>Государственное управление (3.8.1)</w:t>
      </w:r>
    </w:p>
    <w:p w:rsidR="002A6C02" w:rsidRDefault="002A6C02" w:rsidP="00E3188D">
      <w:pPr>
        <w:widowControl w:val="0"/>
        <w:ind w:firstLine="708"/>
        <w:jc w:val="both"/>
        <w:rPr>
          <w:sz w:val="28"/>
          <w:szCs w:val="28"/>
        </w:rPr>
      </w:pPr>
      <w:r>
        <w:rPr>
          <w:sz w:val="28"/>
          <w:szCs w:val="28"/>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2A6C02" w:rsidRDefault="002A6C02" w:rsidP="00E3188D">
      <w:pPr>
        <w:widowControl w:val="0"/>
        <w:jc w:val="both"/>
        <w:rPr>
          <w:b/>
          <w:sz w:val="28"/>
          <w:szCs w:val="28"/>
        </w:rPr>
      </w:pPr>
      <w:r>
        <w:rPr>
          <w:b/>
          <w:sz w:val="28"/>
          <w:szCs w:val="28"/>
        </w:rPr>
        <w:t>Оказание социальной помощи населению (3.2.2)</w:t>
      </w:r>
    </w:p>
    <w:p w:rsidR="002A6C02" w:rsidRDefault="002A6C02" w:rsidP="00E3188D">
      <w:pPr>
        <w:pStyle w:val="ConsPlusNormal"/>
        <w:jc w:val="both"/>
        <w:rPr>
          <w:rFonts w:ascii="Times New Roman" w:hAnsi="Times New Roman" w:cs="Times New Roman"/>
          <w:sz w:val="28"/>
          <w:szCs w:val="28"/>
        </w:rPr>
      </w:pPr>
      <w:r>
        <w:rPr>
          <w:rFonts w:ascii="Times New Roman" w:hAnsi="Times New Roman" w:cs="Times New Roman"/>
          <w:sz w:val="28"/>
          <w:szCs w:val="28"/>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2A6C02" w:rsidRDefault="002A6C02" w:rsidP="00E3188D">
      <w:pPr>
        <w:widowControl w:val="0"/>
        <w:ind w:firstLine="708"/>
        <w:jc w:val="both"/>
        <w:rPr>
          <w:sz w:val="28"/>
          <w:szCs w:val="28"/>
        </w:rPr>
      </w:pPr>
      <w:r>
        <w:rPr>
          <w:sz w:val="28"/>
          <w:szCs w:val="28"/>
        </w:rPr>
        <w:t>некоммерческих фондов, благотворительных организаций, клубов по интересам.</w:t>
      </w:r>
    </w:p>
    <w:p w:rsidR="002A6C02" w:rsidRDefault="002A6C02" w:rsidP="00E3188D">
      <w:pPr>
        <w:widowControl w:val="0"/>
        <w:tabs>
          <w:tab w:val="left" w:pos="1741"/>
        </w:tabs>
        <w:jc w:val="both"/>
        <w:rPr>
          <w:b/>
          <w:sz w:val="28"/>
          <w:szCs w:val="28"/>
        </w:rPr>
      </w:pPr>
      <w:r>
        <w:rPr>
          <w:b/>
          <w:sz w:val="28"/>
          <w:szCs w:val="28"/>
        </w:rPr>
        <w:t>Оказание услуг связи(3.2.3)</w:t>
      </w:r>
    </w:p>
    <w:p w:rsidR="002A6C02" w:rsidRDefault="002A6C02" w:rsidP="00E3188D">
      <w:pPr>
        <w:widowControl w:val="0"/>
        <w:tabs>
          <w:tab w:val="left" w:pos="1741"/>
        </w:tabs>
        <w:ind w:firstLine="709"/>
        <w:jc w:val="both"/>
        <w:rPr>
          <w:sz w:val="28"/>
          <w:szCs w:val="28"/>
        </w:rPr>
      </w:pPr>
      <w:r>
        <w:rPr>
          <w:sz w:val="28"/>
          <w:szCs w:val="28"/>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2A6C02" w:rsidRDefault="002A6C02" w:rsidP="00E3188D">
      <w:pPr>
        <w:widowControl w:val="0"/>
        <w:jc w:val="both"/>
        <w:rPr>
          <w:b/>
        </w:rPr>
      </w:pPr>
      <w:r>
        <w:rPr>
          <w:b/>
          <w:sz w:val="28"/>
          <w:szCs w:val="28"/>
        </w:rPr>
        <w:t xml:space="preserve">Амбулаторно-поликлиническое обслуживание (код 3.4.1) </w:t>
      </w:r>
    </w:p>
    <w:p w:rsidR="002A6C02" w:rsidRDefault="002A6C02" w:rsidP="00E3188D">
      <w:pPr>
        <w:widowControl w:val="0"/>
        <w:ind w:firstLine="709"/>
        <w:jc w:val="both"/>
        <w:rPr>
          <w:sz w:val="28"/>
          <w:szCs w:val="28"/>
        </w:rPr>
      </w:pPr>
      <w:r>
        <w:rPr>
          <w:sz w:val="28"/>
          <w:szCs w:val="2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2A6C02" w:rsidRDefault="002A6C02" w:rsidP="00E3188D">
      <w:pPr>
        <w:widowControl w:val="0"/>
        <w:jc w:val="both"/>
        <w:rPr>
          <w:b/>
        </w:rPr>
      </w:pPr>
      <w:r>
        <w:rPr>
          <w:b/>
          <w:sz w:val="28"/>
          <w:szCs w:val="28"/>
        </w:rPr>
        <w:t xml:space="preserve">Дошкольное, начальное и среднее общее образование (код 3.5.1)  </w:t>
      </w:r>
    </w:p>
    <w:p w:rsidR="002A6C02" w:rsidRDefault="002A6C02" w:rsidP="00E3188D">
      <w:pPr>
        <w:widowControl w:val="0"/>
        <w:ind w:firstLine="708"/>
        <w:jc w:val="both"/>
        <w:rPr>
          <w:sz w:val="28"/>
          <w:szCs w:val="28"/>
        </w:rPr>
      </w:pPr>
      <w:r>
        <w:rPr>
          <w:sz w:val="28"/>
          <w:szCs w:val="28"/>
        </w:rPr>
        <w:t xml:space="preserve">Размещение объектов капитального строительства, предназначенных </w:t>
      </w:r>
      <w:r>
        <w:rPr>
          <w:sz w:val="28"/>
          <w:szCs w:val="28"/>
        </w:rPr>
        <w:lastRenderedPageBreak/>
        <w:t>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2A6C02" w:rsidRDefault="002A6C02" w:rsidP="00E3188D">
      <w:pPr>
        <w:widowControl w:val="0"/>
        <w:jc w:val="both"/>
        <w:rPr>
          <w:b/>
          <w:sz w:val="28"/>
          <w:szCs w:val="28"/>
        </w:rPr>
      </w:pPr>
      <w:r>
        <w:rPr>
          <w:b/>
          <w:sz w:val="28"/>
          <w:szCs w:val="28"/>
        </w:rPr>
        <w:t xml:space="preserve">Объекты культурно-досуговой деятельности (код 3.6.1) </w:t>
      </w:r>
    </w:p>
    <w:p w:rsidR="002A6C02" w:rsidRDefault="002A6C02" w:rsidP="00E3188D">
      <w:pPr>
        <w:widowControl w:val="0"/>
        <w:ind w:firstLine="709"/>
        <w:jc w:val="both"/>
        <w:rPr>
          <w:sz w:val="28"/>
          <w:szCs w:val="28"/>
        </w:rPr>
      </w:pPr>
      <w:r>
        <w:rPr>
          <w:sz w:val="28"/>
          <w:szCs w:val="28"/>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2A6C02" w:rsidRDefault="002A6C02" w:rsidP="00E3188D">
      <w:pPr>
        <w:pStyle w:val="ConsPlusNormal"/>
        <w:ind w:firstLine="0"/>
        <w:jc w:val="both"/>
        <w:rPr>
          <w:rFonts w:ascii="Times New Roman" w:hAnsi="Times New Roman" w:cs="Times New Roman"/>
          <w:b/>
          <w:sz w:val="28"/>
          <w:szCs w:val="28"/>
        </w:rPr>
      </w:pPr>
      <w:r>
        <w:rPr>
          <w:rFonts w:ascii="Times New Roman" w:hAnsi="Times New Roman" w:cs="Times New Roman"/>
          <w:b/>
          <w:sz w:val="28"/>
          <w:szCs w:val="28"/>
        </w:rPr>
        <w:t>Земельные участки (территории) общего пользования (12.0)</w:t>
      </w:r>
    </w:p>
    <w:p w:rsidR="002A6C02" w:rsidRDefault="002A6C02" w:rsidP="00E3188D">
      <w:pPr>
        <w:pStyle w:val="ConsPlusNormal"/>
        <w:jc w:val="both"/>
        <w:rPr>
          <w:rFonts w:ascii="Times New Roman" w:hAnsi="Times New Roman" w:cs="Times New Roman"/>
          <w:b/>
          <w:sz w:val="28"/>
          <w:szCs w:val="28"/>
        </w:rPr>
      </w:pPr>
      <w:r>
        <w:rPr>
          <w:rFonts w:ascii="Times New Roman" w:hAnsi="Times New Roman" w:cs="Times New Roman"/>
          <w:sz w:val="28"/>
          <w:szCs w:val="28"/>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3" w:anchor="P664" w:history="1">
        <w:r>
          <w:rPr>
            <w:rStyle w:val="a5"/>
            <w:rFonts w:cs="Arial"/>
            <w:color w:val="auto"/>
          </w:rPr>
          <w:t>кодами 12.0.1</w:t>
        </w:r>
      </w:hyperlink>
      <w:r>
        <w:rPr>
          <w:rFonts w:ascii="Times New Roman" w:hAnsi="Times New Roman" w:cs="Times New Roman"/>
          <w:sz w:val="28"/>
          <w:szCs w:val="28"/>
        </w:rPr>
        <w:t xml:space="preserve"> - </w:t>
      </w:r>
      <w:hyperlink r:id="rId14" w:anchor="P668" w:history="1">
        <w:r>
          <w:rPr>
            <w:rStyle w:val="a5"/>
            <w:rFonts w:cs="Arial"/>
            <w:color w:val="auto"/>
          </w:rPr>
          <w:t>12.0.2</w:t>
        </w:r>
      </w:hyperlink>
    </w:p>
    <w:p w:rsidR="002A6C02" w:rsidRDefault="002A6C02" w:rsidP="00E3188D">
      <w:pPr>
        <w:widowControl w:val="0"/>
        <w:jc w:val="both"/>
        <w:rPr>
          <w:b/>
          <w:sz w:val="28"/>
          <w:szCs w:val="28"/>
        </w:rPr>
      </w:pPr>
      <w:r>
        <w:rPr>
          <w:b/>
          <w:sz w:val="28"/>
          <w:szCs w:val="28"/>
        </w:rPr>
        <w:t>Улично-дорожная сеть (12.0.1)</w:t>
      </w:r>
    </w:p>
    <w:p w:rsidR="002A6C02" w:rsidRDefault="002A6C02" w:rsidP="00E3188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imes New Roman" w:hAnsi="Times New Roman" w:cs="Times New Roman"/>
          <w:sz w:val="28"/>
          <w:szCs w:val="28"/>
        </w:rPr>
        <w:t>велотранспортной</w:t>
      </w:r>
      <w:proofErr w:type="spellEnd"/>
      <w:r>
        <w:rPr>
          <w:rFonts w:ascii="Times New Roman" w:hAnsi="Times New Roman" w:cs="Times New Roman"/>
          <w:sz w:val="28"/>
          <w:szCs w:val="28"/>
        </w:rPr>
        <w:t xml:space="preserve"> и инженерной инфраструктуры;</w:t>
      </w:r>
    </w:p>
    <w:p w:rsidR="002A6C02" w:rsidRDefault="002A6C02" w:rsidP="00E3188D">
      <w:pPr>
        <w:widowControl w:val="0"/>
        <w:ind w:firstLine="709"/>
        <w:jc w:val="both"/>
        <w:rPr>
          <w:sz w:val="28"/>
          <w:szCs w:val="28"/>
        </w:rPr>
      </w:pPr>
      <w:r>
        <w:rPr>
          <w:sz w:val="28"/>
          <w:szCs w:val="28"/>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5" w:anchor="P186" w:history="1">
        <w:r w:rsidRPr="00D27522">
          <w:rPr>
            <w:rStyle w:val="-"/>
            <w:color w:val="auto"/>
            <w:sz w:val="28"/>
            <w:szCs w:val="28"/>
            <w:u w:val="none"/>
          </w:rPr>
          <w:t>кодами 2.7.1</w:t>
        </w:r>
      </w:hyperlink>
      <w:r w:rsidRPr="00D27522">
        <w:rPr>
          <w:sz w:val="28"/>
          <w:szCs w:val="28"/>
        </w:rPr>
        <w:t xml:space="preserve">, </w:t>
      </w:r>
      <w:hyperlink r:id="rId16" w:anchor="P382" w:history="1">
        <w:r w:rsidRPr="00D27522">
          <w:rPr>
            <w:rStyle w:val="-"/>
            <w:color w:val="auto"/>
            <w:sz w:val="28"/>
            <w:szCs w:val="28"/>
            <w:u w:val="none"/>
          </w:rPr>
          <w:t>4.9</w:t>
        </w:r>
      </w:hyperlink>
      <w:r w:rsidRPr="00D27522">
        <w:rPr>
          <w:sz w:val="28"/>
          <w:szCs w:val="28"/>
        </w:rPr>
        <w:t xml:space="preserve">, </w:t>
      </w:r>
      <w:hyperlink r:id="rId17" w:anchor="P567" w:history="1">
        <w:r w:rsidRPr="00D27522">
          <w:rPr>
            <w:rStyle w:val="-"/>
            <w:color w:val="auto"/>
            <w:sz w:val="28"/>
            <w:szCs w:val="28"/>
            <w:u w:val="none"/>
          </w:rPr>
          <w:t>7.2.3</w:t>
        </w:r>
      </w:hyperlink>
      <w:r>
        <w:rPr>
          <w:sz w:val="28"/>
          <w:szCs w:val="28"/>
        </w:rPr>
        <w:t>, а также некапитальных сооружений, предназначенных для охраны транспортных средств.</w:t>
      </w:r>
    </w:p>
    <w:p w:rsidR="002A6C02" w:rsidRDefault="002A6C02" w:rsidP="00E3188D">
      <w:pPr>
        <w:widowControl w:val="0"/>
        <w:jc w:val="both"/>
        <w:rPr>
          <w:b/>
          <w:sz w:val="28"/>
          <w:szCs w:val="28"/>
        </w:rPr>
      </w:pPr>
      <w:r>
        <w:rPr>
          <w:b/>
          <w:sz w:val="28"/>
          <w:szCs w:val="28"/>
        </w:rPr>
        <w:t>Благоустройство территории (код 12.0.2)</w:t>
      </w:r>
    </w:p>
    <w:p w:rsidR="002A6C02" w:rsidRDefault="002A6C02" w:rsidP="00E3188D">
      <w:pPr>
        <w:widowControl w:val="0"/>
        <w:ind w:firstLine="709"/>
        <w:jc w:val="both"/>
        <w:rPr>
          <w:sz w:val="28"/>
          <w:szCs w:val="28"/>
        </w:rPr>
      </w:pPr>
      <w:r>
        <w:rPr>
          <w:sz w:val="28"/>
          <w:szCs w:val="28"/>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A6C02" w:rsidRDefault="002A6C02" w:rsidP="00E3188D">
      <w:pPr>
        <w:widowControl w:val="0"/>
        <w:ind w:firstLine="720"/>
        <w:rPr>
          <w:sz w:val="28"/>
          <w:szCs w:val="28"/>
        </w:rPr>
      </w:pPr>
    </w:p>
    <w:p w:rsidR="002A6C02" w:rsidRDefault="002A6C02" w:rsidP="00E3188D">
      <w:pPr>
        <w:widowControl w:val="0"/>
        <w:jc w:val="center"/>
        <w:rPr>
          <w:sz w:val="28"/>
          <w:szCs w:val="28"/>
        </w:rPr>
      </w:pPr>
      <w:r>
        <w:rPr>
          <w:sz w:val="28"/>
          <w:szCs w:val="28"/>
        </w:rPr>
        <w:t xml:space="preserve">УСЛОВНО РАЗРЕШЁННЫЕ ВИДЫ ИСПОЛЬЗОВАНИЯ  </w:t>
      </w:r>
      <w:proofErr w:type="gramStart"/>
      <w:r>
        <w:rPr>
          <w:sz w:val="28"/>
          <w:szCs w:val="28"/>
        </w:rPr>
        <w:t>ЗЕМЕЛЬНЫХ</w:t>
      </w:r>
      <w:proofErr w:type="gramEnd"/>
    </w:p>
    <w:p w:rsidR="002A6C02" w:rsidRDefault="002A6C02" w:rsidP="00E3188D">
      <w:pPr>
        <w:widowControl w:val="0"/>
        <w:jc w:val="center"/>
        <w:rPr>
          <w:sz w:val="28"/>
          <w:szCs w:val="28"/>
        </w:rPr>
      </w:pPr>
      <w:r>
        <w:rPr>
          <w:sz w:val="28"/>
          <w:szCs w:val="28"/>
        </w:rPr>
        <w:t>УЧАСТКОВ И ОБЪЕКТОВ КАПИТАЛЬНОГО СТРОИТЕЛЬСТВА:</w:t>
      </w:r>
    </w:p>
    <w:p w:rsidR="002A6C02" w:rsidRDefault="002A6C02" w:rsidP="00E3188D">
      <w:pPr>
        <w:widowControl w:val="0"/>
        <w:jc w:val="both"/>
        <w:rPr>
          <w:b/>
          <w:sz w:val="28"/>
          <w:szCs w:val="28"/>
        </w:rPr>
      </w:pPr>
    </w:p>
    <w:p w:rsidR="002A6C02" w:rsidRDefault="002A6C02" w:rsidP="00E3188D">
      <w:pPr>
        <w:widowControl w:val="0"/>
        <w:jc w:val="both"/>
        <w:rPr>
          <w:b/>
          <w:sz w:val="28"/>
          <w:szCs w:val="28"/>
        </w:rPr>
      </w:pPr>
      <w:r>
        <w:rPr>
          <w:b/>
          <w:sz w:val="28"/>
          <w:szCs w:val="28"/>
        </w:rPr>
        <w:t>Магазины (код 4.4)</w:t>
      </w:r>
    </w:p>
    <w:p w:rsidR="002A6C02" w:rsidRDefault="002A6C02" w:rsidP="00E3188D">
      <w:pPr>
        <w:widowControl w:val="0"/>
        <w:ind w:firstLine="709"/>
        <w:jc w:val="both"/>
        <w:rPr>
          <w:sz w:val="28"/>
          <w:szCs w:val="28"/>
        </w:rPr>
      </w:pPr>
      <w:r>
        <w:rPr>
          <w:sz w:val="28"/>
          <w:szCs w:val="28"/>
        </w:rPr>
        <w:t>Размещение объектов капитального строительства, предназначенных для продажи товаров, торговая площадь которых составляет до 5000 кв. м.</w:t>
      </w:r>
    </w:p>
    <w:p w:rsidR="002A6C02" w:rsidRDefault="002A6C02" w:rsidP="00E3188D">
      <w:pPr>
        <w:widowControl w:val="0"/>
        <w:jc w:val="both"/>
        <w:rPr>
          <w:sz w:val="28"/>
          <w:szCs w:val="28"/>
        </w:rPr>
      </w:pPr>
      <w:r>
        <w:rPr>
          <w:b/>
          <w:color w:val="000000"/>
          <w:sz w:val="28"/>
          <w:szCs w:val="28"/>
        </w:rPr>
        <w:t>Общественное питание (код 4.6)</w:t>
      </w:r>
    </w:p>
    <w:p w:rsidR="002A6C02" w:rsidRDefault="002A6C02" w:rsidP="00E3188D">
      <w:pPr>
        <w:widowControl w:val="0"/>
        <w:ind w:firstLine="709"/>
        <w:jc w:val="both"/>
        <w:rPr>
          <w:sz w:val="28"/>
          <w:szCs w:val="28"/>
        </w:rPr>
      </w:pPr>
      <w:r>
        <w:rPr>
          <w:sz w:val="28"/>
          <w:szCs w:val="28"/>
        </w:rPr>
        <w:t xml:space="preserve">Размещение объектов капитального строительства в целях устройства </w:t>
      </w:r>
    </w:p>
    <w:p w:rsidR="002A6C02" w:rsidRDefault="002A6C02" w:rsidP="00E3188D">
      <w:pPr>
        <w:widowControl w:val="0"/>
        <w:jc w:val="both"/>
        <w:rPr>
          <w:sz w:val="28"/>
          <w:szCs w:val="28"/>
        </w:rPr>
      </w:pPr>
      <w:r>
        <w:rPr>
          <w:sz w:val="28"/>
          <w:szCs w:val="28"/>
        </w:rPr>
        <w:t>мест общественного питания (рестораны, кафе, столовые, закусочные, бары)</w:t>
      </w:r>
    </w:p>
    <w:p w:rsidR="002A6C02" w:rsidRDefault="002A6C02" w:rsidP="00E3188D">
      <w:pPr>
        <w:widowControl w:val="0"/>
        <w:jc w:val="both"/>
        <w:rPr>
          <w:b/>
          <w:sz w:val="28"/>
          <w:szCs w:val="28"/>
        </w:rPr>
      </w:pPr>
      <w:r>
        <w:rPr>
          <w:b/>
          <w:sz w:val="28"/>
          <w:szCs w:val="28"/>
        </w:rPr>
        <w:t>Религиозное использование (3.7)</w:t>
      </w:r>
    </w:p>
    <w:p w:rsidR="002A6C02" w:rsidRDefault="002A6C02" w:rsidP="00E3188D">
      <w:pPr>
        <w:widowControl w:val="0"/>
        <w:ind w:firstLine="709"/>
        <w:jc w:val="both"/>
        <w:rPr>
          <w:sz w:val="28"/>
          <w:szCs w:val="28"/>
        </w:rPr>
      </w:pPr>
      <w:r>
        <w:rPr>
          <w:sz w:val="28"/>
          <w:szCs w:val="28"/>
        </w:rPr>
        <w:t xml:space="preserve">Размещение зданий и сооружений религиозного использования. </w:t>
      </w:r>
      <w:r>
        <w:rPr>
          <w:sz w:val="28"/>
          <w:szCs w:val="28"/>
        </w:rPr>
        <w:lastRenderedPageBreak/>
        <w:t xml:space="preserve">Содержание данного вида разрешенного использования включает в себя содержание видов разрешенного использования с </w:t>
      </w:r>
      <w:hyperlink r:id="rId18" w:anchor="P282" w:history="1">
        <w:r>
          <w:rPr>
            <w:rStyle w:val="a5"/>
            <w:color w:val="auto"/>
          </w:rPr>
          <w:t>кодами 3.7.1</w:t>
        </w:r>
      </w:hyperlink>
      <w:r>
        <w:rPr>
          <w:sz w:val="28"/>
          <w:szCs w:val="28"/>
        </w:rPr>
        <w:t xml:space="preserve"> - </w:t>
      </w:r>
      <w:hyperlink r:id="rId19" w:anchor="P286" w:history="1">
        <w:r>
          <w:rPr>
            <w:rStyle w:val="a5"/>
            <w:color w:val="auto"/>
          </w:rPr>
          <w:t>3.7.2</w:t>
        </w:r>
      </w:hyperlink>
      <w:r>
        <w:rPr>
          <w:sz w:val="28"/>
          <w:szCs w:val="28"/>
        </w:rPr>
        <w:t>.</w:t>
      </w:r>
    </w:p>
    <w:p w:rsidR="002A6C02" w:rsidRDefault="002A6C02" w:rsidP="00E3188D">
      <w:pPr>
        <w:widowControl w:val="0"/>
        <w:jc w:val="both"/>
        <w:rPr>
          <w:sz w:val="28"/>
          <w:szCs w:val="28"/>
        </w:rPr>
      </w:pPr>
      <w:r>
        <w:rPr>
          <w:sz w:val="28"/>
          <w:szCs w:val="28"/>
        </w:rPr>
        <w:t>Обеспечение занятий спортом в помещениях (5.1.2)</w:t>
      </w:r>
    </w:p>
    <w:p w:rsidR="002A6C02" w:rsidRDefault="002A6C02" w:rsidP="00E3188D">
      <w:pPr>
        <w:widowControl w:val="0"/>
        <w:ind w:firstLine="708"/>
        <w:jc w:val="both"/>
        <w:rPr>
          <w:sz w:val="28"/>
          <w:szCs w:val="28"/>
        </w:rPr>
      </w:pPr>
      <w:r>
        <w:rPr>
          <w:sz w:val="28"/>
          <w:szCs w:val="28"/>
        </w:rPr>
        <w:t>Размещение спортивных клубов, спортивных залов, бассейнов, физкультурно-оздоровительных комплексов в зданиях и сооружениях.</w:t>
      </w:r>
    </w:p>
    <w:p w:rsidR="002A6C02" w:rsidRDefault="002A6C02" w:rsidP="00E3188D">
      <w:pPr>
        <w:spacing w:line="200" w:lineRule="atLeast"/>
        <w:jc w:val="both"/>
        <w:rPr>
          <w:sz w:val="28"/>
          <w:szCs w:val="28"/>
        </w:rPr>
      </w:pPr>
      <w:r>
        <w:rPr>
          <w:b/>
          <w:sz w:val="28"/>
          <w:szCs w:val="28"/>
        </w:rPr>
        <w:t>Амбулаторное ветеринарное обслуживание (код 3.10.1):</w:t>
      </w:r>
      <w:r>
        <w:rPr>
          <w:sz w:val="28"/>
          <w:szCs w:val="28"/>
        </w:rPr>
        <w:t xml:space="preserve"> </w:t>
      </w:r>
    </w:p>
    <w:p w:rsidR="002A6C02" w:rsidRDefault="002A6C02" w:rsidP="00E3188D">
      <w:pPr>
        <w:spacing w:line="200" w:lineRule="atLeast"/>
        <w:ind w:firstLine="851"/>
        <w:jc w:val="both"/>
        <w:rPr>
          <w:sz w:val="28"/>
          <w:szCs w:val="28"/>
        </w:rPr>
      </w:pPr>
      <w:r>
        <w:rPr>
          <w:sz w:val="28"/>
          <w:szCs w:val="28"/>
        </w:rPr>
        <w:t>Размещение объектов капитального строительства, предназначенных для оказания ветеринарных услуг без содержания животных;</w:t>
      </w:r>
    </w:p>
    <w:p w:rsidR="002A6C02" w:rsidRDefault="002A6C02" w:rsidP="00E3188D">
      <w:pPr>
        <w:widowControl w:val="0"/>
        <w:jc w:val="both"/>
        <w:rPr>
          <w:b/>
          <w:sz w:val="28"/>
          <w:szCs w:val="28"/>
        </w:rPr>
      </w:pPr>
      <w:r>
        <w:rPr>
          <w:b/>
          <w:sz w:val="28"/>
          <w:szCs w:val="28"/>
        </w:rPr>
        <w:t>Предоставление коммунальных услуг (3.1.1)</w:t>
      </w:r>
    </w:p>
    <w:p w:rsidR="002A6C02" w:rsidRDefault="002A6C02" w:rsidP="00E3188D">
      <w:pPr>
        <w:widowControl w:val="0"/>
        <w:ind w:firstLine="709"/>
        <w:jc w:val="both"/>
        <w:rPr>
          <w:sz w:val="28"/>
          <w:szCs w:val="28"/>
        </w:rPr>
      </w:pPr>
      <w:proofErr w:type="gramStart"/>
      <w:r>
        <w:rPr>
          <w:sz w:val="28"/>
          <w:szCs w:val="2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p w:rsidR="002A6C02" w:rsidRDefault="002A6C02" w:rsidP="00E3188D">
      <w:pPr>
        <w:widowControl w:val="0"/>
        <w:jc w:val="both"/>
        <w:rPr>
          <w:b/>
          <w:sz w:val="28"/>
          <w:szCs w:val="28"/>
        </w:rPr>
      </w:pPr>
      <w:r>
        <w:rPr>
          <w:b/>
          <w:sz w:val="28"/>
          <w:szCs w:val="28"/>
        </w:rPr>
        <w:t>Административные здания организаций, обеспечивающих предоставление коммунальных услуг (код 3.1.2)</w:t>
      </w:r>
    </w:p>
    <w:p w:rsidR="002A6C02" w:rsidRDefault="002A6C02" w:rsidP="00E3188D">
      <w:pPr>
        <w:widowControl w:val="0"/>
        <w:ind w:firstLine="709"/>
        <w:jc w:val="both"/>
        <w:rPr>
          <w:sz w:val="28"/>
          <w:szCs w:val="28"/>
        </w:rPr>
      </w:pPr>
      <w:r>
        <w:rPr>
          <w:sz w:val="28"/>
          <w:szCs w:val="28"/>
        </w:rPr>
        <w:t>Размещение зданий, предназначенных для приема физических и юридических лиц в связи с предоставлением им коммунальных услуг.</w:t>
      </w:r>
    </w:p>
    <w:p w:rsidR="002A6C02" w:rsidRDefault="002A6C02" w:rsidP="00E3188D">
      <w:pPr>
        <w:spacing w:line="200" w:lineRule="atLeast"/>
        <w:jc w:val="both"/>
        <w:rPr>
          <w:b/>
          <w:color w:val="000000"/>
          <w:sz w:val="28"/>
          <w:szCs w:val="28"/>
        </w:rPr>
      </w:pPr>
      <w:r>
        <w:rPr>
          <w:b/>
          <w:color w:val="000000"/>
          <w:sz w:val="28"/>
          <w:szCs w:val="28"/>
        </w:rPr>
        <w:t>Обеспечение занятий спортом в помещениях (5.1.2)</w:t>
      </w:r>
    </w:p>
    <w:p w:rsidR="002A6C02" w:rsidRDefault="002A6C02" w:rsidP="00E3188D">
      <w:pPr>
        <w:spacing w:line="200" w:lineRule="atLeast"/>
        <w:ind w:firstLine="708"/>
        <w:jc w:val="both"/>
        <w:rPr>
          <w:color w:val="000000"/>
          <w:sz w:val="28"/>
          <w:szCs w:val="28"/>
        </w:rPr>
      </w:pPr>
      <w:r>
        <w:rPr>
          <w:color w:val="000000"/>
          <w:sz w:val="28"/>
          <w:szCs w:val="28"/>
        </w:rPr>
        <w:t>Размещение спортивных клубов, спортивных залов, бассейнов, физкультурно-оздоровительных комплексов в зданиях и сооружениях;</w:t>
      </w:r>
    </w:p>
    <w:p w:rsidR="002A6C02" w:rsidRDefault="002A6C02" w:rsidP="00E3188D">
      <w:pPr>
        <w:widowControl w:val="0"/>
        <w:jc w:val="both"/>
        <w:rPr>
          <w:b/>
          <w:sz w:val="28"/>
          <w:szCs w:val="28"/>
        </w:rPr>
      </w:pPr>
      <w:r>
        <w:rPr>
          <w:b/>
          <w:sz w:val="28"/>
          <w:szCs w:val="28"/>
        </w:rPr>
        <w:t>Площадки для занятий спортом (5.1.3)</w:t>
      </w:r>
    </w:p>
    <w:p w:rsidR="002A6C02" w:rsidRDefault="002A6C02" w:rsidP="00E3188D">
      <w:pPr>
        <w:widowControl w:val="0"/>
        <w:ind w:firstLine="709"/>
        <w:jc w:val="both"/>
        <w:rPr>
          <w:sz w:val="28"/>
          <w:szCs w:val="28"/>
        </w:rPr>
      </w:pPr>
      <w:r>
        <w:rPr>
          <w:sz w:val="28"/>
          <w:szCs w:val="28"/>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A6C02" w:rsidRDefault="002A6C02" w:rsidP="00E3188D">
      <w:pPr>
        <w:widowControl w:val="0"/>
        <w:rPr>
          <w:sz w:val="28"/>
          <w:szCs w:val="28"/>
        </w:rPr>
      </w:pPr>
    </w:p>
    <w:p w:rsidR="002A6C02" w:rsidRDefault="002A6C02" w:rsidP="00E3188D">
      <w:pPr>
        <w:widowControl w:val="0"/>
        <w:jc w:val="center"/>
        <w:rPr>
          <w:sz w:val="28"/>
          <w:szCs w:val="28"/>
        </w:rPr>
      </w:pPr>
      <w:r>
        <w:rPr>
          <w:sz w:val="28"/>
          <w:szCs w:val="28"/>
        </w:rPr>
        <w:t>ВСПОМОГАТЕЛЬНЫЕ ВИДЫ РАЗРЕШЕННОГО ИСПОЛЬЗОВАНИЯ ЗЕМЕЛЬНЫХ УЧАСТКОВ: не установлены.</w:t>
      </w:r>
    </w:p>
    <w:p w:rsidR="002A6C02" w:rsidRDefault="002A6C02" w:rsidP="00E3188D">
      <w:pPr>
        <w:widowControl w:val="0"/>
        <w:tabs>
          <w:tab w:val="left" w:pos="0"/>
          <w:tab w:val="left" w:pos="1134"/>
        </w:tabs>
        <w:jc w:val="center"/>
        <w:rPr>
          <w:sz w:val="28"/>
          <w:szCs w:val="28"/>
          <w:lang w:eastAsia="en-US"/>
        </w:rPr>
      </w:pPr>
      <w:r>
        <w:rPr>
          <w:sz w:val="28"/>
          <w:szCs w:val="28"/>
          <w:lang w:eastAsia="en-US"/>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p>
    <w:p w:rsidR="002A6C02" w:rsidRDefault="002A6C02" w:rsidP="00E3188D">
      <w:pPr>
        <w:widowControl w:val="0"/>
        <w:tabs>
          <w:tab w:val="left" w:pos="0"/>
          <w:tab w:val="left" w:pos="1134"/>
        </w:tabs>
        <w:jc w:val="center"/>
        <w:rPr>
          <w:sz w:val="28"/>
          <w:szCs w:val="28"/>
          <w:lang w:eastAsia="en-US"/>
        </w:rPr>
      </w:pPr>
    </w:p>
    <w:p w:rsidR="002A6C02" w:rsidRDefault="002A6C02" w:rsidP="00E3188D">
      <w:pPr>
        <w:widowControl w:val="0"/>
        <w:tabs>
          <w:tab w:val="left" w:pos="0"/>
          <w:tab w:val="left" w:pos="1134"/>
        </w:tabs>
        <w:jc w:val="right"/>
        <w:rPr>
          <w:sz w:val="28"/>
          <w:szCs w:val="28"/>
          <w:lang w:eastAsia="en-US"/>
        </w:rPr>
      </w:pPr>
      <w:r>
        <w:rPr>
          <w:sz w:val="28"/>
          <w:szCs w:val="28"/>
          <w:lang w:eastAsia="en-US"/>
        </w:rPr>
        <w:t xml:space="preserve">Таблица 1  </w:t>
      </w:r>
    </w:p>
    <w:tbl>
      <w:tblPr>
        <w:tblW w:w="9692" w:type="dxa"/>
        <w:tblInd w:w="65" w:type="dxa"/>
        <w:tblLook w:val="00A0"/>
      </w:tblPr>
      <w:tblGrid>
        <w:gridCol w:w="2536"/>
        <w:gridCol w:w="2964"/>
        <w:gridCol w:w="2096"/>
        <w:gridCol w:w="2096"/>
      </w:tblGrid>
      <w:tr w:rsidR="002A6C02" w:rsidTr="00E3188D">
        <w:trPr>
          <w:trHeight w:val="264"/>
          <w:tblHeader/>
        </w:trPr>
        <w:tc>
          <w:tcPr>
            <w:tcW w:w="2536"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center"/>
              <w:rPr>
                <w:lang w:eastAsia="en-US"/>
              </w:rPr>
            </w:pPr>
            <w:r>
              <w:rPr>
                <w:lang w:eastAsia="en-US"/>
              </w:rPr>
              <w:t>Вид разрешенного использования</w:t>
            </w:r>
          </w:p>
        </w:tc>
        <w:tc>
          <w:tcPr>
            <w:tcW w:w="2964"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center"/>
              <w:rPr>
                <w:lang w:eastAsia="en-US"/>
              </w:rPr>
            </w:pPr>
            <w:proofErr w:type="spellStart"/>
            <w:r>
              <w:rPr>
                <w:lang w:eastAsia="en-US"/>
              </w:rPr>
              <w:t>Min</w:t>
            </w:r>
            <w:proofErr w:type="spellEnd"/>
            <w:r>
              <w:rPr>
                <w:lang w:eastAsia="en-US"/>
              </w:rPr>
              <w:t>/</w:t>
            </w:r>
            <w:proofErr w:type="spellStart"/>
            <w:r>
              <w:rPr>
                <w:lang w:eastAsia="en-US"/>
              </w:rPr>
              <w:t>max</w:t>
            </w:r>
            <w:proofErr w:type="spellEnd"/>
            <w:r>
              <w:rPr>
                <w:lang w:eastAsia="en-US"/>
              </w:rPr>
              <w:t xml:space="preserve"> размер </w:t>
            </w:r>
            <w:proofErr w:type="spellStart"/>
            <w:r>
              <w:rPr>
                <w:lang w:eastAsia="en-US"/>
              </w:rPr>
              <w:t>зем</w:t>
            </w:r>
            <w:proofErr w:type="spellEnd"/>
            <w:r>
              <w:rPr>
                <w:lang w:eastAsia="en-US"/>
              </w:rPr>
              <w:t>. участка, м</w:t>
            </w:r>
            <w:r>
              <w:rPr>
                <w:vertAlign w:val="superscript"/>
                <w:lang w:eastAsia="en-US"/>
              </w:rPr>
              <w:t>2</w:t>
            </w:r>
            <w:r>
              <w:rPr>
                <w:lang w:eastAsia="en-US"/>
              </w:rPr>
              <w:t>.</w:t>
            </w:r>
          </w:p>
        </w:tc>
        <w:tc>
          <w:tcPr>
            <w:tcW w:w="2096"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center"/>
              <w:rPr>
                <w:lang w:eastAsia="en-US"/>
              </w:rPr>
            </w:pPr>
            <w:r>
              <w:rPr>
                <w:lang w:eastAsia="en-US"/>
              </w:rPr>
              <w:t xml:space="preserve">Максимальный процент застройки </w:t>
            </w:r>
            <w:proofErr w:type="spellStart"/>
            <w:r>
              <w:rPr>
                <w:lang w:eastAsia="en-US"/>
              </w:rPr>
              <w:t>зем</w:t>
            </w:r>
            <w:proofErr w:type="spellEnd"/>
            <w:r>
              <w:rPr>
                <w:lang w:eastAsia="en-US"/>
              </w:rPr>
              <w:t xml:space="preserve">. участка, включая площадь застройки, % </w:t>
            </w:r>
          </w:p>
        </w:tc>
        <w:tc>
          <w:tcPr>
            <w:tcW w:w="2096"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center"/>
              <w:rPr>
                <w:lang w:eastAsia="en-US"/>
              </w:rPr>
            </w:pPr>
            <w:r>
              <w:rPr>
                <w:lang w:eastAsia="en-US"/>
              </w:rPr>
              <w:t>Предельное количество этажей/ предельная высота зданий, строений, сооружений</w:t>
            </w:r>
          </w:p>
        </w:tc>
      </w:tr>
      <w:tr w:rsidR="002A6C02" w:rsidTr="00E3188D">
        <w:trPr>
          <w:cantSplit/>
          <w:trHeight w:val="274"/>
        </w:trPr>
        <w:tc>
          <w:tcPr>
            <w:tcW w:w="2536"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sz w:val="22"/>
                <w:szCs w:val="22"/>
                <w:lang w:eastAsia="en-US"/>
              </w:rPr>
              <w:t>Государственное управление</w:t>
            </w:r>
          </w:p>
        </w:tc>
        <w:tc>
          <w:tcPr>
            <w:tcW w:w="2964" w:type="dxa"/>
            <w:vMerge w:val="restart"/>
            <w:tcBorders>
              <w:top w:val="single" w:sz="4" w:space="0" w:color="000000"/>
              <w:left w:val="single" w:sz="4" w:space="0" w:color="000000"/>
              <w:bottom w:val="single" w:sz="4" w:space="0" w:color="auto"/>
              <w:right w:val="nil"/>
            </w:tcBorders>
          </w:tcPr>
          <w:p w:rsidR="002A6C02" w:rsidRDefault="002A6C02">
            <w:pPr>
              <w:widowControl w:val="0"/>
              <w:spacing w:line="256" w:lineRule="auto"/>
              <w:jc w:val="center"/>
              <w:rPr>
                <w:lang w:eastAsia="en-US"/>
              </w:rPr>
            </w:pPr>
            <w:r>
              <w:rPr>
                <w:lang w:eastAsia="en-US"/>
              </w:rPr>
              <w:t>10/10000, а также определяется по заданию  на проектирование</w:t>
            </w:r>
          </w:p>
          <w:p w:rsidR="002A6C02" w:rsidRDefault="002A6C02">
            <w:pPr>
              <w:widowControl w:val="0"/>
              <w:snapToGrid w:val="0"/>
              <w:spacing w:line="256" w:lineRule="auto"/>
              <w:jc w:val="center"/>
              <w:rPr>
                <w:lang w:eastAsia="en-US"/>
              </w:rPr>
            </w:pPr>
          </w:p>
        </w:tc>
        <w:tc>
          <w:tcPr>
            <w:tcW w:w="2096" w:type="dxa"/>
            <w:vMerge w:val="restart"/>
            <w:tcBorders>
              <w:top w:val="single" w:sz="4" w:space="0" w:color="000000"/>
              <w:left w:val="single" w:sz="4" w:space="0" w:color="000000"/>
              <w:bottom w:val="single" w:sz="4" w:space="0" w:color="auto"/>
              <w:right w:val="nil"/>
            </w:tcBorders>
            <w:shd w:val="clear" w:color="auto" w:fill="FFFFFF"/>
          </w:tcPr>
          <w:p w:rsidR="002A6C02" w:rsidRDefault="002A6C02">
            <w:pPr>
              <w:widowControl w:val="0"/>
              <w:snapToGrid w:val="0"/>
              <w:spacing w:line="256" w:lineRule="auto"/>
              <w:jc w:val="center"/>
              <w:rPr>
                <w:lang w:eastAsia="en-US"/>
              </w:rPr>
            </w:pPr>
            <w:r>
              <w:rPr>
                <w:lang w:eastAsia="en-US"/>
              </w:rPr>
              <w:lastRenderedPageBreak/>
              <w:t>40-50</w:t>
            </w:r>
          </w:p>
        </w:tc>
        <w:tc>
          <w:tcPr>
            <w:tcW w:w="2096" w:type="dxa"/>
            <w:vMerge w:val="restart"/>
            <w:tcBorders>
              <w:top w:val="single" w:sz="4" w:space="0" w:color="000000"/>
              <w:left w:val="single" w:sz="4" w:space="0" w:color="000000"/>
              <w:bottom w:val="single" w:sz="4" w:space="0" w:color="auto"/>
              <w:right w:val="single" w:sz="4" w:space="0" w:color="000000"/>
            </w:tcBorders>
          </w:tcPr>
          <w:p w:rsidR="002A6C02" w:rsidRDefault="002A6C02">
            <w:pPr>
              <w:widowControl w:val="0"/>
              <w:snapToGrid w:val="0"/>
              <w:spacing w:line="256" w:lineRule="auto"/>
              <w:jc w:val="center"/>
              <w:rPr>
                <w:lang w:eastAsia="en-US"/>
              </w:rPr>
            </w:pPr>
            <w:r>
              <w:rPr>
                <w:lang w:eastAsia="en-US"/>
              </w:rPr>
              <w:t>3/12</w:t>
            </w:r>
          </w:p>
        </w:tc>
      </w:tr>
      <w:tr w:rsidR="002A6C02" w:rsidTr="00E3188D">
        <w:trPr>
          <w:cantSplit/>
          <w:trHeight w:val="274"/>
        </w:trPr>
        <w:tc>
          <w:tcPr>
            <w:tcW w:w="2536"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sz w:val="22"/>
                <w:szCs w:val="22"/>
                <w:lang w:eastAsia="en-US"/>
              </w:rPr>
              <w:t>Оказание социальной помощи населению</w:t>
            </w:r>
          </w:p>
        </w:tc>
        <w:tc>
          <w:tcPr>
            <w:tcW w:w="0" w:type="auto"/>
            <w:vMerge/>
            <w:tcBorders>
              <w:top w:val="single" w:sz="4" w:space="0" w:color="000000"/>
              <w:left w:val="single" w:sz="4" w:space="0" w:color="000000"/>
              <w:bottom w:val="single" w:sz="4" w:space="0" w:color="auto"/>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auto"/>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auto"/>
              <w:right w:val="single" w:sz="4" w:space="0" w:color="000000"/>
            </w:tcBorders>
            <w:vAlign w:val="center"/>
          </w:tcPr>
          <w:p w:rsidR="002A6C02" w:rsidRDefault="002A6C02">
            <w:pPr>
              <w:spacing w:line="256" w:lineRule="auto"/>
              <w:rPr>
                <w:lang w:eastAsia="en-US"/>
              </w:rPr>
            </w:pPr>
          </w:p>
        </w:tc>
      </w:tr>
      <w:tr w:rsidR="002A6C02" w:rsidTr="00E3188D">
        <w:trPr>
          <w:cantSplit/>
          <w:trHeight w:val="274"/>
        </w:trPr>
        <w:tc>
          <w:tcPr>
            <w:tcW w:w="2536"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sz w:val="22"/>
                <w:szCs w:val="22"/>
                <w:lang w:eastAsia="en-US"/>
              </w:rPr>
              <w:lastRenderedPageBreak/>
              <w:t>Оказание услуг связи</w:t>
            </w:r>
          </w:p>
        </w:tc>
        <w:tc>
          <w:tcPr>
            <w:tcW w:w="0" w:type="auto"/>
            <w:vMerge/>
            <w:tcBorders>
              <w:top w:val="single" w:sz="4" w:space="0" w:color="000000"/>
              <w:left w:val="single" w:sz="4" w:space="0" w:color="000000"/>
              <w:bottom w:val="single" w:sz="4" w:space="0" w:color="auto"/>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auto"/>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auto"/>
              <w:right w:val="single" w:sz="4" w:space="0" w:color="000000"/>
            </w:tcBorders>
            <w:vAlign w:val="center"/>
          </w:tcPr>
          <w:p w:rsidR="002A6C02" w:rsidRDefault="002A6C02">
            <w:pPr>
              <w:spacing w:line="256" w:lineRule="auto"/>
              <w:rPr>
                <w:lang w:eastAsia="en-US"/>
              </w:rPr>
            </w:pPr>
          </w:p>
        </w:tc>
      </w:tr>
      <w:tr w:rsidR="002A6C02" w:rsidTr="00E3188D">
        <w:trPr>
          <w:cantSplit/>
          <w:trHeight w:val="747"/>
        </w:trPr>
        <w:tc>
          <w:tcPr>
            <w:tcW w:w="2536" w:type="dxa"/>
            <w:tcBorders>
              <w:top w:val="single" w:sz="4" w:space="0" w:color="000000"/>
              <w:left w:val="single" w:sz="4" w:space="0" w:color="000000"/>
              <w:bottom w:val="single" w:sz="4" w:space="0" w:color="auto"/>
              <w:right w:val="nil"/>
            </w:tcBorders>
          </w:tcPr>
          <w:p w:rsidR="002A6C02" w:rsidRDefault="002A6C02">
            <w:pPr>
              <w:widowControl w:val="0"/>
              <w:spacing w:line="256" w:lineRule="auto"/>
              <w:jc w:val="center"/>
              <w:rPr>
                <w:lang w:eastAsia="en-US"/>
              </w:rPr>
            </w:pPr>
            <w:r>
              <w:rPr>
                <w:lang w:eastAsia="en-US"/>
              </w:rPr>
              <w:lastRenderedPageBreak/>
              <w:t>Амбулаторно-поликлиническое обслуживание, Амбулаторно-ветеринарное обслуживание</w:t>
            </w:r>
          </w:p>
        </w:tc>
        <w:tc>
          <w:tcPr>
            <w:tcW w:w="0" w:type="auto"/>
            <w:vMerge/>
            <w:tcBorders>
              <w:top w:val="single" w:sz="4" w:space="0" w:color="000000"/>
              <w:left w:val="single" w:sz="4" w:space="0" w:color="000000"/>
              <w:bottom w:val="single" w:sz="4" w:space="0" w:color="auto"/>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auto"/>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auto"/>
              <w:right w:val="single" w:sz="4" w:space="0" w:color="000000"/>
            </w:tcBorders>
            <w:vAlign w:val="center"/>
          </w:tcPr>
          <w:p w:rsidR="002A6C02" w:rsidRDefault="002A6C02">
            <w:pPr>
              <w:spacing w:line="256" w:lineRule="auto"/>
              <w:rPr>
                <w:lang w:eastAsia="en-US"/>
              </w:rPr>
            </w:pPr>
          </w:p>
        </w:tc>
      </w:tr>
      <w:tr w:rsidR="002A6C02" w:rsidTr="00E3188D">
        <w:trPr>
          <w:cantSplit/>
          <w:trHeight w:val="114"/>
        </w:trPr>
        <w:tc>
          <w:tcPr>
            <w:tcW w:w="2536"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Объекты культурно-досуговой деятельности</w:t>
            </w:r>
          </w:p>
        </w:tc>
        <w:tc>
          <w:tcPr>
            <w:tcW w:w="0" w:type="auto"/>
            <w:vMerge/>
            <w:tcBorders>
              <w:top w:val="single" w:sz="4" w:space="0" w:color="000000"/>
              <w:left w:val="single" w:sz="4" w:space="0" w:color="000000"/>
              <w:bottom w:val="single" w:sz="4" w:space="0" w:color="auto"/>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auto"/>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auto"/>
              <w:right w:val="single" w:sz="4" w:space="0" w:color="000000"/>
            </w:tcBorders>
            <w:vAlign w:val="center"/>
          </w:tcPr>
          <w:p w:rsidR="002A6C02" w:rsidRDefault="002A6C02">
            <w:pPr>
              <w:spacing w:line="256" w:lineRule="auto"/>
              <w:rPr>
                <w:lang w:eastAsia="en-US"/>
              </w:rPr>
            </w:pPr>
          </w:p>
        </w:tc>
      </w:tr>
      <w:tr w:rsidR="002A6C02" w:rsidTr="00E3188D">
        <w:trPr>
          <w:cantSplit/>
          <w:trHeight w:val="114"/>
        </w:trPr>
        <w:tc>
          <w:tcPr>
            <w:tcW w:w="2536"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Магазины</w:t>
            </w:r>
          </w:p>
        </w:tc>
        <w:tc>
          <w:tcPr>
            <w:tcW w:w="0" w:type="auto"/>
            <w:vMerge/>
            <w:tcBorders>
              <w:top w:val="single" w:sz="4" w:space="0" w:color="000000"/>
              <w:left w:val="single" w:sz="4" w:space="0" w:color="000000"/>
              <w:bottom w:val="single" w:sz="4" w:space="0" w:color="auto"/>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auto"/>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auto"/>
              <w:right w:val="single" w:sz="4" w:space="0" w:color="000000"/>
            </w:tcBorders>
            <w:vAlign w:val="center"/>
          </w:tcPr>
          <w:p w:rsidR="002A6C02" w:rsidRDefault="002A6C02">
            <w:pPr>
              <w:spacing w:line="256" w:lineRule="auto"/>
              <w:rPr>
                <w:lang w:eastAsia="en-US"/>
              </w:rPr>
            </w:pPr>
          </w:p>
        </w:tc>
      </w:tr>
      <w:tr w:rsidR="002A6C02" w:rsidTr="00E3188D">
        <w:trPr>
          <w:trHeight w:val="114"/>
        </w:trPr>
        <w:tc>
          <w:tcPr>
            <w:tcW w:w="2536" w:type="dxa"/>
            <w:tcBorders>
              <w:top w:val="single" w:sz="4" w:space="0" w:color="000000"/>
              <w:left w:val="single" w:sz="4" w:space="0" w:color="000000"/>
              <w:bottom w:val="single" w:sz="4" w:space="0" w:color="000000"/>
              <w:right w:val="single" w:sz="4" w:space="0" w:color="auto"/>
            </w:tcBorders>
          </w:tcPr>
          <w:p w:rsidR="002A6C02" w:rsidRDefault="002A6C02">
            <w:pPr>
              <w:widowControl w:val="0"/>
              <w:spacing w:line="256" w:lineRule="auto"/>
              <w:jc w:val="center"/>
              <w:rPr>
                <w:lang w:eastAsia="en-US"/>
              </w:rPr>
            </w:pPr>
            <w:r>
              <w:rPr>
                <w:lang w:eastAsia="en-US"/>
              </w:rPr>
              <w:t>Религиозное использование</w:t>
            </w:r>
          </w:p>
        </w:tc>
        <w:tc>
          <w:tcPr>
            <w:tcW w:w="2964" w:type="dxa"/>
            <w:tcBorders>
              <w:top w:val="single" w:sz="4" w:space="0" w:color="auto"/>
              <w:left w:val="single" w:sz="4" w:space="0" w:color="auto"/>
              <w:bottom w:val="single" w:sz="4" w:space="0" w:color="auto"/>
              <w:right w:val="single" w:sz="4" w:space="0" w:color="auto"/>
            </w:tcBorders>
          </w:tcPr>
          <w:p w:rsidR="002A6C02" w:rsidRDefault="002A6C02">
            <w:pPr>
              <w:widowControl w:val="0"/>
              <w:spacing w:line="256" w:lineRule="auto"/>
              <w:jc w:val="center"/>
              <w:rPr>
                <w:lang w:eastAsia="en-US"/>
              </w:rPr>
            </w:pPr>
            <w:r>
              <w:rPr>
                <w:lang w:eastAsia="en-US"/>
              </w:rPr>
              <w:t>300/2800 или определятся по заданию на проектирование</w:t>
            </w:r>
          </w:p>
        </w:tc>
        <w:tc>
          <w:tcPr>
            <w:tcW w:w="2096" w:type="dxa"/>
            <w:tcBorders>
              <w:top w:val="single" w:sz="4" w:space="0" w:color="auto"/>
              <w:left w:val="single" w:sz="4" w:space="0" w:color="auto"/>
              <w:bottom w:val="single" w:sz="4" w:space="0" w:color="auto"/>
              <w:right w:val="single" w:sz="4" w:space="0" w:color="auto"/>
            </w:tcBorders>
          </w:tcPr>
          <w:p w:rsidR="002A6C02" w:rsidRDefault="002A6C02">
            <w:pPr>
              <w:widowControl w:val="0"/>
              <w:spacing w:line="256" w:lineRule="auto"/>
              <w:jc w:val="center"/>
              <w:rPr>
                <w:lang w:eastAsia="en-US"/>
              </w:rPr>
            </w:pPr>
            <w:r>
              <w:rPr>
                <w:lang w:eastAsia="en-US"/>
              </w:rPr>
              <w:t>40-50</w:t>
            </w:r>
          </w:p>
        </w:tc>
        <w:tc>
          <w:tcPr>
            <w:tcW w:w="2096" w:type="dxa"/>
            <w:tcBorders>
              <w:top w:val="single" w:sz="4" w:space="0" w:color="auto"/>
              <w:left w:val="single" w:sz="4" w:space="0" w:color="auto"/>
              <w:bottom w:val="single" w:sz="4" w:space="0" w:color="auto"/>
              <w:right w:val="single" w:sz="4" w:space="0" w:color="auto"/>
            </w:tcBorders>
          </w:tcPr>
          <w:p w:rsidR="002A6C02" w:rsidRDefault="002A6C02">
            <w:pPr>
              <w:widowControl w:val="0"/>
              <w:spacing w:line="256" w:lineRule="auto"/>
              <w:jc w:val="center"/>
              <w:rPr>
                <w:lang w:eastAsia="en-US"/>
              </w:rPr>
            </w:pPr>
            <w:r>
              <w:rPr>
                <w:lang w:eastAsia="en-US"/>
              </w:rPr>
              <w:t>4/30</w:t>
            </w:r>
          </w:p>
        </w:tc>
      </w:tr>
      <w:tr w:rsidR="002A6C02" w:rsidTr="00E3188D">
        <w:trPr>
          <w:trHeight w:val="114"/>
        </w:trPr>
        <w:tc>
          <w:tcPr>
            <w:tcW w:w="2536" w:type="dxa"/>
            <w:tcBorders>
              <w:top w:val="single" w:sz="4" w:space="0" w:color="000000"/>
              <w:left w:val="single" w:sz="4" w:space="0" w:color="000000"/>
              <w:bottom w:val="single" w:sz="4" w:space="0" w:color="000000"/>
              <w:right w:val="single" w:sz="4" w:space="0" w:color="auto"/>
            </w:tcBorders>
          </w:tcPr>
          <w:p w:rsidR="002A6C02" w:rsidRDefault="002A6C02">
            <w:pPr>
              <w:widowControl w:val="0"/>
              <w:spacing w:line="256" w:lineRule="auto"/>
              <w:jc w:val="center"/>
              <w:rPr>
                <w:lang w:eastAsia="en-US"/>
              </w:rPr>
            </w:pPr>
            <w:r>
              <w:rPr>
                <w:lang w:eastAsia="en-US"/>
              </w:rPr>
              <w:t>Дошкольное, начальное и среднее общее образование</w:t>
            </w:r>
          </w:p>
        </w:tc>
        <w:tc>
          <w:tcPr>
            <w:tcW w:w="2964" w:type="dxa"/>
            <w:tcBorders>
              <w:top w:val="single" w:sz="4" w:space="0" w:color="auto"/>
              <w:left w:val="single" w:sz="4" w:space="0" w:color="auto"/>
              <w:bottom w:val="single" w:sz="4" w:space="0" w:color="auto"/>
              <w:right w:val="single" w:sz="4" w:space="0" w:color="auto"/>
            </w:tcBorders>
          </w:tcPr>
          <w:p w:rsidR="002A6C02" w:rsidRDefault="002A6C02">
            <w:pPr>
              <w:widowControl w:val="0"/>
              <w:spacing w:line="256" w:lineRule="auto"/>
              <w:jc w:val="center"/>
              <w:rPr>
                <w:lang w:eastAsia="en-US"/>
              </w:rPr>
            </w:pPr>
            <w:r>
              <w:rPr>
                <w:lang w:eastAsia="en-US"/>
              </w:rPr>
              <w:t>10/10000, а также определяется по заданию  на проектирование</w:t>
            </w:r>
          </w:p>
        </w:tc>
        <w:tc>
          <w:tcPr>
            <w:tcW w:w="2096" w:type="dxa"/>
            <w:tcBorders>
              <w:top w:val="single" w:sz="4" w:space="0" w:color="auto"/>
              <w:left w:val="single" w:sz="4" w:space="0" w:color="auto"/>
              <w:bottom w:val="single" w:sz="4" w:space="0" w:color="auto"/>
              <w:right w:val="single" w:sz="4" w:space="0" w:color="auto"/>
            </w:tcBorders>
          </w:tcPr>
          <w:p w:rsidR="002A6C02" w:rsidRDefault="002A6C02">
            <w:pPr>
              <w:widowControl w:val="0"/>
              <w:spacing w:line="256" w:lineRule="auto"/>
              <w:jc w:val="center"/>
              <w:rPr>
                <w:lang w:eastAsia="en-US"/>
              </w:rPr>
            </w:pPr>
            <w:r>
              <w:rPr>
                <w:lang w:eastAsia="en-US"/>
              </w:rPr>
              <w:t>40</w:t>
            </w:r>
          </w:p>
        </w:tc>
        <w:tc>
          <w:tcPr>
            <w:tcW w:w="2096" w:type="dxa"/>
            <w:tcBorders>
              <w:top w:val="single" w:sz="4" w:space="0" w:color="auto"/>
              <w:left w:val="single" w:sz="4" w:space="0" w:color="auto"/>
              <w:bottom w:val="single" w:sz="4" w:space="0" w:color="auto"/>
              <w:right w:val="single" w:sz="4" w:space="0" w:color="auto"/>
            </w:tcBorders>
          </w:tcPr>
          <w:p w:rsidR="002A6C02" w:rsidRDefault="002A6C02">
            <w:pPr>
              <w:widowControl w:val="0"/>
              <w:spacing w:line="256" w:lineRule="auto"/>
              <w:jc w:val="center"/>
              <w:rPr>
                <w:lang w:eastAsia="en-US"/>
              </w:rPr>
            </w:pPr>
            <w:r>
              <w:rPr>
                <w:lang w:eastAsia="en-US"/>
              </w:rPr>
              <w:t xml:space="preserve"> дошкольное 2, начальное и среднее образование 4</w:t>
            </w:r>
          </w:p>
        </w:tc>
      </w:tr>
      <w:tr w:rsidR="002A6C02" w:rsidTr="00E3188D">
        <w:trPr>
          <w:trHeight w:val="114"/>
        </w:trPr>
        <w:tc>
          <w:tcPr>
            <w:tcW w:w="2536"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sz w:val="22"/>
                <w:szCs w:val="22"/>
                <w:lang w:eastAsia="en-US"/>
              </w:rPr>
              <w:t>Административные здания организаций, обеспечивающих предоставление коммунальных услуг</w:t>
            </w:r>
          </w:p>
        </w:tc>
        <w:tc>
          <w:tcPr>
            <w:tcW w:w="2964" w:type="dxa"/>
            <w:tcBorders>
              <w:top w:val="single" w:sz="4" w:space="0" w:color="000000"/>
              <w:left w:val="single" w:sz="4" w:space="0" w:color="000000"/>
              <w:bottom w:val="single" w:sz="4" w:space="0" w:color="000000"/>
              <w:right w:val="nil"/>
            </w:tcBorders>
          </w:tcPr>
          <w:p w:rsidR="002A6C02" w:rsidRDefault="002A6C02">
            <w:pPr>
              <w:spacing w:line="200" w:lineRule="atLeast"/>
              <w:jc w:val="center"/>
              <w:rPr>
                <w:color w:val="000000"/>
                <w:lang w:eastAsia="en-US"/>
              </w:rPr>
            </w:pPr>
            <w:r>
              <w:rPr>
                <w:color w:val="000000"/>
                <w:lang w:eastAsia="en-US"/>
              </w:rPr>
              <w:t>-для объектов коммунального обслуживания- 10/10000</w:t>
            </w:r>
          </w:p>
          <w:p w:rsidR="002A6C02" w:rsidRDefault="002A6C02">
            <w:pPr>
              <w:spacing w:line="200" w:lineRule="atLeast"/>
              <w:jc w:val="center"/>
              <w:rPr>
                <w:color w:val="000000"/>
                <w:lang w:eastAsia="en-US"/>
              </w:rPr>
            </w:pPr>
            <w:r>
              <w:rPr>
                <w:color w:val="000000"/>
                <w:lang w:eastAsia="en-US"/>
              </w:rPr>
              <w:t>-для  объектов инженерного обеспечения и объектов вспомогательного инженерного назначения от 1 кв.м.</w:t>
            </w:r>
          </w:p>
        </w:tc>
        <w:tc>
          <w:tcPr>
            <w:tcW w:w="2096" w:type="dxa"/>
            <w:tcBorders>
              <w:top w:val="single" w:sz="4" w:space="0" w:color="000000"/>
              <w:left w:val="single" w:sz="4" w:space="0" w:color="000000"/>
              <w:bottom w:val="single" w:sz="4" w:space="0" w:color="000000"/>
              <w:right w:val="nil"/>
            </w:tcBorders>
          </w:tcPr>
          <w:p w:rsidR="002A6C02" w:rsidRDefault="002A6C02">
            <w:pPr>
              <w:spacing w:line="200" w:lineRule="atLeast"/>
              <w:ind w:left="-108" w:right="-80"/>
              <w:jc w:val="center"/>
              <w:rPr>
                <w:color w:val="000000"/>
                <w:lang w:eastAsia="en-US"/>
              </w:rPr>
            </w:pPr>
          </w:p>
          <w:p w:rsidR="002A6C02" w:rsidRDefault="002A6C02">
            <w:pPr>
              <w:spacing w:line="200" w:lineRule="atLeast"/>
              <w:ind w:left="-108" w:right="-80"/>
              <w:jc w:val="center"/>
              <w:rPr>
                <w:color w:val="000000"/>
                <w:lang w:eastAsia="en-US"/>
              </w:rPr>
            </w:pPr>
          </w:p>
          <w:p w:rsidR="002A6C02" w:rsidRDefault="002A6C02">
            <w:pPr>
              <w:spacing w:line="200" w:lineRule="atLeast"/>
              <w:ind w:left="-108" w:right="-80"/>
              <w:jc w:val="center"/>
              <w:rPr>
                <w:color w:val="000000"/>
                <w:lang w:eastAsia="en-US"/>
              </w:rPr>
            </w:pPr>
          </w:p>
          <w:p w:rsidR="002A6C02" w:rsidRDefault="002A6C02">
            <w:pPr>
              <w:spacing w:line="200" w:lineRule="atLeast"/>
              <w:ind w:left="-108" w:right="-80"/>
              <w:jc w:val="center"/>
              <w:rPr>
                <w:color w:val="000000"/>
                <w:lang w:eastAsia="en-US"/>
              </w:rPr>
            </w:pPr>
            <w:r>
              <w:rPr>
                <w:color w:val="000000"/>
                <w:lang w:eastAsia="en-US"/>
              </w:rPr>
              <w:t>80</w:t>
            </w:r>
          </w:p>
        </w:tc>
        <w:tc>
          <w:tcPr>
            <w:tcW w:w="2096" w:type="dxa"/>
            <w:tcBorders>
              <w:top w:val="single" w:sz="4" w:space="0" w:color="000000"/>
              <w:left w:val="single" w:sz="4" w:space="0" w:color="000000"/>
              <w:bottom w:val="single" w:sz="4" w:space="0" w:color="000000"/>
              <w:right w:val="single" w:sz="4" w:space="0" w:color="000000"/>
            </w:tcBorders>
          </w:tcPr>
          <w:p w:rsidR="002A6C02" w:rsidRDefault="002A6C02">
            <w:pPr>
              <w:spacing w:line="200" w:lineRule="atLeast"/>
              <w:jc w:val="center"/>
              <w:rPr>
                <w:color w:val="000000"/>
                <w:lang w:eastAsia="en-US"/>
              </w:rPr>
            </w:pPr>
          </w:p>
          <w:p w:rsidR="002A6C02" w:rsidRDefault="002A6C02">
            <w:pPr>
              <w:spacing w:line="200" w:lineRule="atLeast"/>
              <w:jc w:val="center"/>
              <w:rPr>
                <w:color w:val="000000"/>
                <w:lang w:eastAsia="en-US"/>
              </w:rPr>
            </w:pPr>
          </w:p>
          <w:p w:rsidR="002A6C02" w:rsidRDefault="002A6C02">
            <w:pPr>
              <w:spacing w:line="200" w:lineRule="atLeast"/>
              <w:jc w:val="center"/>
              <w:rPr>
                <w:color w:val="000000"/>
                <w:lang w:eastAsia="en-US"/>
              </w:rPr>
            </w:pPr>
          </w:p>
          <w:p w:rsidR="002A6C02" w:rsidRDefault="002A6C02">
            <w:pPr>
              <w:spacing w:line="200" w:lineRule="atLeast"/>
              <w:jc w:val="center"/>
              <w:rPr>
                <w:lang w:eastAsia="en-US"/>
              </w:rPr>
            </w:pPr>
            <w:r>
              <w:rPr>
                <w:color w:val="000000"/>
                <w:lang w:eastAsia="en-US"/>
              </w:rPr>
              <w:t>3/12</w:t>
            </w:r>
          </w:p>
        </w:tc>
      </w:tr>
      <w:tr w:rsidR="002A6C02" w:rsidTr="00E3188D">
        <w:trPr>
          <w:trHeight w:val="1296"/>
        </w:trPr>
        <w:tc>
          <w:tcPr>
            <w:tcW w:w="2536" w:type="dxa"/>
            <w:tcBorders>
              <w:top w:val="single" w:sz="4" w:space="0" w:color="000000"/>
              <w:left w:val="single" w:sz="4" w:space="0" w:color="000000"/>
              <w:bottom w:val="nil"/>
              <w:right w:val="nil"/>
            </w:tcBorders>
          </w:tcPr>
          <w:p w:rsidR="002A6C02" w:rsidRDefault="002A6C02">
            <w:pPr>
              <w:widowControl w:val="0"/>
              <w:spacing w:line="256" w:lineRule="auto"/>
              <w:jc w:val="center"/>
              <w:rPr>
                <w:lang w:eastAsia="en-US"/>
              </w:rPr>
            </w:pPr>
            <w:r>
              <w:rPr>
                <w:lang w:eastAsia="en-US"/>
              </w:rPr>
              <w:t>Обеспечение занятий спортом в помещениях</w:t>
            </w:r>
          </w:p>
          <w:p w:rsidR="002A6C02" w:rsidRDefault="002A6C02">
            <w:pPr>
              <w:widowControl w:val="0"/>
              <w:spacing w:line="256" w:lineRule="auto"/>
              <w:jc w:val="center"/>
              <w:rPr>
                <w:lang w:eastAsia="en-US"/>
              </w:rPr>
            </w:pPr>
            <w:r>
              <w:rPr>
                <w:lang w:eastAsia="en-US"/>
              </w:rPr>
              <w:t>Площадки для занятий спортом</w:t>
            </w:r>
          </w:p>
        </w:tc>
        <w:tc>
          <w:tcPr>
            <w:tcW w:w="2964" w:type="dxa"/>
            <w:tcBorders>
              <w:top w:val="single" w:sz="4" w:space="0" w:color="000000"/>
              <w:left w:val="single" w:sz="4" w:space="0" w:color="000000"/>
              <w:bottom w:val="nil"/>
              <w:right w:val="nil"/>
            </w:tcBorders>
          </w:tcPr>
          <w:p w:rsidR="002A6C02" w:rsidRDefault="002A6C02">
            <w:pPr>
              <w:pStyle w:val="afb"/>
              <w:suppressAutoHyphens w:val="0"/>
              <w:snapToGrid w:val="0"/>
              <w:spacing w:line="256" w:lineRule="auto"/>
              <w:jc w:val="left"/>
              <w:rPr>
                <w:rFonts w:ascii="Times New Roman" w:hAnsi="Times New Roman" w:cs="Times New Roman"/>
              </w:rPr>
            </w:pPr>
            <w:r>
              <w:rPr>
                <w:rFonts w:ascii="Times New Roman" w:hAnsi="Times New Roman" w:cs="Times New Roman"/>
              </w:rPr>
              <w:t>100/50000; а также определяется по заданию  на проектирование</w:t>
            </w:r>
          </w:p>
        </w:tc>
        <w:tc>
          <w:tcPr>
            <w:tcW w:w="2096" w:type="dxa"/>
            <w:tcBorders>
              <w:top w:val="single" w:sz="4" w:space="0" w:color="000000"/>
              <w:left w:val="single" w:sz="4" w:space="0" w:color="000000"/>
              <w:bottom w:val="nil"/>
              <w:right w:val="nil"/>
            </w:tcBorders>
          </w:tcPr>
          <w:p w:rsidR="002A6C02" w:rsidRDefault="002A6C02">
            <w:pPr>
              <w:widowControl w:val="0"/>
              <w:spacing w:line="256" w:lineRule="auto"/>
              <w:jc w:val="center"/>
              <w:rPr>
                <w:lang w:eastAsia="en-US"/>
              </w:rPr>
            </w:pPr>
            <w:r>
              <w:rPr>
                <w:lang w:eastAsia="en-US"/>
              </w:rPr>
              <w:t>60</w:t>
            </w:r>
          </w:p>
        </w:tc>
        <w:tc>
          <w:tcPr>
            <w:tcW w:w="2096" w:type="dxa"/>
            <w:tcBorders>
              <w:top w:val="single" w:sz="4" w:space="0" w:color="000000"/>
              <w:left w:val="single" w:sz="4" w:space="0" w:color="000000"/>
              <w:bottom w:val="nil"/>
              <w:right w:val="single" w:sz="4" w:space="0" w:color="000000"/>
            </w:tcBorders>
          </w:tcPr>
          <w:p w:rsidR="002A6C02" w:rsidRDefault="002A6C02">
            <w:pPr>
              <w:widowControl w:val="0"/>
              <w:spacing w:line="256" w:lineRule="auto"/>
              <w:jc w:val="center"/>
              <w:rPr>
                <w:lang w:eastAsia="en-US"/>
              </w:rPr>
            </w:pPr>
            <w:r>
              <w:rPr>
                <w:lang w:eastAsia="en-US"/>
              </w:rPr>
              <w:t>1/25</w:t>
            </w:r>
          </w:p>
        </w:tc>
      </w:tr>
      <w:tr w:rsidR="002A6C02" w:rsidTr="00E3188D">
        <w:trPr>
          <w:trHeight w:val="183"/>
        </w:trPr>
        <w:tc>
          <w:tcPr>
            <w:tcW w:w="2536"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Земельные участки (территории) общего пользования</w:t>
            </w:r>
            <w:r>
              <w:rPr>
                <w:b/>
                <w:sz w:val="28"/>
                <w:szCs w:val="28"/>
                <w:lang w:eastAsia="en-US"/>
              </w:rPr>
              <w:t xml:space="preserve"> </w:t>
            </w:r>
          </w:p>
          <w:p w:rsidR="002A6C02" w:rsidRDefault="002A6C02">
            <w:pPr>
              <w:widowControl w:val="0"/>
              <w:spacing w:line="256" w:lineRule="auto"/>
              <w:jc w:val="center"/>
              <w:rPr>
                <w:lang w:eastAsia="en-US"/>
              </w:rPr>
            </w:pPr>
            <w:r>
              <w:rPr>
                <w:lang w:eastAsia="en-US"/>
              </w:rPr>
              <w:t>Улично-дорожная сеть</w:t>
            </w:r>
          </w:p>
          <w:p w:rsidR="002A6C02" w:rsidRDefault="002A6C02">
            <w:pPr>
              <w:widowControl w:val="0"/>
              <w:spacing w:line="256" w:lineRule="auto"/>
              <w:jc w:val="center"/>
              <w:rPr>
                <w:lang w:eastAsia="en-US"/>
              </w:rPr>
            </w:pPr>
            <w:r>
              <w:rPr>
                <w:lang w:eastAsia="en-US"/>
              </w:rPr>
              <w:t>Благоустройство территории</w:t>
            </w:r>
          </w:p>
        </w:tc>
        <w:tc>
          <w:tcPr>
            <w:tcW w:w="2964"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Регламенты не распространяются</w:t>
            </w:r>
          </w:p>
        </w:tc>
        <w:tc>
          <w:tcPr>
            <w:tcW w:w="2096"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Регламенты не распространяются</w:t>
            </w:r>
          </w:p>
        </w:tc>
        <w:tc>
          <w:tcPr>
            <w:tcW w:w="2096" w:type="dxa"/>
            <w:tcBorders>
              <w:top w:val="single" w:sz="4" w:space="0" w:color="000000"/>
              <w:left w:val="single" w:sz="4" w:space="0" w:color="000000"/>
              <w:bottom w:val="single" w:sz="4" w:space="0" w:color="000000"/>
              <w:right w:val="single" w:sz="4" w:space="0" w:color="000000"/>
            </w:tcBorders>
          </w:tcPr>
          <w:p w:rsidR="002A6C02" w:rsidRDefault="002A6C02">
            <w:pPr>
              <w:widowControl w:val="0"/>
              <w:spacing w:line="256" w:lineRule="auto"/>
              <w:jc w:val="center"/>
              <w:rPr>
                <w:lang w:eastAsia="en-US"/>
              </w:rPr>
            </w:pPr>
            <w:r>
              <w:rPr>
                <w:lang w:eastAsia="en-US"/>
              </w:rPr>
              <w:t>Регламенты не распространяются</w:t>
            </w:r>
          </w:p>
        </w:tc>
      </w:tr>
    </w:tbl>
    <w:p w:rsidR="002A6C02" w:rsidRDefault="002A6C02" w:rsidP="00E3188D">
      <w:pPr>
        <w:widowControl w:val="0"/>
        <w:tabs>
          <w:tab w:val="left" w:pos="993"/>
        </w:tabs>
        <w:jc w:val="center"/>
        <w:rPr>
          <w:sz w:val="28"/>
          <w:szCs w:val="28"/>
        </w:rPr>
      </w:pPr>
      <w:r>
        <w:rPr>
          <w:sz w:val="28"/>
          <w:szCs w:val="28"/>
        </w:rPr>
        <w:t xml:space="preserve">                                                                                                     </w:t>
      </w:r>
    </w:p>
    <w:p w:rsidR="002A6C02" w:rsidRDefault="002A6C02" w:rsidP="00E3188D">
      <w:pPr>
        <w:widowControl w:val="0"/>
        <w:tabs>
          <w:tab w:val="left" w:pos="993"/>
        </w:tabs>
        <w:jc w:val="right"/>
        <w:rPr>
          <w:sz w:val="28"/>
        </w:rPr>
      </w:pPr>
      <w:r>
        <w:rPr>
          <w:sz w:val="28"/>
        </w:rPr>
        <w:t>Таблица 2</w:t>
      </w:r>
    </w:p>
    <w:tbl>
      <w:tblPr>
        <w:tblW w:w="9689" w:type="dxa"/>
        <w:tblInd w:w="108" w:type="dxa"/>
        <w:tblLook w:val="00A0"/>
      </w:tblPr>
      <w:tblGrid>
        <w:gridCol w:w="1899"/>
        <w:gridCol w:w="3040"/>
        <w:gridCol w:w="1034"/>
        <w:gridCol w:w="3716"/>
      </w:tblGrid>
      <w:tr w:rsidR="002A6C02" w:rsidTr="00E3188D">
        <w:trPr>
          <w:trHeight w:val="23"/>
          <w:tblHeader/>
        </w:trPr>
        <w:tc>
          <w:tcPr>
            <w:tcW w:w="1899"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lastRenderedPageBreak/>
              <w:t xml:space="preserve">Наименование объекта, от которого устанавливается </w:t>
            </w:r>
            <w:proofErr w:type="spellStart"/>
            <w:r>
              <w:rPr>
                <w:lang w:eastAsia="en-US"/>
              </w:rPr>
              <w:t>min</w:t>
            </w:r>
            <w:proofErr w:type="spellEnd"/>
            <w:r>
              <w:rPr>
                <w:lang w:eastAsia="en-US"/>
              </w:rPr>
              <w:t xml:space="preserve"> отступ</w:t>
            </w:r>
          </w:p>
        </w:tc>
        <w:tc>
          <w:tcPr>
            <w:tcW w:w="3064"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 xml:space="preserve">Наименование объекта, до которого устанавливается </w:t>
            </w:r>
            <w:proofErr w:type="spellStart"/>
            <w:r>
              <w:rPr>
                <w:lang w:eastAsia="en-US"/>
              </w:rPr>
              <w:t>min</w:t>
            </w:r>
            <w:proofErr w:type="spellEnd"/>
            <w:r>
              <w:rPr>
                <w:lang w:eastAsia="en-US"/>
              </w:rPr>
              <w:t xml:space="preserve"> отступ</w:t>
            </w:r>
          </w:p>
        </w:tc>
        <w:tc>
          <w:tcPr>
            <w:tcW w:w="961"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center"/>
              <w:rPr>
                <w:lang w:eastAsia="en-US"/>
              </w:rPr>
            </w:pPr>
            <w:proofErr w:type="spellStart"/>
            <w:r>
              <w:rPr>
                <w:lang w:eastAsia="en-US"/>
              </w:rPr>
              <w:t>Min</w:t>
            </w:r>
            <w:proofErr w:type="spellEnd"/>
            <w:r>
              <w:rPr>
                <w:lang w:eastAsia="en-US"/>
              </w:rPr>
              <w:t xml:space="preserve"> отступ, м</w:t>
            </w:r>
          </w:p>
        </w:tc>
        <w:tc>
          <w:tcPr>
            <w:tcW w:w="3765"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tabs>
                <w:tab w:val="left" w:pos="993"/>
              </w:tabs>
              <w:spacing w:line="256" w:lineRule="auto"/>
              <w:jc w:val="center"/>
              <w:rPr>
                <w:lang w:eastAsia="en-US"/>
              </w:rPr>
            </w:pPr>
            <w:r>
              <w:rPr>
                <w:lang w:eastAsia="en-US"/>
              </w:rPr>
              <w:t xml:space="preserve">Допустимые отклонения от </w:t>
            </w:r>
            <w:proofErr w:type="spellStart"/>
            <w:r>
              <w:rPr>
                <w:lang w:eastAsia="en-US"/>
              </w:rPr>
              <w:t>min</w:t>
            </w:r>
            <w:proofErr w:type="spellEnd"/>
            <w:r>
              <w:rPr>
                <w:lang w:eastAsia="en-US"/>
              </w:rPr>
              <w:t xml:space="preserve"> отступов</w:t>
            </w:r>
          </w:p>
        </w:tc>
      </w:tr>
      <w:tr w:rsidR="002A6C02" w:rsidTr="00E3188D">
        <w:trPr>
          <w:cantSplit/>
          <w:trHeight w:val="23"/>
        </w:trPr>
        <w:tc>
          <w:tcPr>
            <w:tcW w:w="1899" w:type="dxa"/>
            <w:vMerge w:val="restart"/>
            <w:tcBorders>
              <w:top w:val="single" w:sz="4" w:space="0" w:color="000000"/>
              <w:left w:val="single" w:sz="4" w:space="0" w:color="000000"/>
              <w:bottom w:val="single" w:sz="4" w:space="0" w:color="auto"/>
              <w:right w:val="nil"/>
            </w:tcBorders>
            <w:vAlign w:val="center"/>
          </w:tcPr>
          <w:p w:rsidR="002A6C02" w:rsidRDefault="002A6C02">
            <w:pPr>
              <w:widowControl w:val="0"/>
              <w:tabs>
                <w:tab w:val="left" w:pos="993"/>
              </w:tabs>
              <w:spacing w:line="256" w:lineRule="auto"/>
              <w:jc w:val="center"/>
              <w:rPr>
                <w:lang w:eastAsia="en-US"/>
              </w:rPr>
            </w:pPr>
            <w:r>
              <w:rPr>
                <w:lang w:eastAsia="en-US"/>
              </w:rPr>
              <w:t>Красная линия улиц*</w:t>
            </w:r>
            <w:r>
              <w:rPr>
                <w:vertAlign w:val="superscript"/>
                <w:lang w:eastAsia="en-US"/>
              </w:rPr>
              <w:t>1</w:t>
            </w:r>
          </w:p>
          <w:p w:rsidR="002A6C02" w:rsidRDefault="002A6C02">
            <w:pPr>
              <w:widowControl w:val="0"/>
              <w:tabs>
                <w:tab w:val="left" w:pos="993"/>
              </w:tabs>
              <w:spacing w:line="256" w:lineRule="auto"/>
              <w:jc w:val="center"/>
              <w:rPr>
                <w:lang w:eastAsia="en-US"/>
              </w:rPr>
            </w:pPr>
          </w:p>
        </w:tc>
        <w:tc>
          <w:tcPr>
            <w:tcW w:w="3064"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основное строение, вспомогательное строение, сооружение (хозяйственное)</w:t>
            </w:r>
          </w:p>
        </w:tc>
        <w:tc>
          <w:tcPr>
            <w:tcW w:w="961"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5</w:t>
            </w:r>
          </w:p>
        </w:tc>
        <w:tc>
          <w:tcPr>
            <w:tcW w:w="3765" w:type="dxa"/>
            <w:tcBorders>
              <w:top w:val="single" w:sz="4" w:space="0" w:color="000000"/>
              <w:left w:val="single" w:sz="4" w:space="0" w:color="000000"/>
              <w:bottom w:val="single" w:sz="4" w:space="0" w:color="000000"/>
              <w:right w:val="single" w:sz="4" w:space="0" w:color="000000"/>
            </w:tcBorders>
          </w:tcPr>
          <w:p w:rsidR="002A6C02" w:rsidRDefault="002A6C02">
            <w:pPr>
              <w:widowControl w:val="0"/>
              <w:spacing w:line="256" w:lineRule="auto"/>
              <w:ind w:firstLine="142"/>
              <w:jc w:val="both"/>
              <w:rPr>
                <w:lang w:eastAsia="en-US"/>
              </w:rPr>
            </w:pPr>
            <w:r>
              <w:rPr>
                <w:lang w:eastAsia="en-US"/>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2A6C02" w:rsidTr="00E3188D">
        <w:trPr>
          <w:cantSplit/>
          <w:trHeight w:val="23"/>
        </w:trPr>
        <w:tc>
          <w:tcPr>
            <w:tcW w:w="0" w:type="auto"/>
            <w:vMerge/>
            <w:tcBorders>
              <w:top w:val="single" w:sz="4" w:space="0" w:color="000000"/>
              <w:left w:val="single" w:sz="4" w:space="0" w:color="000000"/>
              <w:bottom w:val="single" w:sz="4" w:space="0" w:color="auto"/>
              <w:right w:val="nil"/>
            </w:tcBorders>
            <w:vAlign w:val="center"/>
          </w:tcPr>
          <w:p w:rsidR="002A6C02" w:rsidRDefault="002A6C02">
            <w:pPr>
              <w:spacing w:line="256" w:lineRule="auto"/>
              <w:rPr>
                <w:lang w:eastAsia="en-US"/>
              </w:rPr>
            </w:pPr>
          </w:p>
        </w:tc>
        <w:tc>
          <w:tcPr>
            <w:tcW w:w="3064" w:type="dxa"/>
            <w:tcBorders>
              <w:top w:val="single" w:sz="4" w:space="0" w:color="000000"/>
              <w:left w:val="single" w:sz="4" w:space="0" w:color="000000"/>
              <w:bottom w:val="single" w:sz="4" w:space="0" w:color="auto"/>
              <w:right w:val="nil"/>
            </w:tcBorders>
            <w:vAlign w:val="center"/>
          </w:tcPr>
          <w:p w:rsidR="002A6C02" w:rsidRDefault="002A6C02">
            <w:pPr>
              <w:widowControl w:val="0"/>
              <w:tabs>
                <w:tab w:val="left" w:pos="993"/>
              </w:tabs>
              <w:spacing w:line="256" w:lineRule="auto"/>
              <w:jc w:val="center"/>
              <w:rPr>
                <w:lang w:eastAsia="en-US"/>
              </w:rPr>
            </w:pPr>
            <w:r>
              <w:rPr>
                <w:lang w:eastAsia="en-US"/>
              </w:rPr>
              <w:t>объектов образования и</w:t>
            </w:r>
            <w:r>
              <w:rPr>
                <w:sz w:val="28"/>
                <w:szCs w:val="28"/>
                <w:lang w:eastAsia="en-US"/>
              </w:rPr>
              <w:t xml:space="preserve"> </w:t>
            </w:r>
            <w:r>
              <w:rPr>
                <w:lang w:eastAsia="en-US"/>
              </w:rPr>
              <w:t>просвещения</w:t>
            </w:r>
          </w:p>
        </w:tc>
        <w:tc>
          <w:tcPr>
            <w:tcW w:w="961"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10</w:t>
            </w:r>
          </w:p>
        </w:tc>
        <w:tc>
          <w:tcPr>
            <w:tcW w:w="3765" w:type="dxa"/>
            <w:tcBorders>
              <w:top w:val="single" w:sz="4" w:space="0" w:color="000000"/>
              <w:left w:val="single" w:sz="4" w:space="0" w:color="000000"/>
              <w:bottom w:val="single" w:sz="4" w:space="0" w:color="000000"/>
              <w:right w:val="single" w:sz="4" w:space="0" w:color="000000"/>
            </w:tcBorders>
          </w:tcPr>
          <w:p w:rsidR="002A6C02" w:rsidRDefault="002A6C02">
            <w:pPr>
              <w:widowControl w:val="0"/>
              <w:snapToGrid w:val="0"/>
              <w:spacing w:line="256" w:lineRule="auto"/>
              <w:ind w:firstLine="142"/>
              <w:jc w:val="both"/>
              <w:rPr>
                <w:lang w:eastAsia="en-US"/>
              </w:rPr>
            </w:pPr>
          </w:p>
        </w:tc>
      </w:tr>
      <w:tr w:rsidR="002A6C02" w:rsidTr="00E3188D">
        <w:trPr>
          <w:cantSplit/>
          <w:trHeight w:val="23"/>
        </w:trPr>
        <w:tc>
          <w:tcPr>
            <w:tcW w:w="1899" w:type="dxa"/>
            <w:vMerge w:val="restart"/>
            <w:tcBorders>
              <w:top w:val="single" w:sz="4" w:space="0" w:color="auto"/>
              <w:left w:val="single" w:sz="4" w:space="0" w:color="auto"/>
              <w:bottom w:val="nil"/>
              <w:right w:val="single" w:sz="4" w:space="0" w:color="auto"/>
            </w:tcBorders>
            <w:vAlign w:val="center"/>
          </w:tcPr>
          <w:p w:rsidR="002A6C02" w:rsidRDefault="002A6C02">
            <w:pPr>
              <w:widowControl w:val="0"/>
              <w:tabs>
                <w:tab w:val="left" w:pos="993"/>
              </w:tabs>
              <w:spacing w:line="256" w:lineRule="auto"/>
              <w:jc w:val="center"/>
              <w:rPr>
                <w:lang w:eastAsia="en-US"/>
              </w:rPr>
            </w:pPr>
            <w:r>
              <w:rPr>
                <w:lang w:eastAsia="en-US"/>
              </w:rPr>
              <w:t>Граница соседнего участка</w:t>
            </w:r>
          </w:p>
          <w:p w:rsidR="002A6C02" w:rsidRDefault="002A6C02">
            <w:pPr>
              <w:widowControl w:val="0"/>
              <w:tabs>
                <w:tab w:val="left" w:pos="993"/>
              </w:tabs>
              <w:spacing w:line="256" w:lineRule="auto"/>
              <w:jc w:val="center"/>
              <w:rPr>
                <w:lang w:eastAsia="en-US"/>
              </w:rPr>
            </w:pPr>
          </w:p>
        </w:tc>
        <w:tc>
          <w:tcPr>
            <w:tcW w:w="3064" w:type="dxa"/>
            <w:tcBorders>
              <w:top w:val="single" w:sz="4" w:space="0" w:color="auto"/>
              <w:left w:val="single" w:sz="4" w:space="0" w:color="auto"/>
              <w:bottom w:val="single" w:sz="4" w:space="0" w:color="auto"/>
              <w:right w:val="single" w:sz="4" w:space="0" w:color="auto"/>
            </w:tcBorders>
            <w:vAlign w:val="center"/>
          </w:tcPr>
          <w:p w:rsidR="002A6C02" w:rsidRDefault="002A6C02">
            <w:pPr>
              <w:widowControl w:val="0"/>
              <w:tabs>
                <w:tab w:val="left" w:pos="993"/>
              </w:tabs>
              <w:spacing w:line="256" w:lineRule="auto"/>
              <w:jc w:val="center"/>
              <w:rPr>
                <w:lang w:eastAsia="en-US"/>
              </w:rPr>
            </w:pPr>
            <w:r>
              <w:rPr>
                <w:lang w:eastAsia="en-US"/>
              </w:rPr>
              <w:t>объектов образования и</w:t>
            </w:r>
            <w:r>
              <w:rPr>
                <w:sz w:val="28"/>
                <w:szCs w:val="28"/>
                <w:lang w:eastAsia="en-US"/>
              </w:rPr>
              <w:t xml:space="preserve"> </w:t>
            </w:r>
            <w:r>
              <w:rPr>
                <w:lang w:eastAsia="en-US"/>
              </w:rPr>
              <w:t>просвещения</w:t>
            </w:r>
          </w:p>
        </w:tc>
        <w:tc>
          <w:tcPr>
            <w:tcW w:w="961" w:type="dxa"/>
            <w:tcBorders>
              <w:top w:val="single" w:sz="4" w:space="0" w:color="000000"/>
              <w:left w:val="single" w:sz="4" w:space="0" w:color="auto"/>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5</w:t>
            </w:r>
          </w:p>
        </w:tc>
        <w:tc>
          <w:tcPr>
            <w:tcW w:w="3765" w:type="dxa"/>
            <w:tcBorders>
              <w:top w:val="single" w:sz="4" w:space="0" w:color="000000"/>
              <w:left w:val="single" w:sz="4" w:space="0" w:color="000000"/>
              <w:bottom w:val="single" w:sz="4" w:space="0" w:color="000000"/>
              <w:right w:val="single" w:sz="4" w:space="0" w:color="000000"/>
            </w:tcBorders>
          </w:tcPr>
          <w:p w:rsidR="002A6C02" w:rsidRDefault="002A6C02">
            <w:pPr>
              <w:widowControl w:val="0"/>
              <w:snapToGrid w:val="0"/>
              <w:spacing w:line="256" w:lineRule="auto"/>
              <w:ind w:firstLine="142"/>
              <w:jc w:val="both"/>
              <w:rPr>
                <w:lang w:eastAsia="en-US"/>
              </w:rPr>
            </w:pPr>
          </w:p>
        </w:tc>
      </w:tr>
      <w:tr w:rsidR="002A6C02" w:rsidTr="00E3188D">
        <w:trPr>
          <w:cantSplit/>
          <w:trHeight w:val="470"/>
        </w:trPr>
        <w:tc>
          <w:tcPr>
            <w:tcW w:w="0" w:type="auto"/>
            <w:vMerge/>
            <w:tcBorders>
              <w:top w:val="single" w:sz="4" w:space="0" w:color="auto"/>
              <w:left w:val="single" w:sz="4" w:space="0" w:color="auto"/>
              <w:bottom w:val="nil"/>
              <w:right w:val="single" w:sz="4" w:space="0" w:color="auto"/>
            </w:tcBorders>
            <w:vAlign w:val="center"/>
          </w:tcPr>
          <w:p w:rsidR="002A6C02" w:rsidRDefault="002A6C02">
            <w:pPr>
              <w:spacing w:line="256" w:lineRule="auto"/>
              <w:rPr>
                <w:lang w:eastAsia="en-US"/>
              </w:rPr>
            </w:pPr>
          </w:p>
        </w:tc>
        <w:tc>
          <w:tcPr>
            <w:tcW w:w="3064" w:type="dxa"/>
            <w:tcBorders>
              <w:top w:val="single" w:sz="4" w:space="0" w:color="auto"/>
              <w:left w:val="single" w:sz="4" w:space="0" w:color="auto"/>
              <w:bottom w:val="single" w:sz="4" w:space="0" w:color="auto"/>
              <w:right w:val="single" w:sz="4" w:space="0" w:color="auto"/>
            </w:tcBorders>
            <w:vAlign w:val="center"/>
          </w:tcPr>
          <w:p w:rsidR="002A6C02" w:rsidRDefault="002A6C02">
            <w:pPr>
              <w:widowControl w:val="0"/>
              <w:spacing w:line="256" w:lineRule="auto"/>
              <w:jc w:val="center"/>
              <w:rPr>
                <w:lang w:eastAsia="en-US"/>
              </w:rPr>
            </w:pPr>
            <w:r>
              <w:rPr>
                <w:lang w:eastAsia="en-US"/>
              </w:rPr>
              <w:t>Магазины до 100 кв.м.</w:t>
            </w:r>
          </w:p>
        </w:tc>
        <w:tc>
          <w:tcPr>
            <w:tcW w:w="961" w:type="dxa"/>
            <w:tcBorders>
              <w:top w:val="single" w:sz="4" w:space="0" w:color="000000"/>
              <w:left w:val="single" w:sz="4" w:space="0" w:color="auto"/>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1</w:t>
            </w:r>
          </w:p>
        </w:tc>
        <w:tc>
          <w:tcPr>
            <w:tcW w:w="3765" w:type="dxa"/>
            <w:tcBorders>
              <w:top w:val="single" w:sz="4" w:space="0" w:color="000000"/>
              <w:left w:val="single" w:sz="4" w:space="0" w:color="000000"/>
              <w:bottom w:val="single" w:sz="4" w:space="0" w:color="000000"/>
              <w:right w:val="single" w:sz="4" w:space="0" w:color="000000"/>
            </w:tcBorders>
          </w:tcPr>
          <w:p w:rsidR="002A6C02" w:rsidRDefault="002A6C02">
            <w:pPr>
              <w:widowControl w:val="0"/>
              <w:snapToGrid w:val="0"/>
              <w:spacing w:line="256" w:lineRule="auto"/>
              <w:ind w:firstLine="142"/>
              <w:jc w:val="both"/>
              <w:rPr>
                <w:lang w:eastAsia="en-US"/>
              </w:rPr>
            </w:pPr>
          </w:p>
        </w:tc>
      </w:tr>
      <w:tr w:rsidR="002A6C02" w:rsidTr="00E3188D">
        <w:trPr>
          <w:cantSplit/>
          <w:trHeight w:val="23"/>
        </w:trPr>
        <w:tc>
          <w:tcPr>
            <w:tcW w:w="0" w:type="auto"/>
            <w:vMerge/>
            <w:tcBorders>
              <w:top w:val="single" w:sz="4" w:space="0" w:color="auto"/>
              <w:left w:val="single" w:sz="4" w:space="0" w:color="auto"/>
              <w:bottom w:val="nil"/>
              <w:right w:val="single" w:sz="4" w:space="0" w:color="auto"/>
            </w:tcBorders>
            <w:vAlign w:val="center"/>
          </w:tcPr>
          <w:p w:rsidR="002A6C02" w:rsidRDefault="002A6C02">
            <w:pPr>
              <w:spacing w:line="256" w:lineRule="auto"/>
              <w:rPr>
                <w:lang w:eastAsia="en-US"/>
              </w:rPr>
            </w:pPr>
          </w:p>
        </w:tc>
        <w:tc>
          <w:tcPr>
            <w:tcW w:w="3064" w:type="dxa"/>
            <w:tcBorders>
              <w:top w:val="single" w:sz="4" w:space="0" w:color="000000"/>
              <w:left w:val="single" w:sz="4" w:space="0" w:color="auto"/>
              <w:bottom w:val="single" w:sz="4" w:space="0" w:color="000000"/>
              <w:right w:val="nil"/>
            </w:tcBorders>
          </w:tcPr>
          <w:p w:rsidR="002A6C02" w:rsidRDefault="002A6C02">
            <w:pPr>
              <w:widowControl w:val="0"/>
              <w:spacing w:line="256" w:lineRule="auto"/>
              <w:jc w:val="center"/>
              <w:rPr>
                <w:lang w:eastAsia="en-US"/>
              </w:rPr>
            </w:pPr>
            <w:r>
              <w:rPr>
                <w:sz w:val="22"/>
                <w:szCs w:val="22"/>
                <w:lang w:eastAsia="en-US"/>
              </w:rPr>
              <w:t>предоставление коммунальных услуг, административные здания организаций, обеспечивающих предоставление коммунальных услуг</w:t>
            </w:r>
          </w:p>
        </w:tc>
        <w:tc>
          <w:tcPr>
            <w:tcW w:w="961"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center"/>
              <w:rPr>
                <w:lang w:eastAsia="en-US"/>
              </w:rPr>
            </w:pPr>
            <w:r>
              <w:rPr>
                <w:lang w:eastAsia="en-US"/>
              </w:rPr>
              <w:t>1</w:t>
            </w:r>
          </w:p>
        </w:tc>
        <w:tc>
          <w:tcPr>
            <w:tcW w:w="3765"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rPr>
                <w:lang w:eastAsia="en-US"/>
              </w:rPr>
            </w:pPr>
          </w:p>
        </w:tc>
      </w:tr>
      <w:tr w:rsidR="002A6C02" w:rsidTr="00E3188D">
        <w:trPr>
          <w:cantSplit/>
          <w:trHeight w:val="723"/>
        </w:trPr>
        <w:tc>
          <w:tcPr>
            <w:tcW w:w="0" w:type="auto"/>
            <w:vMerge/>
            <w:tcBorders>
              <w:top w:val="single" w:sz="4" w:space="0" w:color="auto"/>
              <w:left w:val="single" w:sz="4" w:space="0" w:color="auto"/>
              <w:bottom w:val="nil"/>
              <w:right w:val="single" w:sz="4" w:space="0" w:color="auto"/>
            </w:tcBorders>
            <w:vAlign w:val="center"/>
          </w:tcPr>
          <w:p w:rsidR="002A6C02" w:rsidRDefault="002A6C02">
            <w:pPr>
              <w:spacing w:line="256" w:lineRule="auto"/>
              <w:rPr>
                <w:lang w:eastAsia="en-US"/>
              </w:rPr>
            </w:pPr>
          </w:p>
        </w:tc>
        <w:tc>
          <w:tcPr>
            <w:tcW w:w="3064" w:type="dxa"/>
            <w:vMerge w:val="restart"/>
            <w:tcBorders>
              <w:top w:val="single" w:sz="4" w:space="0" w:color="000000"/>
              <w:left w:val="single" w:sz="4" w:space="0" w:color="auto"/>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 xml:space="preserve">основное, </w:t>
            </w:r>
          </w:p>
          <w:p w:rsidR="002A6C02" w:rsidRDefault="002A6C02">
            <w:pPr>
              <w:widowControl w:val="0"/>
              <w:tabs>
                <w:tab w:val="left" w:pos="993"/>
              </w:tabs>
              <w:spacing w:line="256" w:lineRule="auto"/>
              <w:jc w:val="center"/>
              <w:rPr>
                <w:lang w:eastAsia="en-US"/>
              </w:rPr>
            </w:pPr>
            <w:r>
              <w:rPr>
                <w:lang w:eastAsia="en-US"/>
              </w:rPr>
              <w:t>вспомогательное строение, сооружение (хозяйственное)</w:t>
            </w:r>
          </w:p>
        </w:tc>
        <w:tc>
          <w:tcPr>
            <w:tcW w:w="961" w:type="dxa"/>
            <w:vMerge w:val="restart"/>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 xml:space="preserve">3, </w:t>
            </w:r>
            <w:r>
              <w:rPr>
                <w:sz w:val="16"/>
                <w:szCs w:val="16"/>
                <w:lang w:eastAsia="en-US"/>
              </w:rPr>
              <w:t>см. примечание</w:t>
            </w:r>
          </w:p>
          <w:p w:rsidR="002A6C02" w:rsidRDefault="002A6C02">
            <w:pPr>
              <w:widowControl w:val="0"/>
              <w:tabs>
                <w:tab w:val="left" w:pos="993"/>
              </w:tabs>
              <w:spacing w:line="256" w:lineRule="auto"/>
              <w:jc w:val="center"/>
              <w:rPr>
                <w:highlight w:val="yellow"/>
                <w:lang w:eastAsia="en-US"/>
              </w:rPr>
            </w:pPr>
          </w:p>
        </w:tc>
        <w:tc>
          <w:tcPr>
            <w:tcW w:w="3765" w:type="dxa"/>
            <w:vMerge w:val="restart"/>
            <w:tcBorders>
              <w:top w:val="single" w:sz="4" w:space="0" w:color="000000"/>
              <w:left w:val="single" w:sz="4" w:space="0" w:color="000000"/>
              <w:bottom w:val="single" w:sz="4" w:space="0" w:color="000000"/>
              <w:right w:val="single" w:sz="4" w:space="0" w:color="000000"/>
            </w:tcBorders>
          </w:tcPr>
          <w:p w:rsidR="002A6C02" w:rsidRDefault="002A6C02">
            <w:pPr>
              <w:widowControl w:val="0"/>
              <w:tabs>
                <w:tab w:val="left" w:pos="993"/>
              </w:tabs>
              <w:snapToGrid w:val="0"/>
              <w:spacing w:line="256" w:lineRule="auto"/>
              <w:jc w:val="both"/>
              <w:rPr>
                <w:highlight w:val="yellow"/>
                <w:lang w:eastAsia="en-US"/>
              </w:rPr>
            </w:pPr>
          </w:p>
        </w:tc>
      </w:tr>
      <w:tr w:rsidR="002A6C02" w:rsidTr="00E3188D">
        <w:trPr>
          <w:cantSplit/>
          <w:trHeight w:val="87"/>
        </w:trPr>
        <w:tc>
          <w:tcPr>
            <w:tcW w:w="1899" w:type="dxa"/>
            <w:tcBorders>
              <w:top w:val="nil"/>
              <w:left w:val="single" w:sz="4" w:space="0" w:color="000000"/>
              <w:bottom w:val="single" w:sz="4" w:space="0" w:color="000000"/>
              <w:right w:val="nil"/>
            </w:tcBorders>
            <w:vAlign w:val="center"/>
          </w:tcPr>
          <w:p w:rsidR="002A6C02" w:rsidRDefault="002A6C02">
            <w:pPr>
              <w:widowControl w:val="0"/>
              <w:tabs>
                <w:tab w:val="left" w:pos="993"/>
              </w:tabs>
              <w:snapToGrid w:val="0"/>
              <w:spacing w:line="256" w:lineRule="auto"/>
              <w:jc w:val="center"/>
              <w:rPr>
                <w:sz w:val="28"/>
                <w:szCs w:val="28"/>
                <w:highlight w:val="yellow"/>
                <w:lang w:eastAsia="en-US"/>
              </w:rPr>
            </w:pPr>
          </w:p>
        </w:tc>
        <w:tc>
          <w:tcPr>
            <w:tcW w:w="0" w:type="auto"/>
            <w:vMerge/>
            <w:tcBorders>
              <w:top w:val="single" w:sz="4" w:space="0" w:color="000000"/>
              <w:left w:val="single" w:sz="4" w:space="0" w:color="auto"/>
              <w:bottom w:val="single" w:sz="4" w:space="0" w:color="000000"/>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highlight w:val="yellow"/>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2A6C02" w:rsidRDefault="002A6C02">
            <w:pPr>
              <w:spacing w:line="256" w:lineRule="auto"/>
              <w:rPr>
                <w:highlight w:val="yellow"/>
                <w:lang w:eastAsia="en-US"/>
              </w:rPr>
            </w:pPr>
          </w:p>
        </w:tc>
      </w:tr>
      <w:tr w:rsidR="002A6C02" w:rsidTr="00E3188D">
        <w:trPr>
          <w:trHeight w:val="23"/>
        </w:trPr>
        <w:tc>
          <w:tcPr>
            <w:tcW w:w="9689" w:type="dxa"/>
            <w:gridSpan w:val="4"/>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both"/>
              <w:rPr>
                <w:lang w:eastAsia="en-US"/>
              </w:rPr>
            </w:pPr>
            <w:r>
              <w:rPr>
                <w:lang w:eastAsia="en-US"/>
              </w:rPr>
              <w:t>Примечания:</w:t>
            </w:r>
          </w:p>
          <w:p w:rsidR="002A6C02" w:rsidRDefault="002A6C02">
            <w:pPr>
              <w:widowControl w:val="0"/>
              <w:spacing w:line="256" w:lineRule="auto"/>
              <w:jc w:val="both"/>
              <w:rPr>
                <w:lang w:eastAsia="en-US"/>
              </w:rPr>
            </w:pPr>
            <w:r>
              <w:rPr>
                <w:lang w:eastAsia="en-US"/>
              </w:rPr>
              <w:t>*</w:t>
            </w:r>
            <w:r>
              <w:rPr>
                <w:vertAlign w:val="superscript"/>
                <w:lang w:eastAsia="en-US"/>
              </w:rPr>
              <w:t>1</w:t>
            </w:r>
            <w:r>
              <w:rPr>
                <w:lang w:eastAsia="en-US"/>
              </w:rP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w:t>
            </w:r>
          </w:p>
          <w:p w:rsidR="002A6C02" w:rsidRDefault="002A6C02">
            <w:pPr>
              <w:widowControl w:val="0"/>
              <w:tabs>
                <w:tab w:val="left" w:pos="993"/>
              </w:tabs>
              <w:spacing w:line="200" w:lineRule="atLeast"/>
              <w:ind w:left="-108" w:right="-108"/>
              <w:jc w:val="both"/>
              <w:rPr>
                <w:szCs w:val="28"/>
                <w:lang w:eastAsia="en-US"/>
              </w:rPr>
            </w:pPr>
            <w:r>
              <w:rPr>
                <w:lang w:eastAsia="en-US"/>
              </w:rPr>
              <w:t xml:space="preserve">     В случае, если на смежном земельном участке объект капитального строительства</w:t>
            </w:r>
            <w:r>
              <w:rPr>
                <w:szCs w:val="28"/>
                <w:lang w:eastAsia="en-US"/>
              </w:rPr>
              <w:t xml:space="preserve"> (основное, вспомогательное строение, сооружение (хозяйственное))</w:t>
            </w:r>
            <w:r>
              <w:rPr>
                <w:lang w:eastAsia="en-US"/>
              </w:rPr>
              <w:t xml:space="preserve"> находиться менее 3 метров от границ земельных участков устанавливается противопожарный разрыв 6м.</w:t>
            </w:r>
          </w:p>
          <w:p w:rsidR="002A6C02" w:rsidRDefault="002A6C02">
            <w:pPr>
              <w:widowControl w:val="0"/>
              <w:spacing w:line="256" w:lineRule="auto"/>
              <w:jc w:val="both"/>
              <w:rPr>
                <w:lang w:eastAsia="en-US"/>
              </w:rPr>
            </w:pPr>
            <w:r>
              <w:rPr>
                <w:lang w:eastAsia="en-US"/>
              </w:rPr>
              <w:t>Минимальная ширина земельного участка по фронту улиц (проездов) не менее - 12 м.</w:t>
            </w:r>
          </w:p>
        </w:tc>
      </w:tr>
    </w:tbl>
    <w:p w:rsidR="002A6C02" w:rsidRDefault="002A6C02" w:rsidP="00E3188D">
      <w:pPr>
        <w:widowControl w:val="0"/>
        <w:ind w:firstLine="709"/>
        <w:rPr>
          <w:rFonts w:eastAsia="SimSun"/>
          <w:sz w:val="28"/>
          <w:szCs w:val="28"/>
        </w:rPr>
      </w:pPr>
      <w:r>
        <w:rPr>
          <w:rFonts w:eastAsia="SimSun"/>
          <w:sz w:val="28"/>
          <w:szCs w:val="28"/>
        </w:rPr>
        <w:t>Примечание (общее)</w:t>
      </w:r>
    </w:p>
    <w:p w:rsidR="002A6C02" w:rsidRDefault="002A6C02" w:rsidP="00E3188D">
      <w:pPr>
        <w:widowControl w:val="0"/>
        <w:ind w:firstLine="709"/>
        <w:jc w:val="both"/>
        <w:rPr>
          <w:rFonts w:eastAsia="SimSun"/>
          <w:sz w:val="28"/>
          <w:szCs w:val="28"/>
        </w:rPr>
      </w:pPr>
      <w:r>
        <w:rPr>
          <w:rFonts w:eastAsia="SimSun"/>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2A6C02" w:rsidRDefault="002A6C02" w:rsidP="00E3188D">
      <w:pPr>
        <w:widowControl w:val="0"/>
        <w:ind w:firstLine="709"/>
        <w:jc w:val="both"/>
        <w:rPr>
          <w:rFonts w:eastAsia="SimSun"/>
          <w:sz w:val="28"/>
          <w:szCs w:val="28"/>
        </w:rPr>
      </w:pPr>
      <w:r>
        <w:rPr>
          <w:rFonts w:eastAsia="SimSun"/>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A6C02" w:rsidRDefault="002A6C02" w:rsidP="00E3188D">
      <w:pPr>
        <w:widowControl w:val="0"/>
        <w:ind w:firstLine="709"/>
        <w:jc w:val="both"/>
        <w:rPr>
          <w:rFonts w:eastAsia="SimSun"/>
          <w:sz w:val="28"/>
          <w:szCs w:val="28"/>
        </w:rPr>
      </w:pPr>
      <w:r>
        <w:rPr>
          <w:rFonts w:eastAsia="SimSun"/>
          <w:sz w:val="28"/>
          <w:szCs w:val="28"/>
        </w:rPr>
        <w:lastRenderedPageBreak/>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r>
        <w:rPr>
          <w:rFonts w:eastAsia="SimSun"/>
          <w:sz w:val="28"/>
          <w:szCs w:val="28"/>
          <w:u w:val="single"/>
        </w:rPr>
        <w:t>.</w:t>
      </w:r>
    </w:p>
    <w:p w:rsidR="002A6C02" w:rsidRDefault="002A6C02" w:rsidP="00E3188D">
      <w:pPr>
        <w:widowControl w:val="0"/>
        <w:ind w:firstLine="709"/>
        <w:jc w:val="both"/>
        <w:rPr>
          <w:rFonts w:eastAsia="SimSun"/>
          <w:sz w:val="28"/>
          <w:szCs w:val="28"/>
        </w:rPr>
      </w:pPr>
      <w:r>
        <w:rPr>
          <w:rFonts w:eastAsia="SimSun"/>
          <w:sz w:val="28"/>
          <w:szCs w:val="28"/>
        </w:rPr>
        <w:t>В границах зон затопления, подтопления запрещаются:</w:t>
      </w:r>
    </w:p>
    <w:p w:rsidR="002A6C02" w:rsidRDefault="002A6C02" w:rsidP="00E3188D">
      <w:pPr>
        <w:widowControl w:val="0"/>
        <w:ind w:firstLine="709"/>
        <w:jc w:val="both"/>
        <w:rPr>
          <w:rFonts w:eastAsia="SimSun"/>
          <w:sz w:val="28"/>
          <w:szCs w:val="28"/>
        </w:rPr>
      </w:pPr>
      <w:r>
        <w:rPr>
          <w:rFonts w:eastAsia="SimSun"/>
          <w:sz w:val="28"/>
          <w:szCs w:val="28"/>
        </w:rPr>
        <w:t>1) использование сточных вод в целях регулирования плодородия почв;</w:t>
      </w:r>
    </w:p>
    <w:p w:rsidR="002A6C02" w:rsidRDefault="002A6C02" w:rsidP="00E3188D">
      <w:pPr>
        <w:widowControl w:val="0"/>
        <w:ind w:firstLine="709"/>
        <w:jc w:val="both"/>
        <w:rPr>
          <w:rFonts w:eastAsia="SimSun"/>
          <w:sz w:val="28"/>
          <w:szCs w:val="28"/>
        </w:rPr>
      </w:pPr>
      <w:r>
        <w:rPr>
          <w:rFonts w:eastAsia="SimSun"/>
          <w:sz w:val="28"/>
          <w:szCs w:val="2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A6C02" w:rsidRDefault="002A6C02" w:rsidP="00E3188D">
      <w:pPr>
        <w:widowControl w:val="0"/>
        <w:ind w:firstLine="709"/>
        <w:jc w:val="both"/>
        <w:rPr>
          <w:rFonts w:eastAsia="SimSun"/>
          <w:sz w:val="28"/>
          <w:szCs w:val="28"/>
        </w:rPr>
      </w:pPr>
      <w:r>
        <w:rPr>
          <w:rFonts w:eastAsia="SimSun"/>
          <w:sz w:val="28"/>
          <w:szCs w:val="28"/>
        </w:rPr>
        <w:t>3) осуществление авиационных мер по борьбе с вредными организмами.</w:t>
      </w:r>
    </w:p>
    <w:p w:rsidR="002A6C02" w:rsidRDefault="002A6C02" w:rsidP="00E3188D">
      <w:pPr>
        <w:widowControl w:val="0"/>
        <w:ind w:firstLine="709"/>
        <w:jc w:val="both"/>
        <w:rPr>
          <w:rFonts w:eastAsia="SimSun"/>
          <w:sz w:val="28"/>
          <w:szCs w:val="28"/>
        </w:rPr>
      </w:pPr>
      <w:r>
        <w:rPr>
          <w:rFonts w:eastAsia="SimSun"/>
          <w:sz w:val="28"/>
          <w:szCs w:val="28"/>
        </w:rP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rsidR="002A6C02" w:rsidRDefault="002A6C02" w:rsidP="00E3188D">
      <w:pPr>
        <w:widowControl w:val="0"/>
        <w:jc w:val="both"/>
        <w:rPr>
          <w:rFonts w:eastAsia="SimSun"/>
          <w:sz w:val="28"/>
          <w:szCs w:val="28"/>
        </w:rPr>
      </w:pPr>
      <w:r>
        <w:rPr>
          <w:rFonts w:eastAsia="SimSun"/>
          <w:sz w:val="28"/>
          <w:szCs w:val="28"/>
        </w:rPr>
        <w:t xml:space="preserve">          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2A6C02" w:rsidRDefault="002A6C02" w:rsidP="00E3188D">
      <w:pPr>
        <w:widowControl w:val="0"/>
        <w:ind w:firstLine="709"/>
        <w:jc w:val="both"/>
        <w:rPr>
          <w:rFonts w:eastAsia="SimSun"/>
          <w:sz w:val="28"/>
          <w:szCs w:val="28"/>
        </w:rPr>
      </w:pPr>
      <w:r>
        <w:rPr>
          <w:rFonts w:eastAsia="SimSun"/>
          <w:sz w:val="28"/>
          <w:szCs w:val="28"/>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2A6C02" w:rsidRDefault="002A6C02" w:rsidP="00E3188D">
      <w:pPr>
        <w:widowControl w:val="0"/>
        <w:ind w:firstLine="709"/>
        <w:jc w:val="both"/>
        <w:rPr>
          <w:rFonts w:eastAsia="SimSun"/>
          <w:sz w:val="28"/>
          <w:szCs w:val="28"/>
        </w:rPr>
      </w:pPr>
      <w:r>
        <w:rPr>
          <w:rFonts w:eastAsia="SimSun"/>
          <w:sz w:val="28"/>
          <w:szCs w:val="28"/>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2A6C02" w:rsidRDefault="002A6C02" w:rsidP="00E3188D">
      <w:pPr>
        <w:widowControl w:val="0"/>
        <w:ind w:firstLine="709"/>
        <w:jc w:val="both"/>
        <w:rPr>
          <w:rFonts w:eastAsia="SimSun"/>
          <w:sz w:val="28"/>
          <w:szCs w:val="28"/>
        </w:rPr>
      </w:pPr>
      <w:r>
        <w:rPr>
          <w:rFonts w:eastAsia="SimSun"/>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A6C02" w:rsidRDefault="002A6C02" w:rsidP="00E3188D">
      <w:pPr>
        <w:widowControl w:val="0"/>
        <w:ind w:firstLine="709"/>
        <w:jc w:val="both"/>
        <w:rPr>
          <w:rFonts w:eastAsia="SimSun"/>
          <w:sz w:val="28"/>
          <w:szCs w:val="28"/>
        </w:rPr>
      </w:pPr>
      <w:r>
        <w:rPr>
          <w:rFonts w:eastAsia="SimSun"/>
          <w:sz w:val="28"/>
          <w:szCs w:val="28"/>
        </w:rPr>
        <w:t>- в границах территорий общего пользования;</w:t>
      </w:r>
    </w:p>
    <w:p w:rsidR="002A6C02" w:rsidRDefault="002A6C02" w:rsidP="00E3188D">
      <w:pPr>
        <w:widowControl w:val="0"/>
        <w:ind w:firstLine="709"/>
        <w:jc w:val="both"/>
        <w:rPr>
          <w:rFonts w:eastAsia="SimSun"/>
          <w:sz w:val="28"/>
          <w:szCs w:val="28"/>
        </w:rPr>
      </w:pPr>
      <w:r>
        <w:rPr>
          <w:rFonts w:eastAsia="SimSun"/>
          <w:sz w:val="28"/>
          <w:szCs w:val="28"/>
        </w:rPr>
        <w:t>- предназначенные для размещения линейных объектов и (или) занятые линейными объектами.</w:t>
      </w:r>
    </w:p>
    <w:p w:rsidR="002A6C02" w:rsidRDefault="002A6C02" w:rsidP="00E3188D">
      <w:pPr>
        <w:widowControl w:val="0"/>
        <w:ind w:firstLine="709"/>
        <w:jc w:val="both"/>
        <w:rPr>
          <w:rFonts w:eastAsia="SimSun"/>
          <w:sz w:val="28"/>
          <w:szCs w:val="28"/>
        </w:rPr>
      </w:pPr>
      <w:r>
        <w:rPr>
          <w:rFonts w:eastAsia="SimSun"/>
          <w:sz w:val="28"/>
          <w:szCs w:val="28"/>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w:t>
      </w:r>
    </w:p>
    <w:p w:rsidR="002A6C02" w:rsidRDefault="002A6C02" w:rsidP="00E3188D">
      <w:pPr>
        <w:widowControl w:val="0"/>
        <w:jc w:val="both"/>
        <w:rPr>
          <w:rFonts w:eastAsia="SimSun"/>
          <w:sz w:val="28"/>
          <w:szCs w:val="28"/>
        </w:rPr>
      </w:pPr>
      <w:r>
        <w:rPr>
          <w:rFonts w:eastAsia="SimSun"/>
          <w:sz w:val="28"/>
          <w:szCs w:val="28"/>
        </w:rPr>
        <w:t xml:space="preserve">бульваров, площадей, проездов, малых архитектурных форм благоустройства (земельные участки (территории) общего пользования (код 12.0.)), а также </w:t>
      </w:r>
      <w:r>
        <w:rPr>
          <w:rFonts w:eastAsia="SimSun"/>
          <w:sz w:val="28"/>
          <w:szCs w:val="28"/>
        </w:rPr>
        <w:lastRenderedPageBreak/>
        <w:t>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2A6C02" w:rsidRDefault="002A6C02" w:rsidP="00E3188D">
      <w:pPr>
        <w:widowControl w:val="0"/>
        <w:ind w:firstLine="709"/>
        <w:jc w:val="both"/>
        <w:rPr>
          <w:rFonts w:eastAsia="SimSun"/>
          <w:sz w:val="28"/>
          <w:szCs w:val="28"/>
        </w:rPr>
      </w:pPr>
      <w:r>
        <w:rPr>
          <w:rFonts w:eastAsia="SimSun"/>
          <w:sz w:val="28"/>
          <w:szCs w:val="28"/>
        </w:rPr>
        <w:t>Размещение зданий, строений и сооружений возможно при соблюдении требований части 4 настоящих Правил.</w:t>
      </w:r>
    </w:p>
    <w:p w:rsidR="002A6C02" w:rsidRDefault="002A6C02" w:rsidP="00E3188D">
      <w:pPr>
        <w:ind w:firstLine="708"/>
        <w:jc w:val="both"/>
        <w:rPr>
          <w:sz w:val="28"/>
          <w:szCs w:val="28"/>
        </w:rPr>
      </w:pPr>
      <w:r>
        <w:rPr>
          <w:sz w:val="28"/>
          <w:szCs w:val="28"/>
        </w:rPr>
        <w:t>Минимальный процент озеленения  земельного участка для зданий общественно-делового назначения -30%.</w:t>
      </w:r>
    </w:p>
    <w:p w:rsidR="002A6C02" w:rsidRDefault="002A6C02" w:rsidP="00E3188D">
      <w:pPr>
        <w:ind w:firstLine="708"/>
        <w:jc w:val="both"/>
        <w:rPr>
          <w:sz w:val="28"/>
          <w:szCs w:val="28"/>
        </w:rPr>
      </w:pPr>
      <w:r>
        <w:rPr>
          <w:rFonts w:eastAsia="SimSun"/>
          <w:b/>
          <w:iCs/>
          <w:sz w:val="28"/>
          <w:szCs w:val="28"/>
        </w:rPr>
        <w:t xml:space="preserve"> </w:t>
      </w:r>
      <w:r>
        <w:rPr>
          <w:rFonts w:eastAsia="SimSun"/>
          <w:iCs/>
          <w:sz w:val="28"/>
          <w:szCs w:val="28"/>
        </w:rPr>
        <w:t>Процент застройки подземной части не регламентируется.</w:t>
      </w:r>
      <w:r>
        <w:rPr>
          <w:sz w:val="28"/>
          <w:szCs w:val="28"/>
        </w:rPr>
        <w:t xml:space="preserve"> </w:t>
      </w:r>
    </w:p>
    <w:p w:rsidR="002A6C02" w:rsidRDefault="002A6C02" w:rsidP="00E3188D">
      <w:pPr>
        <w:ind w:firstLine="708"/>
        <w:jc w:val="both"/>
        <w:rPr>
          <w:sz w:val="28"/>
          <w:szCs w:val="28"/>
        </w:rPr>
      </w:pPr>
      <w:r>
        <w:rPr>
          <w:sz w:val="28"/>
          <w:szCs w:val="2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2A6C02" w:rsidRDefault="002A6C02" w:rsidP="00E3188D">
      <w:pPr>
        <w:widowControl w:val="0"/>
        <w:ind w:firstLine="426"/>
        <w:jc w:val="center"/>
        <w:rPr>
          <w:rFonts w:eastAsia="SimSun"/>
          <w:sz w:val="28"/>
          <w:szCs w:val="28"/>
        </w:rPr>
      </w:pPr>
    </w:p>
    <w:p w:rsidR="002A6C02" w:rsidRDefault="002A6C02" w:rsidP="00E3188D">
      <w:pPr>
        <w:widowControl w:val="0"/>
        <w:ind w:firstLine="426"/>
        <w:jc w:val="center"/>
        <w:rPr>
          <w:b/>
          <w:sz w:val="28"/>
          <w:szCs w:val="28"/>
        </w:rPr>
      </w:pPr>
      <w:r>
        <w:rPr>
          <w:rFonts w:eastAsia="SimSun"/>
          <w:b/>
          <w:sz w:val="28"/>
          <w:szCs w:val="28"/>
        </w:rPr>
        <w:t xml:space="preserve"> ОД-2.Территориальная </w:t>
      </w:r>
      <w:r>
        <w:rPr>
          <w:rFonts w:eastAsia="SimSun"/>
          <w:b/>
          <w:bCs/>
          <w:sz w:val="28"/>
          <w:szCs w:val="28"/>
        </w:rPr>
        <w:t>зона делового и коммерческого назначения</w:t>
      </w:r>
    </w:p>
    <w:p w:rsidR="002A6C02" w:rsidRDefault="002A6C02" w:rsidP="00E3188D">
      <w:pPr>
        <w:widowControl w:val="0"/>
        <w:ind w:firstLine="426"/>
        <w:jc w:val="center"/>
        <w:rPr>
          <w:b/>
          <w:sz w:val="28"/>
          <w:szCs w:val="28"/>
        </w:rPr>
      </w:pPr>
    </w:p>
    <w:p w:rsidR="002A6C02" w:rsidRDefault="002A6C02" w:rsidP="00E3188D">
      <w:pPr>
        <w:widowControl w:val="0"/>
        <w:jc w:val="center"/>
        <w:rPr>
          <w:sz w:val="28"/>
          <w:szCs w:val="28"/>
        </w:rPr>
      </w:pPr>
      <w:r>
        <w:rPr>
          <w:sz w:val="28"/>
          <w:szCs w:val="28"/>
        </w:rPr>
        <w:t>ОСНОВНЫЕ ВИДЫ РАЗРЕШЁННОГО ИСПОЛЬЗОВАНИЯ ЗЕМЕЛЬНЫХ УЧАСТКОВ И ОБЪЕКТОВ КАПИТАЛЬНОГО СТРОИТЕЛЬСТВА:</w:t>
      </w:r>
    </w:p>
    <w:p w:rsidR="002A6C02" w:rsidRDefault="002A6C02" w:rsidP="00E3188D">
      <w:pPr>
        <w:widowControl w:val="0"/>
        <w:rPr>
          <w:b/>
          <w:sz w:val="28"/>
          <w:szCs w:val="28"/>
        </w:rPr>
      </w:pPr>
      <w:r>
        <w:rPr>
          <w:b/>
          <w:sz w:val="28"/>
          <w:szCs w:val="28"/>
        </w:rPr>
        <w:t>Государственное управление (3.8.1)</w:t>
      </w:r>
    </w:p>
    <w:p w:rsidR="002A6C02" w:rsidRDefault="002A6C02" w:rsidP="00E3188D">
      <w:pPr>
        <w:widowControl w:val="0"/>
        <w:ind w:firstLine="708"/>
        <w:jc w:val="both"/>
        <w:rPr>
          <w:sz w:val="28"/>
          <w:szCs w:val="28"/>
        </w:rPr>
      </w:pPr>
      <w:r>
        <w:rPr>
          <w:sz w:val="28"/>
          <w:szCs w:val="28"/>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p w:rsidR="002A6C02" w:rsidRDefault="002A6C02" w:rsidP="00E3188D">
      <w:pPr>
        <w:widowControl w:val="0"/>
        <w:jc w:val="both"/>
        <w:rPr>
          <w:b/>
          <w:sz w:val="28"/>
          <w:szCs w:val="28"/>
        </w:rPr>
      </w:pPr>
      <w:r>
        <w:rPr>
          <w:b/>
          <w:sz w:val="28"/>
          <w:szCs w:val="28"/>
        </w:rPr>
        <w:t>Деловое управление (4.1)</w:t>
      </w:r>
    </w:p>
    <w:p w:rsidR="002A6C02" w:rsidRDefault="002A6C02" w:rsidP="00E3188D">
      <w:pPr>
        <w:widowControl w:val="0"/>
        <w:ind w:firstLine="708"/>
        <w:jc w:val="both"/>
        <w:rPr>
          <w:sz w:val="28"/>
          <w:szCs w:val="28"/>
        </w:rPr>
      </w:pPr>
      <w:r>
        <w:rPr>
          <w:sz w:val="28"/>
          <w:szCs w:val="2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2A6C02" w:rsidRDefault="002A6C02" w:rsidP="00E3188D">
      <w:pPr>
        <w:widowControl w:val="0"/>
        <w:jc w:val="both"/>
        <w:rPr>
          <w:b/>
          <w:sz w:val="28"/>
          <w:szCs w:val="28"/>
        </w:rPr>
      </w:pPr>
      <w:r>
        <w:rPr>
          <w:b/>
          <w:sz w:val="28"/>
          <w:szCs w:val="28"/>
        </w:rPr>
        <w:t>Оказание социальной помощи населению (3.2.2)</w:t>
      </w:r>
    </w:p>
    <w:p w:rsidR="002A6C02" w:rsidRDefault="002A6C02" w:rsidP="00E3188D">
      <w:pPr>
        <w:pStyle w:val="ConsPlusNormal"/>
        <w:jc w:val="both"/>
        <w:rPr>
          <w:rFonts w:ascii="Times New Roman" w:hAnsi="Times New Roman" w:cs="Times New Roman"/>
          <w:sz w:val="28"/>
          <w:szCs w:val="28"/>
        </w:rPr>
      </w:pPr>
      <w:r>
        <w:rPr>
          <w:rFonts w:ascii="Times New Roman" w:hAnsi="Times New Roman" w:cs="Times New Roman"/>
          <w:sz w:val="28"/>
          <w:szCs w:val="28"/>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2A6C02" w:rsidRDefault="002A6C02" w:rsidP="00E3188D">
      <w:pPr>
        <w:widowControl w:val="0"/>
        <w:ind w:firstLine="708"/>
        <w:jc w:val="both"/>
        <w:rPr>
          <w:sz w:val="28"/>
          <w:szCs w:val="28"/>
        </w:rPr>
      </w:pPr>
      <w:r>
        <w:rPr>
          <w:sz w:val="28"/>
          <w:szCs w:val="28"/>
        </w:rPr>
        <w:t>некоммерческих фондов, благотворительных организаций, клубов по интересам.</w:t>
      </w:r>
    </w:p>
    <w:p w:rsidR="002A6C02" w:rsidRDefault="002A6C02" w:rsidP="00E3188D">
      <w:pPr>
        <w:widowControl w:val="0"/>
        <w:tabs>
          <w:tab w:val="left" w:pos="1741"/>
        </w:tabs>
        <w:jc w:val="both"/>
        <w:rPr>
          <w:b/>
          <w:sz w:val="28"/>
          <w:szCs w:val="28"/>
        </w:rPr>
      </w:pPr>
      <w:r>
        <w:rPr>
          <w:b/>
          <w:sz w:val="28"/>
          <w:szCs w:val="28"/>
        </w:rPr>
        <w:t>Оказание услуг связи(3.2.3)</w:t>
      </w:r>
    </w:p>
    <w:p w:rsidR="002A6C02" w:rsidRDefault="002A6C02" w:rsidP="00E3188D">
      <w:pPr>
        <w:widowControl w:val="0"/>
        <w:tabs>
          <w:tab w:val="left" w:pos="1741"/>
        </w:tabs>
        <w:ind w:firstLine="851"/>
        <w:jc w:val="both"/>
        <w:rPr>
          <w:sz w:val="28"/>
          <w:szCs w:val="28"/>
        </w:rPr>
      </w:pPr>
      <w:r>
        <w:rPr>
          <w:sz w:val="28"/>
          <w:szCs w:val="28"/>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p w:rsidR="002A6C02" w:rsidRDefault="002A6C02" w:rsidP="00E3188D">
      <w:pPr>
        <w:widowControl w:val="0"/>
        <w:rPr>
          <w:b/>
        </w:rPr>
      </w:pPr>
      <w:r>
        <w:rPr>
          <w:b/>
          <w:sz w:val="28"/>
          <w:szCs w:val="28"/>
        </w:rPr>
        <w:t>Бытовое обслуживание (код 3.3)</w:t>
      </w:r>
    </w:p>
    <w:p w:rsidR="002A6C02" w:rsidRDefault="002A6C02" w:rsidP="00E3188D">
      <w:pPr>
        <w:widowControl w:val="0"/>
        <w:ind w:firstLine="709"/>
        <w:jc w:val="both"/>
        <w:rPr>
          <w:sz w:val="28"/>
          <w:szCs w:val="28"/>
        </w:rPr>
      </w:pPr>
      <w:r>
        <w:rPr>
          <w:sz w:val="28"/>
          <w:szCs w:val="28"/>
        </w:rPr>
        <w:lastRenderedPageBreak/>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p w:rsidR="002A6C02" w:rsidRDefault="002A6C02" w:rsidP="00E3188D">
      <w:pPr>
        <w:widowControl w:val="0"/>
        <w:rPr>
          <w:b/>
        </w:rPr>
      </w:pPr>
      <w:r>
        <w:rPr>
          <w:b/>
          <w:sz w:val="28"/>
          <w:szCs w:val="28"/>
        </w:rPr>
        <w:t xml:space="preserve">Амбулаторно-поликлиническое обслуживание (код 3.4.1) </w:t>
      </w:r>
    </w:p>
    <w:p w:rsidR="002A6C02" w:rsidRDefault="002A6C02" w:rsidP="00E3188D">
      <w:pPr>
        <w:widowControl w:val="0"/>
        <w:ind w:firstLine="709"/>
        <w:jc w:val="both"/>
        <w:rPr>
          <w:sz w:val="28"/>
          <w:szCs w:val="28"/>
        </w:rPr>
      </w:pPr>
      <w:r>
        <w:rPr>
          <w:sz w:val="28"/>
          <w:szCs w:val="2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rsidR="002A6C02" w:rsidRDefault="002A6C02" w:rsidP="00E3188D">
      <w:pPr>
        <w:widowControl w:val="0"/>
        <w:rPr>
          <w:b/>
        </w:rPr>
      </w:pPr>
      <w:r>
        <w:rPr>
          <w:b/>
          <w:sz w:val="28"/>
          <w:szCs w:val="28"/>
        </w:rPr>
        <w:t xml:space="preserve">Дошкольное, начальное и среднее общее образование (код 3.5.1)  </w:t>
      </w:r>
    </w:p>
    <w:p w:rsidR="002A6C02" w:rsidRDefault="002A6C02" w:rsidP="00E3188D">
      <w:pPr>
        <w:widowControl w:val="0"/>
        <w:ind w:firstLine="709"/>
        <w:jc w:val="both"/>
        <w:rPr>
          <w:sz w:val="28"/>
          <w:szCs w:val="28"/>
        </w:rPr>
      </w:pPr>
      <w:r>
        <w:rPr>
          <w:sz w:val="28"/>
          <w:szCs w:val="2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p w:rsidR="002A6C02" w:rsidRDefault="002A6C02" w:rsidP="00E3188D">
      <w:pPr>
        <w:widowControl w:val="0"/>
        <w:rPr>
          <w:b/>
        </w:rPr>
      </w:pPr>
      <w:r>
        <w:rPr>
          <w:b/>
          <w:sz w:val="28"/>
          <w:szCs w:val="28"/>
        </w:rPr>
        <w:t xml:space="preserve">Объекты культурно-досуговой деятельности (код 3.6.1) </w:t>
      </w:r>
    </w:p>
    <w:p w:rsidR="002A6C02" w:rsidRDefault="002A6C02" w:rsidP="00E3188D">
      <w:pPr>
        <w:widowControl w:val="0"/>
        <w:ind w:firstLine="709"/>
        <w:jc w:val="both"/>
        <w:rPr>
          <w:sz w:val="28"/>
          <w:szCs w:val="28"/>
        </w:rPr>
      </w:pPr>
      <w:r>
        <w:rPr>
          <w:sz w:val="28"/>
          <w:szCs w:val="28"/>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p w:rsidR="002A6C02" w:rsidRDefault="002A6C02" w:rsidP="00E3188D">
      <w:pPr>
        <w:spacing w:line="200" w:lineRule="atLeast"/>
        <w:jc w:val="both"/>
        <w:rPr>
          <w:color w:val="000000"/>
          <w:sz w:val="28"/>
          <w:szCs w:val="28"/>
          <w:lang w:eastAsia="en-US"/>
        </w:rPr>
      </w:pPr>
      <w:r>
        <w:rPr>
          <w:b/>
          <w:color w:val="000000"/>
          <w:sz w:val="28"/>
          <w:szCs w:val="28"/>
          <w:lang w:eastAsia="en-US"/>
        </w:rPr>
        <w:t>Общественное управление (код 3.8)</w:t>
      </w:r>
    </w:p>
    <w:p w:rsidR="002A6C02" w:rsidRDefault="002A6C02" w:rsidP="00E3188D">
      <w:pPr>
        <w:widowControl w:val="0"/>
        <w:ind w:firstLine="709"/>
        <w:jc w:val="both"/>
        <w:rPr>
          <w:sz w:val="28"/>
          <w:szCs w:val="28"/>
        </w:rPr>
      </w:pPr>
      <w:r>
        <w:rPr>
          <w:sz w:val="28"/>
          <w:szCs w:val="28"/>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r:id="rId20" w:anchor="P294" w:history="1">
        <w:r>
          <w:rPr>
            <w:rStyle w:val="a5"/>
            <w:color w:val="auto"/>
          </w:rPr>
          <w:t>кодами 3.8.1</w:t>
        </w:r>
      </w:hyperlink>
      <w:r>
        <w:rPr>
          <w:sz w:val="28"/>
          <w:szCs w:val="28"/>
        </w:rPr>
        <w:t xml:space="preserve"> - </w:t>
      </w:r>
      <w:hyperlink r:id="rId21" w:anchor="P298" w:history="1">
        <w:r>
          <w:rPr>
            <w:rStyle w:val="a5"/>
            <w:color w:val="auto"/>
          </w:rPr>
          <w:t>3.8.2</w:t>
        </w:r>
      </w:hyperlink>
    </w:p>
    <w:p w:rsidR="002A6C02" w:rsidRDefault="002A6C02" w:rsidP="00E3188D">
      <w:pPr>
        <w:widowControl w:val="0"/>
        <w:rPr>
          <w:b/>
          <w:sz w:val="28"/>
          <w:szCs w:val="28"/>
          <w:lang w:eastAsia="en-US"/>
        </w:rPr>
      </w:pPr>
      <w:r>
        <w:rPr>
          <w:b/>
          <w:sz w:val="28"/>
          <w:szCs w:val="28"/>
          <w:lang w:eastAsia="en-US"/>
        </w:rPr>
        <w:t>Банковская и страховая деятельность (код 4.5)</w:t>
      </w:r>
    </w:p>
    <w:p w:rsidR="002A6C02" w:rsidRDefault="002A6C02" w:rsidP="00E3188D">
      <w:pPr>
        <w:widowControl w:val="0"/>
        <w:jc w:val="both"/>
        <w:rPr>
          <w:sz w:val="28"/>
          <w:szCs w:val="28"/>
        </w:rPr>
      </w:pPr>
      <w:r>
        <w:rPr>
          <w:sz w:val="28"/>
          <w:szCs w:val="28"/>
        </w:rPr>
        <w:t>Размещение объектов капитального строительства, предназначенных для раз-</w:t>
      </w:r>
    </w:p>
    <w:p w:rsidR="002A6C02" w:rsidRDefault="002A6C02" w:rsidP="00E3188D">
      <w:pPr>
        <w:widowControl w:val="0"/>
        <w:jc w:val="both"/>
        <w:rPr>
          <w:sz w:val="28"/>
          <w:szCs w:val="28"/>
        </w:rPr>
      </w:pPr>
      <w:proofErr w:type="spellStart"/>
      <w:r>
        <w:rPr>
          <w:sz w:val="28"/>
          <w:szCs w:val="28"/>
        </w:rPr>
        <w:t>мещения</w:t>
      </w:r>
      <w:proofErr w:type="spellEnd"/>
      <w:r>
        <w:rPr>
          <w:sz w:val="28"/>
          <w:szCs w:val="28"/>
        </w:rPr>
        <w:t xml:space="preserve"> организаций, оказывающих банковские и страховые услуги.</w:t>
      </w:r>
    </w:p>
    <w:p w:rsidR="002A6C02" w:rsidRDefault="002A6C02" w:rsidP="00E3188D">
      <w:pPr>
        <w:widowControl w:val="0"/>
        <w:jc w:val="both"/>
        <w:rPr>
          <w:b/>
          <w:sz w:val="28"/>
          <w:szCs w:val="28"/>
        </w:rPr>
      </w:pPr>
      <w:r>
        <w:rPr>
          <w:b/>
          <w:sz w:val="28"/>
          <w:szCs w:val="28"/>
        </w:rPr>
        <w:t xml:space="preserve"> Рынки (4.3)</w:t>
      </w:r>
    </w:p>
    <w:p w:rsidR="002A6C02" w:rsidRDefault="002A6C02" w:rsidP="00E3188D">
      <w:pPr>
        <w:pStyle w:val="ConsPlusNormal"/>
        <w:jc w:val="both"/>
        <w:rPr>
          <w:rFonts w:ascii="Times New Roman" w:hAnsi="Times New Roman" w:cs="Times New Roman"/>
          <w:sz w:val="28"/>
          <w:szCs w:val="28"/>
        </w:rPr>
      </w:pPr>
      <w:r>
        <w:rPr>
          <w:rFonts w:ascii="Times New Roman" w:hAnsi="Times New Roman" w:cs="Times New Roman"/>
          <w:sz w:val="28"/>
          <w:szCs w:val="2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2A6C02" w:rsidRDefault="002A6C02" w:rsidP="00E3188D">
      <w:pPr>
        <w:widowControl w:val="0"/>
        <w:ind w:firstLine="709"/>
        <w:jc w:val="both"/>
        <w:rPr>
          <w:sz w:val="28"/>
          <w:szCs w:val="28"/>
        </w:rPr>
      </w:pPr>
      <w:r>
        <w:rPr>
          <w:sz w:val="28"/>
          <w:szCs w:val="28"/>
        </w:rPr>
        <w:t>размещение гаражей и (или) стоянок для автомобилей сотрудников и посетителей рынка</w:t>
      </w:r>
    </w:p>
    <w:p w:rsidR="002A6C02" w:rsidRDefault="002A6C02" w:rsidP="00E3188D">
      <w:pPr>
        <w:widowControl w:val="0"/>
        <w:rPr>
          <w:b/>
        </w:rPr>
      </w:pPr>
      <w:r>
        <w:rPr>
          <w:b/>
          <w:sz w:val="28"/>
          <w:szCs w:val="28"/>
        </w:rPr>
        <w:t>Магазины (код 4.4)</w:t>
      </w:r>
    </w:p>
    <w:p w:rsidR="002A6C02" w:rsidRDefault="002A6C02" w:rsidP="00E3188D">
      <w:pPr>
        <w:widowControl w:val="0"/>
        <w:ind w:firstLine="709"/>
        <w:jc w:val="both"/>
        <w:rPr>
          <w:sz w:val="28"/>
          <w:szCs w:val="28"/>
        </w:rPr>
      </w:pPr>
      <w:r>
        <w:rPr>
          <w:sz w:val="28"/>
          <w:szCs w:val="28"/>
        </w:rPr>
        <w:t>Размещение объектов капитального строительства, предназначенных для продажи товаров, торговая площадь которых составляет до 5000 кв. м.</w:t>
      </w:r>
    </w:p>
    <w:p w:rsidR="002A6C02" w:rsidRDefault="002A6C02" w:rsidP="00E3188D">
      <w:pPr>
        <w:widowControl w:val="0"/>
        <w:rPr>
          <w:b/>
        </w:rPr>
      </w:pPr>
      <w:r>
        <w:rPr>
          <w:b/>
          <w:sz w:val="28"/>
          <w:szCs w:val="28"/>
        </w:rPr>
        <w:t xml:space="preserve">Общественное питание (код 4.6) </w:t>
      </w:r>
    </w:p>
    <w:p w:rsidR="002A6C02" w:rsidRDefault="002A6C02" w:rsidP="00E3188D">
      <w:pPr>
        <w:widowControl w:val="0"/>
        <w:ind w:firstLine="709"/>
        <w:jc w:val="both"/>
        <w:rPr>
          <w:sz w:val="28"/>
          <w:szCs w:val="28"/>
        </w:rPr>
      </w:pPr>
      <w:r>
        <w:rPr>
          <w:sz w:val="28"/>
          <w:szCs w:val="28"/>
        </w:rPr>
        <w:t>Размещение объектов капитального строительства в целях устройства мест общественного питания (рестораны, кафе, столовые, закусочные, бары);</w:t>
      </w:r>
    </w:p>
    <w:p w:rsidR="002A6C02" w:rsidRDefault="002A6C02" w:rsidP="00E3188D">
      <w:pPr>
        <w:widowControl w:val="0"/>
        <w:tabs>
          <w:tab w:val="left" w:pos="6262"/>
        </w:tabs>
        <w:rPr>
          <w:b/>
        </w:rPr>
      </w:pPr>
      <w:r>
        <w:rPr>
          <w:b/>
          <w:sz w:val="28"/>
          <w:szCs w:val="28"/>
        </w:rPr>
        <w:lastRenderedPageBreak/>
        <w:t xml:space="preserve">Гостиничное обслуживание (код 4.7) </w:t>
      </w:r>
      <w:r>
        <w:rPr>
          <w:b/>
          <w:sz w:val="28"/>
          <w:szCs w:val="28"/>
        </w:rPr>
        <w:tab/>
      </w:r>
    </w:p>
    <w:p w:rsidR="00195A89" w:rsidRPr="00A7264A" w:rsidRDefault="00195A89" w:rsidP="00195A89">
      <w:pPr>
        <w:widowControl w:val="0"/>
        <w:shd w:val="clear" w:color="auto" w:fill="FFFFFF"/>
        <w:tabs>
          <w:tab w:val="left" w:pos="-5387"/>
        </w:tabs>
        <w:ind w:firstLine="709"/>
        <w:jc w:val="both"/>
        <w:rPr>
          <w:rStyle w:val="a7"/>
          <w:rFonts w:eastAsia="SimSun"/>
          <w:i w:val="0"/>
          <w:sz w:val="28"/>
          <w:szCs w:val="28"/>
        </w:rPr>
      </w:pPr>
      <w:r>
        <w:rPr>
          <w:rFonts w:eastAsia="Calibri"/>
          <w:sz w:val="28"/>
          <w:szCs w:val="28"/>
        </w:rPr>
        <w:t>Размещение гостиниц.</w:t>
      </w:r>
    </w:p>
    <w:p w:rsidR="002A6C02" w:rsidRDefault="002A6C02" w:rsidP="00E3188D">
      <w:pPr>
        <w:widowControl w:val="0"/>
        <w:jc w:val="both"/>
        <w:rPr>
          <w:b/>
          <w:sz w:val="28"/>
          <w:szCs w:val="28"/>
        </w:rPr>
      </w:pPr>
      <w:r>
        <w:rPr>
          <w:b/>
          <w:sz w:val="28"/>
          <w:szCs w:val="28"/>
        </w:rPr>
        <w:t>Обеспечение внутреннего правопорядка (8.3)</w:t>
      </w:r>
    </w:p>
    <w:p w:rsidR="002A6C02" w:rsidRDefault="002A6C02" w:rsidP="00E3188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sz w:val="28"/>
          <w:szCs w:val="28"/>
        </w:rPr>
        <w:t>Росгвардии</w:t>
      </w:r>
      <w:proofErr w:type="spellEnd"/>
      <w:r>
        <w:rPr>
          <w:rFonts w:ascii="Times New Roman" w:hAnsi="Times New Roman" w:cs="Times New Roman"/>
          <w:sz w:val="28"/>
          <w:szCs w:val="28"/>
        </w:rPr>
        <w:t xml:space="preserve"> и спасательных служб, в которых существует военизированная служба;</w:t>
      </w:r>
    </w:p>
    <w:p w:rsidR="002A6C02" w:rsidRDefault="002A6C02" w:rsidP="00E3188D">
      <w:pPr>
        <w:widowControl w:val="0"/>
        <w:ind w:firstLine="851"/>
        <w:jc w:val="both"/>
        <w:rPr>
          <w:sz w:val="28"/>
          <w:szCs w:val="28"/>
        </w:rPr>
      </w:pPr>
      <w:r>
        <w:rPr>
          <w:sz w:val="28"/>
          <w:szCs w:val="28"/>
        </w:rPr>
        <w:t>размещение объектов гражданской обороны, за исключением объектов гражданской обороны, являющихся частями производственных зданий</w:t>
      </w:r>
    </w:p>
    <w:p w:rsidR="002A6C02" w:rsidRDefault="002A6C02" w:rsidP="00E3188D">
      <w:pPr>
        <w:widowControl w:val="0"/>
        <w:rPr>
          <w:b/>
          <w:sz w:val="28"/>
          <w:szCs w:val="28"/>
        </w:rPr>
      </w:pPr>
      <w:r>
        <w:rPr>
          <w:b/>
          <w:sz w:val="28"/>
          <w:szCs w:val="28"/>
        </w:rPr>
        <w:t xml:space="preserve">Улично-дорожная сеть (код 12.0.1) </w:t>
      </w:r>
    </w:p>
    <w:p w:rsidR="002A6C02" w:rsidRDefault="002A6C02" w:rsidP="00E3188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imes New Roman" w:hAnsi="Times New Roman" w:cs="Times New Roman"/>
          <w:sz w:val="28"/>
          <w:szCs w:val="28"/>
        </w:rPr>
        <w:t>велотранспортной</w:t>
      </w:r>
      <w:proofErr w:type="spellEnd"/>
      <w:r>
        <w:rPr>
          <w:rFonts w:ascii="Times New Roman" w:hAnsi="Times New Roman" w:cs="Times New Roman"/>
          <w:sz w:val="28"/>
          <w:szCs w:val="28"/>
        </w:rPr>
        <w:t xml:space="preserve"> и инженерной инфраструктуры;</w:t>
      </w:r>
    </w:p>
    <w:p w:rsidR="002A6C02" w:rsidRPr="00D27522" w:rsidRDefault="002A6C02" w:rsidP="00E3188D">
      <w:pPr>
        <w:widowControl w:val="0"/>
        <w:ind w:firstLine="708"/>
        <w:jc w:val="both"/>
      </w:pPr>
      <w:r>
        <w:rPr>
          <w:sz w:val="28"/>
          <w:szCs w:val="28"/>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2" w:anchor="P186" w:history="1">
        <w:r w:rsidRPr="00D27522">
          <w:rPr>
            <w:rStyle w:val="-"/>
            <w:color w:val="auto"/>
            <w:sz w:val="28"/>
            <w:szCs w:val="28"/>
            <w:u w:val="none"/>
          </w:rPr>
          <w:t>кодами 2.7.1</w:t>
        </w:r>
      </w:hyperlink>
      <w:r w:rsidRPr="00D27522">
        <w:rPr>
          <w:sz w:val="28"/>
          <w:szCs w:val="28"/>
        </w:rPr>
        <w:t xml:space="preserve">, </w:t>
      </w:r>
      <w:hyperlink r:id="rId23" w:anchor="P382" w:history="1">
        <w:r w:rsidRPr="00D27522">
          <w:rPr>
            <w:rStyle w:val="-"/>
            <w:color w:val="auto"/>
            <w:sz w:val="28"/>
            <w:szCs w:val="28"/>
            <w:u w:val="none"/>
          </w:rPr>
          <w:t>4.9</w:t>
        </w:r>
      </w:hyperlink>
      <w:r w:rsidRPr="00D27522">
        <w:rPr>
          <w:sz w:val="28"/>
          <w:szCs w:val="28"/>
        </w:rPr>
        <w:t xml:space="preserve">, </w:t>
      </w:r>
      <w:hyperlink r:id="rId24" w:anchor="P567" w:history="1">
        <w:r w:rsidRPr="00D27522">
          <w:rPr>
            <w:rStyle w:val="-"/>
            <w:color w:val="auto"/>
            <w:sz w:val="28"/>
            <w:szCs w:val="28"/>
            <w:u w:val="none"/>
          </w:rPr>
          <w:t>7.2.3</w:t>
        </w:r>
      </w:hyperlink>
      <w:r w:rsidRPr="00D27522">
        <w:rPr>
          <w:sz w:val="28"/>
          <w:szCs w:val="28"/>
        </w:rPr>
        <w:t>, а также некапитальных сооружений, предназначенных для охраны транспортных средств.</w:t>
      </w:r>
    </w:p>
    <w:p w:rsidR="002A6C02" w:rsidRPr="00D27522" w:rsidRDefault="002A6C02" w:rsidP="00E3188D">
      <w:pPr>
        <w:widowControl w:val="0"/>
        <w:rPr>
          <w:b/>
          <w:sz w:val="28"/>
          <w:szCs w:val="28"/>
        </w:rPr>
      </w:pPr>
      <w:r w:rsidRPr="00D27522">
        <w:rPr>
          <w:b/>
          <w:sz w:val="28"/>
          <w:szCs w:val="28"/>
        </w:rPr>
        <w:t>Благоустройство территории (12.0.2)</w:t>
      </w:r>
    </w:p>
    <w:p w:rsidR="002A6C02" w:rsidRPr="00D27522" w:rsidRDefault="002A6C02" w:rsidP="00E3188D">
      <w:pPr>
        <w:widowControl w:val="0"/>
        <w:ind w:firstLine="708"/>
        <w:jc w:val="both"/>
        <w:rPr>
          <w:sz w:val="28"/>
          <w:szCs w:val="28"/>
        </w:rPr>
      </w:pPr>
      <w:r w:rsidRPr="00D27522">
        <w:rPr>
          <w:sz w:val="28"/>
          <w:szCs w:val="28"/>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p w:rsidR="002A6C02" w:rsidRPr="00D27522" w:rsidRDefault="002A6C02" w:rsidP="00E3188D">
      <w:pPr>
        <w:widowControl w:val="0"/>
        <w:jc w:val="center"/>
        <w:rPr>
          <w:sz w:val="28"/>
        </w:rPr>
      </w:pPr>
      <w:r w:rsidRPr="00D27522">
        <w:rPr>
          <w:sz w:val="28"/>
        </w:rPr>
        <w:t>УСЛОВНО РАЗРЕШЁННЫЕ ВИДЫ ИСПОЛЬЗОВАНИЯ ЗЕМЕЛЬНЫХ</w:t>
      </w:r>
    </w:p>
    <w:p w:rsidR="002A6C02" w:rsidRPr="00D27522" w:rsidRDefault="002A6C02" w:rsidP="00E3188D">
      <w:pPr>
        <w:widowControl w:val="0"/>
        <w:jc w:val="center"/>
        <w:rPr>
          <w:sz w:val="28"/>
        </w:rPr>
      </w:pPr>
      <w:r w:rsidRPr="00D27522">
        <w:rPr>
          <w:sz w:val="28"/>
        </w:rPr>
        <w:t>УЧАСТКОВ И ОБЪЕКТОВ КАПИТАЛЬНОГО СТРОИТЕЛЬСТВА:</w:t>
      </w:r>
    </w:p>
    <w:p w:rsidR="002A6C02" w:rsidRPr="00D27522" w:rsidRDefault="002A6C02" w:rsidP="00E3188D">
      <w:pPr>
        <w:widowControl w:val="0"/>
        <w:jc w:val="both"/>
        <w:rPr>
          <w:b/>
          <w:sz w:val="28"/>
          <w:szCs w:val="28"/>
        </w:rPr>
      </w:pPr>
      <w:r w:rsidRPr="00D27522">
        <w:rPr>
          <w:b/>
          <w:sz w:val="28"/>
          <w:szCs w:val="28"/>
        </w:rPr>
        <w:t>Осуществление религиозных обрядов (код 3.7.1)</w:t>
      </w:r>
    </w:p>
    <w:p w:rsidR="002A6C02" w:rsidRPr="00D27522" w:rsidRDefault="002A6C02" w:rsidP="00E3188D">
      <w:pPr>
        <w:widowControl w:val="0"/>
        <w:ind w:firstLine="708"/>
        <w:jc w:val="both"/>
        <w:rPr>
          <w:sz w:val="28"/>
          <w:szCs w:val="28"/>
        </w:rPr>
      </w:pPr>
      <w:r w:rsidRPr="00D27522">
        <w:rPr>
          <w:sz w:val="28"/>
          <w:szCs w:val="28"/>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p w:rsidR="002A6C02" w:rsidRPr="00D27522" w:rsidRDefault="002A6C02" w:rsidP="00E3188D">
      <w:pPr>
        <w:widowControl w:val="0"/>
        <w:rPr>
          <w:b/>
          <w:sz w:val="28"/>
          <w:szCs w:val="28"/>
        </w:rPr>
      </w:pPr>
      <w:r w:rsidRPr="00D27522">
        <w:rPr>
          <w:b/>
          <w:sz w:val="28"/>
          <w:szCs w:val="28"/>
        </w:rPr>
        <w:t>Хранение автотранспорта (2.7.1)</w:t>
      </w:r>
    </w:p>
    <w:p w:rsidR="00195A89" w:rsidRDefault="00195A89" w:rsidP="00195A89">
      <w:pPr>
        <w:widowControl w:val="0"/>
        <w:ind w:firstLine="708"/>
        <w:rPr>
          <w:rFonts w:eastAsia="Calibri"/>
          <w:sz w:val="28"/>
          <w:szCs w:val="28"/>
        </w:rPr>
      </w:pPr>
      <w:r w:rsidRPr="00A7264A">
        <w:rPr>
          <w:rFonts w:eastAsia="Calibri"/>
          <w:sz w:val="28"/>
          <w:szCs w:val="28"/>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7264A">
        <w:rPr>
          <w:rFonts w:eastAsia="Calibri"/>
          <w:sz w:val="28"/>
          <w:szCs w:val="28"/>
        </w:rPr>
        <w:t>машино-места</w:t>
      </w:r>
      <w:proofErr w:type="spellEnd"/>
      <w:r w:rsidRPr="00A7264A">
        <w:rPr>
          <w:rFonts w:eastAsia="Calibri"/>
          <w:sz w:val="28"/>
          <w:szCs w:val="28"/>
        </w:rPr>
        <w:t>, за исключением гаражей, размещение которых предусмотрено содержанием видов разрешенного использования с кодами 2.7.2, 4.9</w:t>
      </w:r>
      <w:r>
        <w:rPr>
          <w:rFonts w:eastAsia="Calibri"/>
          <w:sz w:val="28"/>
          <w:szCs w:val="28"/>
        </w:rPr>
        <w:t>;</w:t>
      </w:r>
    </w:p>
    <w:p w:rsidR="002A6C02" w:rsidRDefault="002A6C02" w:rsidP="00195A89">
      <w:pPr>
        <w:widowControl w:val="0"/>
        <w:rPr>
          <w:b/>
        </w:rPr>
      </w:pPr>
      <w:r>
        <w:rPr>
          <w:b/>
          <w:sz w:val="28"/>
          <w:szCs w:val="28"/>
        </w:rPr>
        <w:t>Обеспечение дорожного отдыха (код 4.9.1.2)</w:t>
      </w:r>
    </w:p>
    <w:p w:rsidR="002A6C02" w:rsidRDefault="002A6C02" w:rsidP="00E3188D">
      <w:pPr>
        <w:widowControl w:val="0"/>
        <w:ind w:firstLine="708"/>
        <w:jc w:val="both"/>
        <w:rPr>
          <w:sz w:val="28"/>
          <w:szCs w:val="28"/>
        </w:rPr>
      </w:pPr>
      <w:r>
        <w:rPr>
          <w:sz w:val="28"/>
          <w:szCs w:val="28"/>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2A6C02" w:rsidRDefault="002A6C02" w:rsidP="00E3188D">
      <w:pPr>
        <w:widowControl w:val="0"/>
        <w:jc w:val="both"/>
        <w:rPr>
          <w:b/>
          <w:sz w:val="28"/>
          <w:szCs w:val="28"/>
        </w:rPr>
      </w:pPr>
      <w:r>
        <w:rPr>
          <w:b/>
          <w:sz w:val="28"/>
          <w:szCs w:val="28"/>
        </w:rPr>
        <w:t>Предоставление коммунальных услуг (3.1.1)</w:t>
      </w:r>
    </w:p>
    <w:p w:rsidR="002A6C02" w:rsidRDefault="002A6C02" w:rsidP="00E3188D">
      <w:pPr>
        <w:widowControl w:val="0"/>
        <w:ind w:firstLine="709"/>
        <w:jc w:val="both"/>
        <w:rPr>
          <w:sz w:val="28"/>
          <w:szCs w:val="28"/>
        </w:rPr>
      </w:pPr>
      <w:r>
        <w:rPr>
          <w:sz w:val="28"/>
          <w:szCs w:val="28"/>
        </w:rPr>
        <w:t xml:space="preserve">Размещение зданий и сооружений, обеспечивающих поставку воды, тепла, электричества, газа, отвод канализационных стоков, очистку и уборку </w:t>
      </w:r>
      <w:r>
        <w:rPr>
          <w:sz w:val="28"/>
          <w:szCs w:val="28"/>
        </w:rPr>
        <w:lastRenderedPageBreak/>
        <w:t xml:space="preserve">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w:t>
      </w:r>
    </w:p>
    <w:p w:rsidR="002A6C02" w:rsidRDefault="002A6C02" w:rsidP="00E3188D">
      <w:pPr>
        <w:widowControl w:val="0"/>
        <w:jc w:val="both"/>
        <w:rPr>
          <w:sz w:val="28"/>
          <w:szCs w:val="28"/>
        </w:rPr>
      </w:pPr>
      <w:r>
        <w:rPr>
          <w:sz w:val="28"/>
          <w:szCs w:val="28"/>
        </w:rPr>
        <w:t>техники, сооружений, необходимых для сбора и плавки снега).</w:t>
      </w:r>
    </w:p>
    <w:p w:rsidR="002A6C02" w:rsidRDefault="002A6C02" w:rsidP="00E3188D">
      <w:pPr>
        <w:widowControl w:val="0"/>
        <w:jc w:val="both"/>
        <w:rPr>
          <w:sz w:val="28"/>
          <w:szCs w:val="28"/>
        </w:rPr>
      </w:pPr>
      <w:r>
        <w:rPr>
          <w:b/>
          <w:sz w:val="28"/>
          <w:szCs w:val="28"/>
        </w:rPr>
        <w:t>Административные здания организаций, обеспечивающих предоставление коммунальных услуг (код 3.1.2</w:t>
      </w:r>
      <w:r>
        <w:rPr>
          <w:sz w:val="28"/>
          <w:szCs w:val="28"/>
        </w:rPr>
        <w:t>)</w:t>
      </w:r>
    </w:p>
    <w:p w:rsidR="002A6C02" w:rsidRDefault="002A6C02" w:rsidP="00E3188D">
      <w:pPr>
        <w:widowControl w:val="0"/>
        <w:ind w:firstLine="709"/>
        <w:jc w:val="both"/>
        <w:rPr>
          <w:sz w:val="28"/>
          <w:szCs w:val="28"/>
        </w:rPr>
      </w:pPr>
      <w:r>
        <w:rPr>
          <w:sz w:val="28"/>
          <w:szCs w:val="28"/>
        </w:rPr>
        <w:t xml:space="preserve">Размещение зданий, предназначенных для приема физических и </w:t>
      </w:r>
      <w:proofErr w:type="spellStart"/>
      <w:r>
        <w:rPr>
          <w:sz w:val="28"/>
          <w:szCs w:val="28"/>
        </w:rPr>
        <w:t>юриди</w:t>
      </w:r>
      <w:proofErr w:type="spellEnd"/>
      <w:r>
        <w:rPr>
          <w:sz w:val="28"/>
          <w:szCs w:val="28"/>
        </w:rPr>
        <w:t>-</w:t>
      </w:r>
    </w:p>
    <w:p w:rsidR="002A6C02" w:rsidRDefault="002A6C02" w:rsidP="00E3188D">
      <w:pPr>
        <w:widowControl w:val="0"/>
        <w:jc w:val="both"/>
        <w:rPr>
          <w:sz w:val="28"/>
          <w:szCs w:val="28"/>
        </w:rPr>
      </w:pPr>
      <w:proofErr w:type="spellStart"/>
      <w:r>
        <w:rPr>
          <w:sz w:val="28"/>
          <w:szCs w:val="28"/>
        </w:rPr>
        <w:t>ческих</w:t>
      </w:r>
      <w:proofErr w:type="spellEnd"/>
      <w:r>
        <w:rPr>
          <w:sz w:val="28"/>
          <w:szCs w:val="28"/>
        </w:rPr>
        <w:t xml:space="preserve"> лиц в связи с предоставлением им коммунальных услуг.</w:t>
      </w:r>
    </w:p>
    <w:p w:rsidR="002A6C02" w:rsidRDefault="002A6C02" w:rsidP="00E3188D">
      <w:pPr>
        <w:widowControl w:val="0"/>
        <w:rPr>
          <w:b/>
        </w:rPr>
      </w:pPr>
      <w:r>
        <w:rPr>
          <w:b/>
          <w:sz w:val="28"/>
          <w:szCs w:val="28"/>
        </w:rPr>
        <w:t>Обеспечение занятий спортом в помещениях (код 5.1.2)</w:t>
      </w:r>
    </w:p>
    <w:p w:rsidR="002A6C02" w:rsidRDefault="002A6C02" w:rsidP="00E3188D">
      <w:pPr>
        <w:widowControl w:val="0"/>
        <w:ind w:firstLine="851"/>
        <w:jc w:val="both"/>
        <w:rPr>
          <w:sz w:val="28"/>
          <w:szCs w:val="28"/>
        </w:rPr>
      </w:pPr>
      <w:r>
        <w:rPr>
          <w:sz w:val="28"/>
          <w:szCs w:val="28"/>
        </w:rPr>
        <w:t>Размещение спортивных клубов, спортивных залов, бассейнов, физкультурно-оздоровительных комплексов в зданиях и сооружениях.</w:t>
      </w:r>
    </w:p>
    <w:p w:rsidR="002A6C02" w:rsidRDefault="002A6C02" w:rsidP="00E3188D">
      <w:pPr>
        <w:widowControl w:val="0"/>
        <w:jc w:val="both"/>
        <w:rPr>
          <w:b/>
          <w:sz w:val="28"/>
          <w:szCs w:val="28"/>
        </w:rPr>
      </w:pPr>
      <w:r>
        <w:rPr>
          <w:b/>
          <w:sz w:val="28"/>
          <w:szCs w:val="28"/>
        </w:rPr>
        <w:t>Площадки для занятий спортом (5.1.3)</w:t>
      </w:r>
    </w:p>
    <w:p w:rsidR="002A6C02" w:rsidRDefault="002A6C02" w:rsidP="00E3188D">
      <w:pPr>
        <w:widowControl w:val="0"/>
        <w:ind w:firstLine="851"/>
        <w:jc w:val="both"/>
        <w:rPr>
          <w:sz w:val="28"/>
          <w:szCs w:val="28"/>
        </w:rPr>
      </w:pPr>
      <w:r>
        <w:rPr>
          <w:sz w:val="28"/>
          <w:szCs w:val="28"/>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2A6C02" w:rsidRDefault="002A6C02" w:rsidP="00E3188D">
      <w:pPr>
        <w:widowControl w:val="0"/>
        <w:rPr>
          <w:sz w:val="28"/>
        </w:rPr>
      </w:pPr>
    </w:p>
    <w:p w:rsidR="002A6C02" w:rsidRDefault="002A6C02" w:rsidP="00E3188D">
      <w:pPr>
        <w:widowControl w:val="0"/>
        <w:jc w:val="center"/>
        <w:rPr>
          <w:sz w:val="28"/>
        </w:rPr>
      </w:pPr>
      <w:r>
        <w:rPr>
          <w:sz w:val="28"/>
        </w:rPr>
        <w:t>ВСПОМОГАТЕЛЬНЫЕ ВИДЫ РАЗРЕШЕННОГО ИСПОЛЬЗОВАНИЯ ЗЕМЕЛЬНЫХ УЧАСТКОВ: не установлены.</w:t>
      </w:r>
    </w:p>
    <w:p w:rsidR="002A6C02" w:rsidRDefault="002A6C02" w:rsidP="00E3188D">
      <w:pPr>
        <w:widowControl w:val="0"/>
        <w:tabs>
          <w:tab w:val="left" w:pos="0"/>
          <w:tab w:val="left" w:pos="1134"/>
        </w:tabs>
        <w:jc w:val="center"/>
        <w:rPr>
          <w:sz w:val="32"/>
          <w:szCs w:val="28"/>
        </w:rPr>
      </w:pPr>
      <w:r>
        <w:rPr>
          <w:sz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2A6C02" w:rsidRDefault="002A6C02" w:rsidP="00E3188D">
      <w:pPr>
        <w:widowControl w:val="0"/>
        <w:tabs>
          <w:tab w:val="left" w:pos="0"/>
          <w:tab w:val="left" w:pos="1134"/>
        </w:tabs>
        <w:jc w:val="center"/>
        <w:rPr>
          <w:sz w:val="32"/>
          <w:szCs w:val="28"/>
        </w:rPr>
      </w:pPr>
    </w:p>
    <w:p w:rsidR="002A6C02" w:rsidRDefault="002A6C02" w:rsidP="00E3188D">
      <w:pPr>
        <w:widowControl w:val="0"/>
        <w:tabs>
          <w:tab w:val="left" w:pos="0"/>
          <w:tab w:val="left" w:pos="1134"/>
        </w:tabs>
        <w:jc w:val="right"/>
        <w:rPr>
          <w:sz w:val="28"/>
        </w:rPr>
      </w:pPr>
      <w:r>
        <w:rPr>
          <w:sz w:val="28"/>
        </w:rPr>
        <w:t>Таблица 1</w:t>
      </w:r>
    </w:p>
    <w:p w:rsidR="002A6C02" w:rsidRDefault="002A6C02" w:rsidP="00E3188D">
      <w:pPr>
        <w:widowControl w:val="0"/>
        <w:tabs>
          <w:tab w:val="left" w:pos="0"/>
          <w:tab w:val="left" w:pos="1134"/>
        </w:tabs>
        <w:jc w:val="right"/>
        <w:rPr>
          <w:sz w:val="32"/>
          <w:szCs w:val="28"/>
        </w:rPr>
      </w:pPr>
      <w:r>
        <w:rPr>
          <w:sz w:val="28"/>
        </w:rPr>
        <w:t xml:space="preserve">                                                                                                                                                        </w:t>
      </w:r>
    </w:p>
    <w:tbl>
      <w:tblPr>
        <w:tblW w:w="9705" w:type="dxa"/>
        <w:tblInd w:w="65" w:type="dxa"/>
        <w:tblLook w:val="00A0"/>
      </w:tblPr>
      <w:tblGrid>
        <w:gridCol w:w="2563"/>
        <w:gridCol w:w="2690"/>
        <w:gridCol w:w="2096"/>
        <w:gridCol w:w="2356"/>
      </w:tblGrid>
      <w:tr w:rsidR="002A6C02" w:rsidTr="00E3188D">
        <w:trPr>
          <w:trHeight w:val="265"/>
          <w:tblHeader/>
        </w:trPr>
        <w:tc>
          <w:tcPr>
            <w:tcW w:w="2563"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center"/>
              <w:rPr>
                <w:lang w:eastAsia="en-US"/>
              </w:rPr>
            </w:pPr>
            <w:r>
              <w:rPr>
                <w:lang w:eastAsia="en-US"/>
              </w:rPr>
              <w:t>Вид разрешенного использования</w:t>
            </w:r>
          </w:p>
        </w:tc>
        <w:tc>
          <w:tcPr>
            <w:tcW w:w="2690"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center"/>
              <w:rPr>
                <w:lang w:eastAsia="en-US"/>
              </w:rPr>
            </w:pPr>
            <w:proofErr w:type="spellStart"/>
            <w:r>
              <w:rPr>
                <w:lang w:eastAsia="en-US"/>
              </w:rPr>
              <w:t>Min</w:t>
            </w:r>
            <w:proofErr w:type="spellEnd"/>
            <w:r>
              <w:rPr>
                <w:lang w:eastAsia="en-US"/>
              </w:rPr>
              <w:t>/</w:t>
            </w:r>
            <w:proofErr w:type="spellStart"/>
            <w:r>
              <w:rPr>
                <w:lang w:eastAsia="en-US"/>
              </w:rPr>
              <w:t>max</w:t>
            </w:r>
            <w:proofErr w:type="spellEnd"/>
            <w:r>
              <w:rPr>
                <w:lang w:eastAsia="en-US"/>
              </w:rPr>
              <w:t xml:space="preserve"> размер </w:t>
            </w:r>
            <w:proofErr w:type="spellStart"/>
            <w:r>
              <w:rPr>
                <w:lang w:eastAsia="en-US"/>
              </w:rPr>
              <w:t>зем</w:t>
            </w:r>
            <w:proofErr w:type="spellEnd"/>
            <w:r>
              <w:rPr>
                <w:lang w:eastAsia="en-US"/>
              </w:rPr>
              <w:t>. участка, м</w:t>
            </w:r>
            <w:r>
              <w:rPr>
                <w:vertAlign w:val="superscript"/>
                <w:lang w:eastAsia="en-US"/>
              </w:rPr>
              <w:t>2</w:t>
            </w:r>
            <w:r>
              <w:rPr>
                <w:lang w:eastAsia="en-US"/>
              </w:rPr>
              <w:t>.</w:t>
            </w:r>
          </w:p>
        </w:tc>
        <w:tc>
          <w:tcPr>
            <w:tcW w:w="2096"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center"/>
              <w:rPr>
                <w:lang w:eastAsia="en-US"/>
              </w:rPr>
            </w:pPr>
            <w:r>
              <w:rPr>
                <w:lang w:eastAsia="en-US"/>
              </w:rPr>
              <w:t xml:space="preserve">Максимальный процент застройки </w:t>
            </w:r>
            <w:proofErr w:type="spellStart"/>
            <w:r>
              <w:rPr>
                <w:lang w:eastAsia="en-US"/>
              </w:rPr>
              <w:t>зем</w:t>
            </w:r>
            <w:proofErr w:type="spellEnd"/>
            <w:r>
              <w:rPr>
                <w:lang w:eastAsia="en-US"/>
              </w:rPr>
              <w:t>. участка, включая площадь застройки, %</w:t>
            </w:r>
          </w:p>
        </w:tc>
        <w:tc>
          <w:tcPr>
            <w:tcW w:w="2356"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center"/>
              <w:rPr>
                <w:lang w:eastAsia="en-US"/>
              </w:rPr>
            </w:pPr>
            <w:r>
              <w:rPr>
                <w:lang w:eastAsia="en-US"/>
              </w:rPr>
              <w:t>Предельное количество этажей/ предельная высота зданий, строений, сооружений</w:t>
            </w:r>
          </w:p>
        </w:tc>
      </w:tr>
      <w:tr w:rsidR="002A6C02" w:rsidTr="00E3188D">
        <w:trPr>
          <w:cantSplit/>
          <w:trHeight w:val="876"/>
        </w:trPr>
        <w:tc>
          <w:tcPr>
            <w:tcW w:w="2563" w:type="dxa"/>
            <w:tcBorders>
              <w:top w:val="single" w:sz="4" w:space="0" w:color="000000"/>
              <w:left w:val="single" w:sz="4" w:space="0" w:color="000000"/>
              <w:bottom w:val="nil"/>
              <w:right w:val="single" w:sz="4" w:space="0" w:color="auto"/>
            </w:tcBorders>
          </w:tcPr>
          <w:p w:rsidR="002A6C02" w:rsidRDefault="002A6C02">
            <w:pPr>
              <w:widowControl w:val="0"/>
              <w:spacing w:line="256" w:lineRule="auto"/>
              <w:jc w:val="center"/>
              <w:rPr>
                <w:lang w:eastAsia="en-US"/>
              </w:rPr>
            </w:pPr>
            <w:r>
              <w:rPr>
                <w:lang w:eastAsia="en-US"/>
              </w:rPr>
              <w:t>Амбулаторно-поликлиническое обслуживание</w:t>
            </w:r>
          </w:p>
        </w:tc>
        <w:tc>
          <w:tcPr>
            <w:tcW w:w="2690" w:type="dxa"/>
            <w:vMerge w:val="restart"/>
            <w:tcBorders>
              <w:top w:val="single" w:sz="4" w:space="0" w:color="auto"/>
              <w:left w:val="single" w:sz="4" w:space="0" w:color="auto"/>
              <w:bottom w:val="single" w:sz="4" w:space="0" w:color="auto"/>
              <w:right w:val="single" w:sz="4" w:space="0" w:color="auto"/>
            </w:tcBorders>
          </w:tcPr>
          <w:p w:rsidR="002A6C02" w:rsidRDefault="002A6C02">
            <w:pPr>
              <w:widowControl w:val="0"/>
              <w:spacing w:line="256" w:lineRule="auto"/>
              <w:rPr>
                <w:lang w:eastAsia="en-US"/>
              </w:rPr>
            </w:pPr>
          </w:p>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r>
              <w:rPr>
                <w:lang w:eastAsia="en-US"/>
              </w:rPr>
              <w:t>10/10000, а также определяется</w:t>
            </w:r>
          </w:p>
          <w:p w:rsidR="002A6C02" w:rsidRDefault="002A6C02">
            <w:pPr>
              <w:widowControl w:val="0"/>
              <w:spacing w:line="256" w:lineRule="auto"/>
              <w:jc w:val="center"/>
              <w:rPr>
                <w:lang w:eastAsia="en-US"/>
              </w:rPr>
            </w:pPr>
            <w:r>
              <w:rPr>
                <w:lang w:eastAsia="en-US"/>
              </w:rPr>
              <w:t xml:space="preserve"> по заданию  на проектирование</w:t>
            </w:r>
          </w:p>
          <w:p w:rsidR="002A6C02" w:rsidRDefault="002A6C02">
            <w:pPr>
              <w:widowControl w:val="0"/>
              <w:spacing w:line="256" w:lineRule="auto"/>
              <w:jc w:val="center"/>
              <w:rPr>
                <w:lang w:eastAsia="en-US"/>
              </w:rPr>
            </w:pPr>
          </w:p>
        </w:tc>
        <w:tc>
          <w:tcPr>
            <w:tcW w:w="2096" w:type="dxa"/>
            <w:vMerge w:val="restart"/>
            <w:tcBorders>
              <w:top w:val="single" w:sz="4" w:space="0" w:color="auto"/>
              <w:left w:val="single" w:sz="4" w:space="0" w:color="auto"/>
              <w:bottom w:val="single" w:sz="4" w:space="0" w:color="auto"/>
              <w:right w:val="single" w:sz="4" w:space="0" w:color="auto"/>
            </w:tcBorders>
            <w:shd w:val="clear" w:color="auto" w:fill="FFFFFF"/>
          </w:tcPr>
          <w:p w:rsidR="002A6C02" w:rsidRDefault="002A6C02">
            <w:pPr>
              <w:widowControl w:val="0"/>
              <w:snapToGrid w:val="0"/>
              <w:spacing w:line="256" w:lineRule="auto"/>
              <w:jc w:val="center"/>
              <w:rPr>
                <w:lang w:eastAsia="en-US"/>
              </w:rPr>
            </w:pPr>
          </w:p>
          <w:p w:rsidR="002A6C02" w:rsidRDefault="002A6C02">
            <w:pPr>
              <w:widowControl w:val="0"/>
              <w:spacing w:line="256" w:lineRule="auto"/>
              <w:rPr>
                <w:lang w:eastAsia="en-US"/>
              </w:rPr>
            </w:pPr>
          </w:p>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r>
              <w:rPr>
                <w:lang w:eastAsia="en-US"/>
              </w:rPr>
              <w:t>40-50</w:t>
            </w:r>
          </w:p>
          <w:p w:rsidR="002A6C02" w:rsidRDefault="002A6C02">
            <w:pPr>
              <w:widowControl w:val="0"/>
              <w:spacing w:line="256" w:lineRule="auto"/>
              <w:jc w:val="center"/>
              <w:rPr>
                <w:lang w:eastAsia="en-US"/>
              </w:rPr>
            </w:pPr>
          </w:p>
        </w:tc>
        <w:tc>
          <w:tcPr>
            <w:tcW w:w="2356" w:type="dxa"/>
            <w:vMerge w:val="restart"/>
            <w:tcBorders>
              <w:top w:val="single" w:sz="4" w:space="0" w:color="auto"/>
              <w:left w:val="single" w:sz="4" w:space="0" w:color="auto"/>
              <w:bottom w:val="single" w:sz="4" w:space="0" w:color="auto"/>
              <w:right w:val="single" w:sz="4" w:space="0" w:color="auto"/>
            </w:tcBorders>
          </w:tcPr>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r>
              <w:rPr>
                <w:lang w:eastAsia="en-US"/>
              </w:rPr>
              <w:t>3/12</w:t>
            </w:r>
          </w:p>
          <w:p w:rsidR="002A6C02" w:rsidRDefault="002A6C02">
            <w:pPr>
              <w:widowControl w:val="0"/>
              <w:spacing w:line="256" w:lineRule="auto"/>
              <w:jc w:val="center"/>
              <w:rPr>
                <w:lang w:eastAsia="en-US"/>
              </w:rPr>
            </w:pPr>
          </w:p>
        </w:tc>
      </w:tr>
      <w:tr w:rsidR="002A6C02" w:rsidTr="00E3188D">
        <w:trPr>
          <w:cantSplit/>
          <w:trHeight w:val="275"/>
        </w:trPr>
        <w:tc>
          <w:tcPr>
            <w:tcW w:w="2563" w:type="dxa"/>
            <w:tcBorders>
              <w:top w:val="single" w:sz="4" w:space="0" w:color="000000"/>
              <w:left w:val="single" w:sz="4" w:space="0" w:color="000000"/>
              <w:bottom w:val="single" w:sz="4" w:space="0" w:color="000000"/>
              <w:right w:val="single" w:sz="4" w:space="0" w:color="auto"/>
            </w:tcBorders>
          </w:tcPr>
          <w:p w:rsidR="002A6C02" w:rsidRDefault="002A6C02">
            <w:pPr>
              <w:widowControl w:val="0"/>
              <w:spacing w:line="256" w:lineRule="auto"/>
              <w:jc w:val="center"/>
              <w:rPr>
                <w:lang w:eastAsia="en-US"/>
              </w:rPr>
            </w:pPr>
            <w:r>
              <w:rPr>
                <w:sz w:val="22"/>
                <w:szCs w:val="22"/>
                <w:lang w:eastAsia="en-US"/>
              </w:rPr>
              <w:t>Оказание социальной помощи населению</w:t>
            </w:r>
          </w:p>
        </w:tc>
        <w:tc>
          <w:tcPr>
            <w:tcW w:w="0" w:type="auto"/>
            <w:vMerge/>
            <w:tcBorders>
              <w:top w:val="single" w:sz="4" w:space="0" w:color="auto"/>
              <w:left w:val="single" w:sz="4" w:space="0" w:color="auto"/>
              <w:bottom w:val="single" w:sz="4" w:space="0" w:color="auto"/>
              <w:right w:val="single" w:sz="4" w:space="0" w:color="auto"/>
            </w:tcBorders>
            <w:vAlign w:val="center"/>
          </w:tcPr>
          <w:p w:rsidR="002A6C02" w:rsidRDefault="002A6C02">
            <w:pPr>
              <w:spacing w:line="256"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A6C02" w:rsidRDefault="002A6C02">
            <w:pPr>
              <w:spacing w:line="256"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A6C02" w:rsidRDefault="002A6C02">
            <w:pPr>
              <w:spacing w:line="256" w:lineRule="auto"/>
              <w:rPr>
                <w:lang w:eastAsia="en-US"/>
              </w:rPr>
            </w:pPr>
          </w:p>
        </w:tc>
      </w:tr>
      <w:tr w:rsidR="002A6C02" w:rsidTr="00E3188D">
        <w:trPr>
          <w:cantSplit/>
          <w:trHeight w:val="275"/>
        </w:trPr>
        <w:tc>
          <w:tcPr>
            <w:tcW w:w="2563" w:type="dxa"/>
            <w:tcBorders>
              <w:top w:val="single" w:sz="4" w:space="0" w:color="000000"/>
              <w:left w:val="single" w:sz="4" w:space="0" w:color="000000"/>
              <w:bottom w:val="single" w:sz="4" w:space="0" w:color="000000"/>
              <w:right w:val="single" w:sz="4" w:space="0" w:color="auto"/>
            </w:tcBorders>
          </w:tcPr>
          <w:p w:rsidR="002A6C02" w:rsidRDefault="002A6C02">
            <w:pPr>
              <w:widowControl w:val="0"/>
              <w:spacing w:line="256" w:lineRule="auto"/>
              <w:jc w:val="center"/>
              <w:rPr>
                <w:lang w:eastAsia="en-US"/>
              </w:rPr>
            </w:pPr>
            <w:r>
              <w:rPr>
                <w:lang w:eastAsia="en-US"/>
              </w:rPr>
              <w:t>Оказание услуг связи</w:t>
            </w:r>
          </w:p>
        </w:tc>
        <w:tc>
          <w:tcPr>
            <w:tcW w:w="0" w:type="auto"/>
            <w:vMerge/>
            <w:tcBorders>
              <w:top w:val="single" w:sz="4" w:space="0" w:color="auto"/>
              <w:left w:val="single" w:sz="4" w:space="0" w:color="auto"/>
              <w:bottom w:val="single" w:sz="4" w:space="0" w:color="auto"/>
              <w:right w:val="single" w:sz="4" w:space="0" w:color="auto"/>
            </w:tcBorders>
            <w:vAlign w:val="center"/>
          </w:tcPr>
          <w:p w:rsidR="002A6C02" w:rsidRDefault="002A6C02">
            <w:pPr>
              <w:spacing w:line="256"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A6C02" w:rsidRDefault="002A6C02">
            <w:pPr>
              <w:spacing w:line="256"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A6C02" w:rsidRDefault="002A6C02">
            <w:pPr>
              <w:spacing w:line="256" w:lineRule="auto"/>
              <w:rPr>
                <w:lang w:eastAsia="en-US"/>
              </w:rPr>
            </w:pPr>
          </w:p>
        </w:tc>
      </w:tr>
      <w:tr w:rsidR="002A6C02" w:rsidTr="00E3188D">
        <w:trPr>
          <w:cantSplit/>
          <w:trHeight w:val="114"/>
        </w:trPr>
        <w:tc>
          <w:tcPr>
            <w:tcW w:w="2563" w:type="dxa"/>
            <w:tcBorders>
              <w:top w:val="single" w:sz="4" w:space="0" w:color="000000"/>
              <w:left w:val="single" w:sz="4" w:space="0" w:color="000000"/>
              <w:bottom w:val="single" w:sz="4" w:space="0" w:color="000000"/>
              <w:right w:val="single" w:sz="4" w:space="0" w:color="auto"/>
            </w:tcBorders>
          </w:tcPr>
          <w:p w:rsidR="002A6C02" w:rsidRDefault="002A6C02">
            <w:pPr>
              <w:widowControl w:val="0"/>
              <w:spacing w:line="256" w:lineRule="auto"/>
              <w:jc w:val="center"/>
              <w:rPr>
                <w:lang w:eastAsia="en-US"/>
              </w:rPr>
            </w:pPr>
            <w:r>
              <w:rPr>
                <w:lang w:eastAsia="en-US"/>
              </w:rPr>
              <w:t>Бытовое обслуживание</w:t>
            </w:r>
          </w:p>
        </w:tc>
        <w:tc>
          <w:tcPr>
            <w:tcW w:w="0" w:type="auto"/>
            <w:vMerge/>
            <w:tcBorders>
              <w:top w:val="single" w:sz="4" w:space="0" w:color="auto"/>
              <w:left w:val="single" w:sz="4" w:space="0" w:color="auto"/>
              <w:bottom w:val="single" w:sz="4" w:space="0" w:color="auto"/>
              <w:right w:val="single" w:sz="4" w:space="0" w:color="auto"/>
            </w:tcBorders>
            <w:vAlign w:val="center"/>
          </w:tcPr>
          <w:p w:rsidR="002A6C02" w:rsidRDefault="002A6C02">
            <w:pPr>
              <w:spacing w:line="256"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A6C02" w:rsidRDefault="002A6C02">
            <w:pPr>
              <w:spacing w:line="256"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A6C02" w:rsidRDefault="002A6C02">
            <w:pPr>
              <w:spacing w:line="256" w:lineRule="auto"/>
              <w:rPr>
                <w:lang w:eastAsia="en-US"/>
              </w:rPr>
            </w:pPr>
          </w:p>
        </w:tc>
      </w:tr>
      <w:tr w:rsidR="002A6C02" w:rsidTr="00E3188D">
        <w:trPr>
          <w:cantSplit/>
          <w:trHeight w:val="611"/>
        </w:trPr>
        <w:tc>
          <w:tcPr>
            <w:tcW w:w="2563" w:type="dxa"/>
            <w:tcBorders>
              <w:top w:val="single" w:sz="4" w:space="0" w:color="000000"/>
              <w:left w:val="single" w:sz="4" w:space="0" w:color="000000"/>
              <w:bottom w:val="nil"/>
              <w:right w:val="single" w:sz="4" w:space="0" w:color="auto"/>
            </w:tcBorders>
          </w:tcPr>
          <w:p w:rsidR="002A6C02" w:rsidRDefault="002A6C02">
            <w:pPr>
              <w:widowControl w:val="0"/>
              <w:spacing w:line="256" w:lineRule="auto"/>
              <w:jc w:val="center"/>
              <w:rPr>
                <w:lang w:eastAsia="en-US"/>
              </w:rPr>
            </w:pPr>
            <w:r>
              <w:rPr>
                <w:lang w:eastAsia="en-US"/>
              </w:rPr>
              <w:t>Общественное питание</w:t>
            </w:r>
          </w:p>
        </w:tc>
        <w:tc>
          <w:tcPr>
            <w:tcW w:w="0" w:type="auto"/>
            <w:vMerge/>
            <w:tcBorders>
              <w:top w:val="single" w:sz="4" w:space="0" w:color="auto"/>
              <w:left w:val="single" w:sz="4" w:space="0" w:color="auto"/>
              <w:bottom w:val="single" w:sz="4" w:space="0" w:color="auto"/>
              <w:right w:val="single" w:sz="4" w:space="0" w:color="auto"/>
            </w:tcBorders>
            <w:vAlign w:val="center"/>
          </w:tcPr>
          <w:p w:rsidR="002A6C02" w:rsidRDefault="002A6C02">
            <w:pPr>
              <w:spacing w:line="256"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A6C02" w:rsidRDefault="002A6C02">
            <w:pPr>
              <w:spacing w:line="256"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A6C02" w:rsidRDefault="002A6C02">
            <w:pPr>
              <w:spacing w:line="256" w:lineRule="auto"/>
              <w:rPr>
                <w:lang w:eastAsia="en-US"/>
              </w:rPr>
            </w:pPr>
          </w:p>
        </w:tc>
      </w:tr>
      <w:tr w:rsidR="002A6C02" w:rsidTr="00E3188D">
        <w:trPr>
          <w:cantSplit/>
          <w:trHeight w:val="114"/>
        </w:trPr>
        <w:tc>
          <w:tcPr>
            <w:tcW w:w="2563" w:type="dxa"/>
            <w:tcBorders>
              <w:top w:val="single" w:sz="4" w:space="0" w:color="000000"/>
              <w:left w:val="single" w:sz="4" w:space="0" w:color="000000"/>
              <w:bottom w:val="single" w:sz="4" w:space="0" w:color="000000"/>
              <w:right w:val="single" w:sz="4" w:space="0" w:color="auto"/>
            </w:tcBorders>
          </w:tcPr>
          <w:p w:rsidR="002A6C02" w:rsidRDefault="002A6C02">
            <w:pPr>
              <w:widowControl w:val="0"/>
              <w:spacing w:line="256" w:lineRule="auto"/>
              <w:jc w:val="center"/>
              <w:rPr>
                <w:lang w:eastAsia="en-US"/>
              </w:rPr>
            </w:pPr>
            <w:r>
              <w:rPr>
                <w:lang w:eastAsia="en-US"/>
              </w:rPr>
              <w:t>Объекты культурно-досуговой деятельности</w:t>
            </w:r>
          </w:p>
        </w:tc>
        <w:tc>
          <w:tcPr>
            <w:tcW w:w="0" w:type="auto"/>
            <w:vMerge/>
            <w:tcBorders>
              <w:top w:val="single" w:sz="4" w:space="0" w:color="auto"/>
              <w:left w:val="single" w:sz="4" w:space="0" w:color="auto"/>
              <w:bottom w:val="single" w:sz="4" w:space="0" w:color="auto"/>
              <w:right w:val="single" w:sz="4" w:space="0" w:color="auto"/>
            </w:tcBorders>
            <w:vAlign w:val="center"/>
          </w:tcPr>
          <w:p w:rsidR="002A6C02" w:rsidRDefault="002A6C02">
            <w:pPr>
              <w:spacing w:line="256"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A6C02" w:rsidRDefault="002A6C02">
            <w:pPr>
              <w:spacing w:line="256"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A6C02" w:rsidRDefault="002A6C02">
            <w:pPr>
              <w:spacing w:line="256" w:lineRule="auto"/>
              <w:rPr>
                <w:lang w:eastAsia="en-US"/>
              </w:rPr>
            </w:pPr>
          </w:p>
        </w:tc>
      </w:tr>
      <w:tr w:rsidR="002A6C02" w:rsidTr="00E3188D">
        <w:trPr>
          <w:cantSplit/>
          <w:trHeight w:val="575"/>
        </w:trPr>
        <w:tc>
          <w:tcPr>
            <w:tcW w:w="2563" w:type="dxa"/>
            <w:tcBorders>
              <w:top w:val="single" w:sz="4" w:space="0" w:color="000000"/>
              <w:left w:val="single" w:sz="4" w:space="0" w:color="000000"/>
              <w:bottom w:val="single" w:sz="4" w:space="0" w:color="000000"/>
              <w:right w:val="single" w:sz="4" w:space="0" w:color="auto"/>
            </w:tcBorders>
          </w:tcPr>
          <w:p w:rsidR="002A6C02" w:rsidRDefault="002A6C02">
            <w:pPr>
              <w:widowControl w:val="0"/>
              <w:spacing w:line="256" w:lineRule="auto"/>
              <w:jc w:val="center"/>
              <w:rPr>
                <w:lang w:eastAsia="en-US"/>
              </w:rPr>
            </w:pPr>
            <w:r>
              <w:rPr>
                <w:lang w:eastAsia="en-US"/>
              </w:rPr>
              <w:lastRenderedPageBreak/>
              <w:t>Государственное  управление</w:t>
            </w:r>
          </w:p>
          <w:p w:rsidR="002A6C02" w:rsidRDefault="002A6C02">
            <w:pPr>
              <w:widowControl w:val="0"/>
              <w:spacing w:line="256" w:lineRule="auto"/>
              <w:jc w:val="center"/>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A6C02" w:rsidRDefault="002A6C02">
            <w:pPr>
              <w:spacing w:line="256"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A6C02" w:rsidRDefault="002A6C02">
            <w:pPr>
              <w:spacing w:line="256"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A6C02" w:rsidRDefault="002A6C02">
            <w:pPr>
              <w:spacing w:line="256" w:lineRule="auto"/>
              <w:rPr>
                <w:lang w:eastAsia="en-US"/>
              </w:rPr>
            </w:pPr>
          </w:p>
        </w:tc>
      </w:tr>
      <w:tr w:rsidR="002A6C02" w:rsidTr="00E3188D">
        <w:trPr>
          <w:cantSplit/>
          <w:trHeight w:val="114"/>
        </w:trPr>
        <w:tc>
          <w:tcPr>
            <w:tcW w:w="2563" w:type="dxa"/>
            <w:tcBorders>
              <w:top w:val="single" w:sz="4" w:space="0" w:color="000000"/>
              <w:left w:val="single" w:sz="4" w:space="0" w:color="000000"/>
              <w:bottom w:val="single" w:sz="4" w:space="0" w:color="000000"/>
              <w:right w:val="single" w:sz="4" w:space="0" w:color="auto"/>
            </w:tcBorders>
          </w:tcPr>
          <w:p w:rsidR="002A6C02" w:rsidRDefault="002A6C02">
            <w:pPr>
              <w:widowControl w:val="0"/>
              <w:spacing w:line="256" w:lineRule="auto"/>
              <w:jc w:val="center"/>
              <w:rPr>
                <w:lang w:eastAsia="en-US"/>
              </w:rPr>
            </w:pPr>
            <w:r>
              <w:rPr>
                <w:lang w:eastAsia="en-US"/>
              </w:rPr>
              <w:t>Деловое управление</w:t>
            </w:r>
          </w:p>
          <w:p w:rsidR="002A6C02" w:rsidRDefault="002A6C02">
            <w:pPr>
              <w:widowControl w:val="0"/>
              <w:spacing w:line="256" w:lineRule="auto"/>
              <w:jc w:val="center"/>
              <w:rPr>
                <w:lang w:eastAsia="en-US"/>
              </w:rPr>
            </w:pPr>
            <w:r>
              <w:rPr>
                <w:lang w:eastAsia="en-US"/>
              </w:rPr>
              <w:t>Общественное управление</w:t>
            </w:r>
          </w:p>
        </w:tc>
        <w:tc>
          <w:tcPr>
            <w:tcW w:w="0" w:type="auto"/>
            <w:vMerge/>
            <w:tcBorders>
              <w:top w:val="single" w:sz="4" w:space="0" w:color="auto"/>
              <w:left w:val="single" w:sz="4" w:space="0" w:color="auto"/>
              <w:bottom w:val="single" w:sz="4" w:space="0" w:color="auto"/>
              <w:right w:val="single" w:sz="4" w:space="0" w:color="auto"/>
            </w:tcBorders>
            <w:vAlign w:val="center"/>
          </w:tcPr>
          <w:p w:rsidR="002A6C02" w:rsidRDefault="002A6C02">
            <w:pPr>
              <w:spacing w:line="256"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A6C02" w:rsidRDefault="002A6C02">
            <w:pPr>
              <w:spacing w:line="256"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A6C02" w:rsidRDefault="002A6C02">
            <w:pPr>
              <w:spacing w:line="256" w:lineRule="auto"/>
              <w:rPr>
                <w:lang w:eastAsia="en-US"/>
              </w:rPr>
            </w:pPr>
          </w:p>
        </w:tc>
      </w:tr>
      <w:tr w:rsidR="002A6C02" w:rsidTr="00E3188D">
        <w:trPr>
          <w:cantSplit/>
          <w:trHeight w:val="114"/>
        </w:trPr>
        <w:tc>
          <w:tcPr>
            <w:tcW w:w="2563" w:type="dxa"/>
            <w:tcBorders>
              <w:top w:val="single" w:sz="4" w:space="0" w:color="000000"/>
              <w:left w:val="single" w:sz="4" w:space="0" w:color="000000"/>
              <w:bottom w:val="single" w:sz="4" w:space="0" w:color="000000"/>
              <w:right w:val="single" w:sz="4" w:space="0" w:color="auto"/>
            </w:tcBorders>
          </w:tcPr>
          <w:p w:rsidR="002A6C02" w:rsidRDefault="002A6C02">
            <w:pPr>
              <w:widowControl w:val="0"/>
              <w:spacing w:line="256" w:lineRule="auto"/>
              <w:jc w:val="center"/>
              <w:rPr>
                <w:lang w:eastAsia="en-US"/>
              </w:rPr>
            </w:pPr>
            <w:r>
              <w:rPr>
                <w:lang w:eastAsia="en-US"/>
              </w:rPr>
              <w:t>Банковская и страховая деятельность</w:t>
            </w:r>
          </w:p>
        </w:tc>
        <w:tc>
          <w:tcPr>
            <w:tcW w:w="0" w:type="auto"/>
            <w:vMerge/>
            <w:tcBorders>
              <w:top w:val="single" w:sz="4" w:space="0" w:color="auto"/>
              <w:left w:val="single" w:sz="4" w:space="0" w:color="auto"/>
              <w:bottom w:val="single" w:sz="4" w:space="0" w:color="auto"/>
              <w:right w:val="single" w:sz="4" w:space="0" w:color="auto"/>
            </w:tcBorders>
            <w:vAlign w:val="center"/>
          </w:tcPr>
          <w:p w:rsidR="002A6C02" w:rsidRDefault="002A6C02">
            <w:pPr>
              <w:spacing w:line="256"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A6C02" w:rsidRDefault="002A6C02">
            <w:pPr>
              <w:spacing w:line="256"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A6C02" w:rsidRDefault="002A6C02">
            <w:pPr>
              <w:spacing w:line="256" w:lineRule="auto"/>
              <w:rPr>
                <w:lang w:eastAsia="en-US"/>
              </w:rPr>
            </w:pPr>
          </w:p>
        </w:tc>
      </w:tr>
      <w:tr w:rsidR="002A6C02" w:rsidTr="00E3188D">
        <w:trPr>
          <w:cantSplit/>
          <w:trHeight w:val="114"/>
        </w:trPr>
        <w:tc>
          <w:tcPr>
            <w:tcW w:w="2563"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Гостиничное обслуживание</w:t>
            </w:r>
          </w:p>
        </w:tc>
        <w:tc>
          <w:tcPr>
            <w:tcW w:w="2690" w:type="dxa"/>
            <w:vMerge w:val="restart"/>
            <w:tcBorders>
              <w:top w:val="single" w:sz="4" w:space="0" w:color="000000"/>
              <w:left w:val="single" w:sz="4" w:space="0" w:color="000000"/>
              <w:bottom w:val="nil"/>
              <w:right w:val="nil"/>
            </w:tcBorders>
          </w:tcPr>
          <w:p w:rsidR="002A6C02" w:rsidRDefault="002A6C02">
            <w:pPr>
              <w:widowControl w:val="0"/>
              <w:spacing w:line="256" w:lineRule="auto"/>
              <w:jc w:val="center"/>
              <w:rPr>
                <w:lang w:eastAsia="en-US"/>
              </w:rPr>
            </w:pPr>
            <w:r>
              <w:rPr>
                <w:lang w:eastAsia="en-US"/>
              </w:rPr>
              <w:t>10/10000, а также определяется</w:t>
            </w:r>
          </w:p>
          <w:p w:rsidR="002A6C02" w:rsidRDefault="002A6C02">
            <w:pPr>
              <w:widowControl w:val="0"/>
              <w:spacing w:line="256" w:lineRule="auto"/>
              <w:jc w:val="center"/>
              <w:rPr>
                <w:lang w:eastAsia="en-US"/>
              </w:rPr>
            </w:pPr>
            <w:r>
              <w:rPr>
                <w:lang w:eastAsia="en-US"/>
              </w:rPr>
              <w:t xml:space="preserve"> по заданию  на проектирование</w:t>
            </w:r>
          </w:p>
          <w:p w:rsidR="002A6C02" w:rsidRDefault="002A6C02">
            <w:pPr>
              <w:widowControl w:val="0"/>
              <w:spacing w:line="256" w:lineRule="auto"/>
              <w:jc w:val="center"/>
              <w:rPr>
                <w:lang w:eastAsia="en-US"/>
              </w:rPr>
            </w:pPr>
          </w:p>
        </w:tc>
        <w:tc>
          <w:tcPr>
            <w:tcW w:w="2096" w:type="dxa"/>
            <w:vMerge w:val="restart"/>
            <w:tcBorders>
              <w:top w:val="single" w:sz="4" w:space="0" w:color="000000"/>
              <w:left w:val="single" w:sz="4" w:space="0" w:color="000000"/>
              <w:bottom w:val="nil"/>
              <w:right w:val="nil"/>
            </w:tcBorders>
          </w:tcPr>
          <w:p w:rsidR="002A6C02" w:rsidRDefault="002A6C02">
            <w:pPr>
              <w:widowControl w:val="0"/>
              <w:snapToGrid w:val="0"/>
              <w:spacing w:line="256" w:lineRule="auto"/>
              <w:jc w:val="center"/>
              <w:rPr>
                <w:lang w:eastAsia="en-US"/>
              </w:rPr>
            </w:pPr>
          </w:p>
          <w:p w:rsidR="002A6C02" w:rsidRDefault="002A6C02">
            <w:pPr>
              <w:widowControl w:val="0"/>
              <w:spacing w:line="256" w:lineRule="auto"/>
              <w:rPr>
                <w:lang w:eastAsia="en-US"/>
              </w:rPr>
            </w:pPr>
          </w:p>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r>
              <w:rPr>
                <w:lang w:eastAsia="en-US"/>
              </w:rPr>
              <w:t>40-50</w:t>
            </w:r>
          </w:p>
          <w:p w:rsidR="002A6C02" w:rsidRDefault="002A6C02">
            <w:pPr>
              <w:widowControl w:val="0"/>
              <w:spacing w:line="256" w:lineRule="auto"/>
              <w:jc w:val="center"/>
              <w:rPr>
                <w:lang w:eastAsia="en-US"/>
              </w:rPr>
            </w:pPr>
          </w:p>
        </w:tc>
        <w:tc>
          <w:tcPr>
            <w:tcW w:w="2356" w:type="dxa"/>
            <w:vMerge w:val="restart"/>
            <w:tcBorders>
              <w:top w:val="single" w:sz="4" w:space="0" w:color="000000"/>
              <w:left w:val="single" w:sz="4" w:space="0" w:color="000000"/>
              <w:bottom w:val="nil"/>
              <w:right w:val="single" w:sz="4" w:space="0" w:color="000000"/>
            </w:tcBorders>
          </w:tcPr>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r>
              <w:rPr>
                <w:lang w:eastAsia="en-US"/>
              </w:rPr>
              <w:t>3/12</w:t>
            </w:r>
          </w:p>
          <w:p w:rsidR="002A6C02" w:rsidRDefault="002A6C02">
            <w:pPr>
              <w:widowControl w:val="0"/>
              <w:spacing w:line="256" w:lineRule="auto"/>
              <w:jc w:val="center"/>
              <w:rPr>
                <w:lang w:eastAsia="en-US"/>
              </w:rPr>
            </w:pPr>
          </w:p>
        </w:tc>
      </w:tr>
      <w:tr w:rsidR="002A6C02" w:rsidTr="00E3188D">
        <w:trPr>
          <w:cantSplit/>
          <w:trHeight w:val="114"/>
        </w:trPr>
        <w:tc>
          <w:tcPr>
            <w:tcW w:w="2563"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Магазины</w:t>
            </w:r>
          </w:p>
        </w:tc>
        <w:tc>
          <w:tcPr>
            <w:tcW w:w="0" w:type="auto"/>
            <w:vMerge/>
            <w:tcBorders>
              <w:top w:val="single" w:sz="4" w:space="0" w:color="000000"/>
              <w:left w:val="single" w:sz="4" w:space="0" w:color="000000"/>
              <w:bottom w:val="nil"/>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nil"/>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nil"/>
              <w:right w:val="single" w:sz="4" w:space="0" w:color="000000"/>
            </w:tcBorders>
            <w:vAlign w:val="center"/>
          </w:tcPr>
          <w:p w:rsidR="002A6C02" w:rsidRDefault="002A6C02">
            <w:pPr>
              <w:spacing w:line="256" w:lineRule="auto"/>
              <w:rPr>
                <w:lang w:eastAsia="en-US"/>
              </w:rPr>
            </w:pPr>
          </w:p>
        </w:tc>
      </w:tr>
      <w:tr w:rsidR="002A6C02" w:rsidTr="00E3188D">
        <w:trPr>
          <w:cantSplit/>
          <w:trHeight w:val="114"/>
        </w:trPr>
        <w:tc>
          <w:tcPr>
            <w:tcW w:w="2563"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Рынки</w:t>
            </w:r>
          </w:p>
        </w:tc>
        <w:tc>
          <w:tcPr>
            <w:tcW w:w="2690" w:type="dxa"/>
            <w:tcBorders>
              <w:top w:val="nil"/>
              <w:left w:val="single" w:sz="4" w:space="0" w:color="000000"/>
              <w:bottom w:val="nil"/>
              <w:right w:val="nil"/>
            </w:tcBorders>
          </w:tcPr>
          <w:p w:rsidR="002A6C02" w:rsidRDefault="002A6C02">
            <w:pPr>
              <w:spacing w:line="200" w:lineRule="atLeast"/>
              <w:ind w:left="-108"/>
              <w:jc w:val="center"/>
              <w:rPr>
                <w:lang w:eastAsia="en-US"/>
              </w:rPr>
            </w:pPr>
            <w:r>
              <w:rPr>
                <w:lang w:eastAsia="en-US"/>
              </w:rPr>
              <w:t>10/15000,</w:t>
            </w:r>
            <w:r>
              <w:rPr>
                <w:color w:val="000000"/>
                <w:lang w:eastAsia="en-US"/>
              </w:rPr>
              <w:t xml:space="preserve"> а также определяется по заданию  на проектирование</w:t>
            </w:r>
          </w:p>
        </w:tc>
        <w:tc>
          <w:tcPr>
            <w:tcW w:w="2096" w:type="dxa"/>
            <w:tcBorders>
              <w:top w:val="nil"/>
              <w:left w:val="single" w:sz="4" w:space="0" w:color="000000"/>
              <w:bottom w:val="nil"/>
              <w:right w:val="nil"/>
            </w:tcBorders>
            <w:shd w:val="clear" w:color="auto" w:fill="FFFFFF"/>
          </w:tcPr>
          <w:p w:rsidR="002A6C02" w:rsidRDefault="002A6C02">
            <w:pPr>
              <w:spacing w:line="200" w:lineRule="atLeast"/>
              <w:ind w:left="-69" w:right="-80"/>
              <w:jc w:val="center"/>
              <w:rPr>
                <w:lang w:eastAsia="en-US"/>
              </w:rPr>
            </w:pPr>
            <w:r>
              <w:rPr>
                <w:lang w:eastAsia="en-US"/>
              </w:rPr>
              <w:t>60</w:t>
            </w:r>
          </w:p>
        </w:tc>
        <w:tc>
          <w:tcPr>
            <w:tcW w:w="2356" w:type="dxa"/>
            <w:tcBorders>
              <w:top w:val="nil"/>
              <w:left w:val="single" w:sz="4" w:space="0" w:color="000000"/>
              <w:bottom w:val="nil"/>
              <w:right w:val="single" w:sz="4" w:space="0" w:color="000000"/>
            </w:tcBorders>
          </w:tcPr>
          <w:p w:rsidR="002A6C02" w:rsidRDefault="002A6C02">
            <w:pPr>
              <w:spacing w:line="200" w:lineRule="atLeast"/>
              <w:jc w:val="center"/>
              <w:rPr>
                <w:lang w:eastAsia="en-US"/>
              </w:rPr>
            </w:pPr>
            <w:r>
              <w:rPr>
                <w:lang w:eastAsia="en-US"/>
              </w:rPr>
              <w:t>-/12</w:t>
            </w:r>
          </w:p>
        </w:tc>
      </w:tr>
      <w:tr w:rsidR="002A6C02" w:rsidTr="00E3188D">
        <w:trPr>
          <w:trHeight w:val="114"/>
        </w:trPr>
        <w:tc>
          <w:tcPr>
            <w:tcW w:w="2563" w:type="dxa"/>
            <w:tcBorders>
              <w:top w:val="single" w:sz="4" w:space="0" w:color="000000"/>
              <w:left w:val="single" w:sz="4" w:space="0" w:color="000000"/>
              <w:bottom w:val="single" w:sz="4" w:space="0" w:color="000000"/>
              <w:right w:val="nil"/>
            </w:tcBorders>
          </w:tcPr>
          <w:p w:rsidR="002A6C02" w:rsidRDefault="002A6C02">
            <w:pPr>
              <w:spacing w:line="200" w:lineRule="atLeast"/>
              <w:ind w:left="-90" w:right="-108"/>
              <w:jc w:val="center"/>
              <w:rPr>
                <w:color w:val="000000"/>
                <w:lang w:eastAsia="en-US"/>
              </w:rPr>
            </w:pPr>
            <w:r>
              <w:rPr>
                <w:color w:val="000000"/>
                <w:sz w:val="22"/>
                <w:szCs w:val="22"/>
                <w:lang w:eastAsia="en-US"/>
              </w:rPr>
              <w:t>Обеспечение внутреннего правопорядка</w:t>
            </w:r>
          </w:p>
        </w:tc>
        <w:tc>
          <w:tcPr>
            <w:tcW w:w="2690"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10/10000, а также определяется</w:t>
            </w:r>
          </w:p>
          <w:p w:rsidR="002A6C02" w:rsidRDefault="002A6C02">
            <w:pPr>
              <w:widowControl w:val="0"/>
              <w:spacing w:line="256" w:lineRule="auto"/>
              <w:jc w:val="center"/>
              <w:rPr>
                <w:lang w:eastAsia="en-US"/>
              </w:rPr>
            </w:pPr>
            <w:r>
              <w:rPr>
                <w:lang w:eastAsia="en-US"/>
              </w:rPr>
              <w:t xml:space="preserve"> по заданию  на проектирование</w:t>
            </w:r>
          </w:p>
          <w:p w:rsidR="002A6C02" w:rsidRDefault="002A6C02">
            <w:pPr>
              <w:spacing w:line="200" w:lineRule="atLeast"/>
              <w:jc w:val="center"/>
              <w:rPr>
                <w:color w:val="000000"/>
                <w:lang w:eastAsia="en-US"/>
              </w:rPr>
            </w:pPr>
          </w:p>
        </w:tc>
        <w:tc>
          <w:tcPr>
            <w:tcW w:w="2096" w:type="dxa"/>
            <w:tcBorders>
              <w:top w:val="single" w:sz="4" w:space="0" w:color="000000"/>
              <w:left w:val="single" w:sz="4" w:space="0" w:color="000000"/>
              <w:bottom w:val="single" w:sz="4" w:space="0" w:color="000000"/>
              <w:right w:val="nil"/>
            </w:tcBorders>
            <w:shd w:val="clear" w:color="auto" w:fill="FFFFFF"/>
          </w:tcPr>
          <w:p w:rsidR="002A6C02" w:rsidRDefault="002A6C02">
            <w:pPr>
              <w:spacing w:line="200" w:lineRule="atLeast"/>
              <w:ind w:left="-108" w:right="-80"/>
              <w:jc w:val="center"/>
              <w:rPr>
                <w:color w:val="000000"/>
                <w:lang w:eastAsia="en-US"/>
              </w:rPr>
            </w:pPr>
            <w:r>
              <w:rPr>
                <w:color w:val="000000"/>
                <w:lang w:eastAsia="en-US"/>
              </w:rPr>
              <w:t>80</w:t>
            </w:r>
          </w:p>
        </w:tc>
        <w:tc>
          <w:tcPr>
            <w:tcW w:w="2356" w:type="dxa"/>
            <w:tcBorders>
              <w:top w:val="single" w:sz="4" w:space="0" w:color="000000"/>
              <w:left w:val="single" w:sz="4" w:space="0" w:color="000000"/>
              <w:bottom w:val="single" w:sz="4" w:space="0" w:color="000000"/>
              <w:right w:val="single" w:sz="4" w:space="0" w:color="000000"/>
            </w:tcBorders>
          </w:tcPr>
          <w:p w:rsidR="002A6C02" w:rsidRDefault="002A6C02">
            <w:pPr>
              <w:spacing w:line="256" w:lineRule="auto"/>
              <w:rPr>
                <w:color w:val="000000"/>
                <w:lang w:eastAsia="en-US"/>
              </w:rPr>
            </w:pPr>
            <w:r>
              <w:rPr>
                <w:color w:val="000000"/>
                <w:lang w:eastAsia="en-US"/>
              </w:rPr>
              <w:t xml:space="preserve">             1/15</w:t>
            </w:r>
          </w:p>
          <w:p w:rsidR="002A6C02" w:rsidRDefault="002A6C02">
            <w:pPr>
              <w:spacing w:line="200" w:lineRule="atLeast"/>
              <w:jc w:val="center"/>
              <w:rPr>
                <w:color w:val="000000"/>
                <w:lang w:eastAsia="en-US"/>
              </w:rPr>
            </w:pPr>
            <w:r>
              <w:rPr>
                <w:color w:val="000000"/>
                <w:lang w:eastAsia="en-US"/>
              </w:rPr>
              <w:t>высота технологических сооружений устанавливается в соответствии с проектной документацией</w:t>
            </w:r>
          </w:p>
        </w:tc>
      </w:tr>
      <w:tr w:rsidR="002A6C02" w:rsidTr="00E3188D">
        <w:trPr>
          <w:trHeight w:val="114"/>
        </w:trPr>
        <w:tc>
          <w:tcPr>
            <w:tcW w:w="2563"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sz w:val="22"/>
                <w:szCs w:val="22"/>
                <w:lang w:eastAsia="en-US"/>
              </w:rPr>
              <w:t>Предоставление коммунальных услуг</w:t>
            </w:r>
          </w:p>
        </w:tc>
        <w:tc>
          <w:tcPr>
            <w:tcW w:w="2690" w:type="dxa"/>
            <w:vMerge w:val="restart"/>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-для объектов коммунального обслуживания- 10/10000</w:t>
            </w:r>
          </w:p>
          <w:p w:rsidR="002A6C02" w:rsidRDefault="002A6C02">
            <w:pPr>
              <w:widowControl w:val="0"/>
              <w:spacing w:line="256" w:lineRule="auto"/>
              <w:jc w:val="center"/>
              <w:rPr>
                <w:lang w:eastAsia="en-US"/>
              </w:rPr>
            </w:pPr>
            <w:r>
              <w:rPr>
                <w:lang w:eastAsia="en-US"/>
              </w:rPr>
              <w:t>-для  объектов инженерного обеспечения и объектов вспомогательного инженерного назначения от 1 кв.м.</w:t>
            </w:r>
          </w:p>
        </w:tc>
        <w:tc>
          <w:tcPr>
            <w:tcW w:w="2096" w:type="dxa"/>
            <w:vMerge w:val="restart"/>
            <w:tcBorders>
              <w:top w:val="single" w:sz="4" w:space="0" w:color="000000"/>
              <w:left w:val="single" w:sz="4" w:space="0" w:color="000000"/>
              <w:bottom w:val="single" w:sz="4" w:space="0" w:color="000000"/>
              <w:right w:val="nil"/>
            </w:tcBorders>
          </w:tcPr>
          <w:p w:rsidR="002A6C02" w:rsidRDefault="002A6C02">
            <w:pPr>
              <w:widowControl w:val="0"/>
              <w:spacing w:line="256" w:lineRule="auto"/>
              <w:rPr>
                <w:lang w:eastAsia="en-US"/>
              </w:rPr>
            </w:pPr>
          </w:p>
          <w:p w:rsidR="002A6C02" w:rsidRDefault="002A6C02">
            <w:pPr>
              <w:widowControl w:val="0"/>
              <w:spacing w:line="256" w:lineRule="auto"/>
              <w:jc w:val="center"/>
              <w:rPr>
                <w:lang w:eastAsia="en-US"/>
              </w:rPr>
            </w:pPr>
            <w:r>
              <w:rPr>
                <w:lang w:eastAsia="en-US"/>
              </w:rPr>
              <w:t>80</w:t>
            </w:r>
          </w:p>
        </w:tc>
        <w:tc>
          <w:tcPr>
            <w:tcW w:w="2356" w:type="dxa"/>
            <w:vMerge w:val="restart"/>
            <w:tcBorders>
              <w:top w:val="single" w:sz="4" w:space="0" w:color="000000"/>
              <w:left w:val="single" w:sz="4" w:space="0" w:color="000000"/>
              <w:bottom w:val="single" w:sz="4" w:space="0" w:color="000000"/>
              <w:right w:val="single" w:sz="4" w:space="0" w:color="000000"/>
            </w:tcBorders>
          </w:tcPr>
          <w:p w:rsidR="002A6C02" w:rsidRDefault="002A6C02">
            <w:pPr>
              <w:widowControl w:val="0"/>
              <w:spacing w:line="256" w:lineRule="auto"/>
              <w:rPr>
                <w:lang w:eastAsia="en-US"/>
              </w:rPr>
            </w:pPr>
          </w:p>
          <w:p w:rsidR="002A6C02" w:rsidRDefault="002A6C02">
            <w:pPr>
              <w:widowControl w:val="0"/>
              <w:spacing w:line="256" w:lineRule="auto"/>
              <w:rPr>
                <w:lang w:eastAsia="en-US"/>
              </w:rPr>
            </w:pPr>
            <w:r>
              <w:rPr>
                <w:lang w:eastAsia="en-US"/>
              </w:rPr>
              <w:t>3/12</w:t>
            </w:r>
          </w:p>
        </w:tc>
      </w:tr>
      <w:tr w:rsidR="002A6C02" w:rsidTr="00E3188D">
        <w:trPr>
          <w:trHeight w:val="114"/>
        </w:trPr>
        <w:tc>
          <w:tcPr>
            <w:tcW w:w="2563"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sz w:val="22"/>
                <w:szCs w:val="22"/>
                <w:lang w:eastAsia="en-US"/>
              </w:rPr>
              <w:t>Административные здания организаций, обеспечивающих предоставление коммунальных услуг</w:t>
            </w:r>
          </w:p>
        </w:tc>
        <w:tc>
          <w:tcPr>
            <w:tcW w:w="0" w:type="auto"/>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2A6C02" w:rsidRDefault="002A6C02">
            <w:pPr>
              <w:spacing w:line="256" w:lineRule="auto"/>
              <w:rPr>
                <w:lang w:eastAsia="en-US"/>
              </w:rPr>
            </w:pPr>
          </w:p>
        </w:tc>
      </w:tr>
      <w:tr w:rsidR="002A6C02" w:rsidTr="00E3188D">
        <w:trPr>
          <w:trHeight w:val="114"/>
        </w:trPr>
        <w:tc>
          <w:tcPr>
            <w:tcW w:w="2563"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Дошкольное, начальное и среднее общее образование</w:t>
            </w:r>
          </w:p>
        </w:tc>
        <w:tc>
          <w:tcPr>
            <w:tcW w:w="2690"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10/10000, а также определяется по заданию  на проектирование</w:t>
            </w:r>
          </w:p>
        </w:tc>
        <w:tc>
          <w:tcPr>
            <w:tcW w:w="2096"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50</w:t>
            </w:r>
          </w:p>
        </w:tc>
        <w:tc>
          <w:tcPr>
            <w:tcW w:w="2356" w:type="dxa"/>
            <w:tcBorders>
              <w:top w:val="single" w:sz="4" w:space="0" w:color="000000"/>
              <w:left w:val="single" w:sz="4" w:space="0" w:color="000000"/>
              <w:bottom w:val="single" w:sz="4" w:space="0" w:color="000000"/>
              <w:right w:val="single" w:sz="4" w:space="0" w:color="000000"/>
            </w:tcBorders>
          </w:tcPr>
          <w:p w:rsidR="002A6C02" w:rsidRDefault="002A6C02">
            <w:pPr>
              <w:widowControl w:val="0"/>
              <w:spacing w:line="256" w:lineRule="auto"/>
              <w:jc w:val="center"/>
              <w:rPr>
                <w:lang w:eastAsia="en-US"/>
              </w:rPr>
            </w:pPr>
            <w:r>
              <w:rPr>
                <w:lang w:eastAsia="en-US"/>
              </w:rPr>
              <w:t>дошкольное 2, начальное и среднее образование 4</w:t>
            </w:r>
          </w:p>
        </w:tc>
      </w:tr>
      <w:tr w:rsidR="002A6C02" w:rsidTr="00E3188D">
        <w:trPr>
          <w:trHeight w:val="539"/>
        </w:trPr>
        <w:tc>
          <w:tcPr>
            <w:tcW w:w="2563" w:type="dxa"/>
            <w:tcBorders>
              <w:top w:val="single" w:sz="4" w:space="0" w:color="000000"/>
              <w:left w:val="single" w:sz="4" w:space="0" w:color="000000"/>
              <w:bottom w:val="nil"/>
              <w:right w:val="nil"/>
            </w:tcBorders>
          </w:tcPr>
          <w:p w:rsidR="002A6C02" w:rsidRDefault="002A6C02">
            <w:pPr>
              <w:widowControl w:val="0"/>
              <w:spacing w:line="256" w:lineRule="auto"/>
              <w:jc w:val="center"/>
              <w:rPr>
                <w:lang w:eastAsia="en-US"/>
              </w:rPr>
            </w:pPr>
            <w:r>
              <w:rPr>
                <w:lang w:eastAsia="en-US"/>
              </w:rPr>
              <w:t xml:space="preserve">Хранение автотранспорта </w:t>
            </w:r>
          </w:p>
        </w:tc>
        <w:tc>
          <w:tcPr>
            <w:tcW w:w="2690" w:type="dxa"/>
            <w:vMerge w:val="restart"/>
            <w:tcBorders>
              <w:top w:val="single" w:sz="4" w:space="0" w:color="000000"/>
              <w:left w:val="single" w:sz="4" w:space="0" w:color="000000"/>
              <w:bottom w:val="single" w:sz="4" w:space="0" w:color="000000"/>
              <w:right w:val="nil"/>
            </w:tcBorders>
          </w:tcPr>
          <w:p w:rsidR="002A6C02" w:rsidRDefault="002A6C02">
            <w:pPr>
              <w:spacing w:line="200" w:lineRule="atLeast"/>
              <w:ind w:left="-108"/>
              <w:jc w:val="center"/>
              <w:rPr>
                <w:color w:val="000000"/>
                <w:lang w:eastAsia="en-US"/>
              </w:rPr>
            </w:pPr>
            <w:r>
              <w:rPr>
                <w:color w:val="000000"/>
                <w:lang w:eastAsia="en-US"/>
              </w:rPr>
              <w:t>24/-</w:t>
            </w:r>
          </w:p>
        </w:tc>
        <w:tc>
          <w:tcPr>
            <w:tcW w:w="2096" w:type="dxa"/>
            <w:vMerge w:val="restart"/>
            <w:tcBorders>
              <w:top w:val="single" w:sz="4" w:space="0" w:color="000000"/>
              <w:left w:val="single" w:sz="4" w:space="0" w:color="000000"/>
              <w:bottom w:val="single" w:sz="4" w:space="0" w:color="000000"/>
              <w:right w:val="nil"/>
            </w:tcBorders>
          </w:tcPr>
          <w:p w:rsidR="002A6C02" w:rsidRDefault="002A6C02">
            <w:pPr>
              <w:spacing w:line="200" w:lineRule="atLeast"/>
              <w:ind w:left="-69" w:right="-80"/>
              <w:jc w:val="center"/>
              <w:rPr>
                <w:color w:val="000000"/>
                <w:lang w:eastAsia="en-US"/>
              </w:rPr>
            </w:pPr>
            <w:r>
              <w:rPr>
                <w:color w:val="000000"/>
                <w:lang w:eastAsia="en-US"/>
              </w:rPr>
              <w:t>80</w:t>
            </w:r>
          </w:p>
        </w:tc>
        <w:tc>
          <w:tcPr>
            <w:tcW w:w="2356" w:type="dxa"/>
            <w:vMerge w:val="restart"/>
            <w:tcBorders>
              <w:top w:val="single" w:sz="4" w:space="0" w:color="000000"/>
              <w:left w:val="single" w:sz="4" w:space="0" w:color="000000"/>
              <w:bottom w:val="single" w:sz="4" w:space="0" w:color="000000"/>
              <w:right w:val="single" w:sz="4" w:space="0" w:color="000000"/>
            </w:tcBorders>
          </w:tcPr>
          <w:p w:rsidR="002A6C02" w:rsidRDefault="002A6C02">
            <w:pPr>
              <w:spacing w:line="200" w:lineRule="atLeast"/>
              <w:jc w:val="center"/>
              <w:rPr>
                <w:color w:val="000000"/>
                <w:lang w:eastAsia="en-US"/>
              </w:rPr>
            </w:pPr>
            <w:r>
              <w:rPr>
                <w:color w:val="000000"/>
                <w:lang w:eastAsia="en-US"/>
              </w:rPr>
              <w:t>1/-</w:t>
            </w:r>
          </w:p>
        </w:tc>
      </w:tr>
      <w:tr w:rsidR="002A6C02" w:rsidTr="00E3188D">
        <w:trPr>
          <w:trHeight w:val="149"/>
        </w:trPr>
        <w:tc>
          <w:tcPr>
            <w:tcW w:w="2563"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 xml:space="preserve">Обеспечение </w:t>
            </w:r>
            <w:r>
              <w:rPr>
                <w:lang w:eastAsia="en-US"/>
              </w:rPr>
              <w:lastRenderedPageBreak/>
              <w:t>дорожного отдыха</w:t>
            </w:r>
          </w:p>
        </w:tc>
        <w:tc>
          <w:tcPr>
            <w:tcW w:w="0" w:type="auto"/>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color w:val="000000"/>
                <w:lang w:eastAsia="en-US"/>
              </w:rPr>
            </w:pPr>
          </w:p>
        </w:tc>
        <w:tc>
          <w:tcPr>
            <w:tcW w:w="0" w:type="auto"/>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color w:val="000000"/>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2A6C02" w:rsidRDefault="002A6C02">
            <w:pPr>
              <w:spacing w:line="256" w:lineRule="auto"/>
              <w:rPr>
                <w:color w:val="000000"/>
                <w:lang w:eastAsia="en-US"/>
              </w:rPr>
            </w:pPr>
          </w:p>
        </w:tc>
      </w:tr>
      <w:tr w:rsidR="002A6C02" w:rsidTr="00E3188D">
        <w:trPr>
          <w:trHeight w:val="474"/>
        </w:trPr>
        <w:tc>
          <w:tcPr>
            <w:tcW w:w="2563"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lastRenderedPageBreak/>
              <w:t>Улично-дорожная сеть</w:t>
            </w:r>
          </w:p>
          <w:p w:rsidR="002A6C02" w:rsidRDefault="002A6C02">
            <w:pPr>
              <w:widowControl w:val="0"/>
              <w:spacing w:line="256" w:lineRule="auto"/>
              <w:jc w:val="center"/>
              <w:rPr>
                <w:lang w:eastAsia="en-US"/>
              </w:rPr>
            </w:pPr>
            <w:r>
              <w:rPr>
                <w:lang w:eastAsia="en-US"/>
              </w:rPr>
              <w:t>Благоустройство территории</w:t>
            </w:r>
          </w:p>
        </w:tc>
        <w:tc>
          <w:tcPr>
            <w:tcW w:w="2690"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rPr>
                <w:lang w:eastAsia="en-US"/>
              </w:rPr>
            </w:pPr>
            <w:r>
              <w:rPr>
                <w:lang w:eastAsia="en-US"/>
              </w:rPr>
              <w:t>Регламенты не распространяются</w:t>
            </w:r>
          </w:p>
        </w:tc>
        <w:tc>
          <w:tcPr>
            <w:tcW w:w="2096"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Регламенты не распространяются</w:t>
            </w:r>
          </w:p>
        </w:tc>
        <w:tc>
          <w:tcPr>
            <w:tcW w:w="2356" w:type="dxa"/>
            <w:tcBorders>
              <w:top w:val="single" w:sz="4" w:space="0" w:color="000000"/>
              <w:left w:val="single" w:sz="4" w:space="0" w:color="000000"/>
              <w:bottom w:val="single" w:sz="4" w:space="0" w:color="000000"/>
              <w:right w:val="single" w:sz="4" w:space="0" w:color="000000"/>
            </w:tcBorders>
          </w:tcPr>
          <w:p w:rsidR="002A6C02" w:rsidRDefault="002A6C02">
            <w:pPr>
              <w:widowControl w:val="0"/>
              <w:spacing w:line="256" w:lineRule="auto"/>
              <w:jc w:val="center"/>
              <w:rPr>
                <w:lang w:eastAsia="en-US"/>
              </w:rPr>
            </w:pPr>
            <w:r>
              <w:rPr>
                <w:lang w:eastAsia="en-US"/>
              </w:rPr>
              <w:t>Регламенты не распространяются</w:t>
            </w:r>
          </w:p>
        </w:tc>
      </w:tr>
      <w:tr w:rsidR="002A6C02" w:rsidTr="00E3188D">
        <w:trPr>
          <w:trHeight w:val="780"/>
        </w:trPr>
        <w:tc>
          <w:tcPr>
            <w:tcW w:w="2563"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Обеспечение занятий спортом в помещениях</w:t>
            </w:r>
          </w:p>
          <w:p w:rsidR="002A6C02" w:rsidRDefault="002A6C02">
            <w:pPr>
              <w:widowControl w:val="0"/>
              <w:spacing w:line="256" w:lineRule="auto"/>
              <w:jc w:val="center"/>
              <w:rPr>
                <w:lang w:eastAsia="en-US"/>
              </w:rPr>
            </w:pPr>
            <w:r>
              <w:rPr>
                <w:lang w:eastAsia="en-US"/>
              </w:rPr>
              <w:t>Площадки для занятий спортом</w:t>
            </w:r>
          </w:p>
        </w:tc>
        <w:tc>
          <w:tcPr>
            <w:tcW w:w="2690" w:type="dxa"/>
            <w:tcBorders>
              <w:top w:val="single" w:sz="4" w:space="0" w:color="000000"/>
              <w:left w:val="single" w:sz="4" w:space="0" w:color="000000"/>
              <w:bottom w:val="single" w:sz="4" w:space="0" w:color="000000"/>
              <w:right w:val="nil"/>
            </w:tcBorders>
          </w:tcPr>
          <w:p w:rsidR="002A6C02" w:rsidRDefault="002A6C02">
            <w:pPr>
              <w:pStyle w:val="afb"/>
              <w:suppressAutoHyphens w:val="0"/>
              <w:snapToGrid w:val="0"/>
              <w:spacing w:line="256" w:lineRule="auto"/>
              <w:jc w:val="left"/>
              <w:rPr>
                <w:rFonts w:ascii="Times New Roman" w:hAnsi="Times New Roman" w:cs="Times New Roman"/>
                <w:sz w:val="20"/>
                <w:szCs w:val="20"/>
              </w:rPr>
            </w:pPr>
            <w:r>
              <w:rPr>
                <w:rFonts w:ascii="Times New Roman" w:hAnsi="Times New Roman" w:cs="Times New Roman"/>
                <w:sz w:val="20"/>
                <w:szCs w:val="20"/>
              </w:rPr>
              <w:t>100/50000; - для объектов инженерного обеспечения и объектов вспомогательного инженерного назначения от 1 кв. м; а также определяется по заданию  на проектирование</w:t>
            </w:r>
          </w:p>
        </w:tc>
        <w:tc>
          <w:tcPr>
            <w:tcW w:w="2096"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60</w:t>
            </w:r>
          </w:p>
        </w:tc>
        <w:tc>
          <w:tcPr>
            <w:tcW w:w="2356" w:type="dxa"/>
            <w:tcBorders>
              <w:top w:val="single" w:sz="4" w:space="0" w:color="000000"/>
              <w:left w:val="single" w:sz="4" w:space="0" w:color="000000"/>
              <w:bottom w:val="single" w:sz="4" w:space="0" w:color="000000"/>
              <w:right w:val="single" w:sz="4" w:space="0" w:color="000000"/>
            </w:tcBorders>
          </w:tcPr>
          <w:p w:rsidR="002A6C02" w:rsidRDefault="002A6C02">
            <w:pPr>
              <w:widowControl w:val="0"/>
              <w:spacing w:line="256" w:lineRule="auto"/>
              <w:jc w:val="center"/>
              <w:rPr>
                <w:lang w:eastAsia="en-US"/>
              </w:rPr>
            </w:pPr>
            <w:r>
              <w:rPr>
                <w:lang w:eastAsia="en-US"/>
              </w:rPr>
              <w:t>1/25</w:t>
            </w:r>
          </w:p>
        </w:tc>
      </w:tr>
    </w:tbl>
    <w:p w:rsidR="002A6C02" w:rsidRDefault="002A6C02" w:rsidP="00E3188D">
      <w:pPr>
        <w:widowControl w:val="0"/>
        <w:tabs>
          <w:tab w:val="left" w:pos="993"/>
        </w:tabs>
        <w:jc w:val="right"/>
        <w:rPr>
          <w:sz w:val="28"/>
        </w:rPr>
      </w:pPr>
    </w:p>
    <w:p w:rsidR="002A6C02" w:rsidRDefault="002A6C02" w:rsidP="00E3188D">
      <w:pPr>
        <w:widowControl w:val="0"/>
        <w:tabs>
          <w:tab w:val="left" w:pos="993"/>
        </w:tabs>
        <w:jc w:val="right"/>
        <w:rPr>
          <w:sz w:val="28"/>
        </w:rPr>
      </w:pPr>
      <w:r>
        <w:rPr>
          <w:sz w:val="28"/>
        </w:rPr>
        <w:t>Таблица 2</w:t>
      </w:r>
    </w:p>
    <w:tbl>
      <w:tblPr>
        <w:tblW w:w="9660" w:type="dxa"/>
        <w:tblInd w:w="108" w:type="dxa"/>
        <w:tblLook w:val="00A0"/>
      </w:tblPr>
      <w:tblGrid>
        <w:gridCol w:w="1899"/>
        <w:gridCol w:w="2780"/>
        <w:gridCol w:w="23"/>
        <w:gridCol w:w="961"/>
        <w:gridCol w:w="50"/>
        <w:gridCol w:w="3947"/>
      </w:tblGrid>
      <w:tr w:rsidR="002A6C02" w:rsidTr="00E3188D">
        <w:trPr>
          <w:trHeight w:val="23"/>
          <w:tblHeader/>
        </w:trPr>
        <w:tc>
          <w:tcPr>
            <w:tcW w:w="1899"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 xml:space="preserve">Наименование объекта, от которого устанавливается </w:t>
            </w:r>
            <w:proofErr w:type="spellStart"/>
            <w:r>
              <w:rPr>
                <w:lang w:eastAsia="en-US"/>
              </w:rPr>
              <w:t>min</w:t>
            </w:r>
            <w:proofErr w:type="spellEnd"/>
            <w:r>
              <w:rPr>
                <w:lang w:eastAsia="en-US"/>
              </w:rPr>
              <w:t xml:space="preserve"> отступ</w:t>
            </w:r>
          </w:p>
        </w:tc>
        <w:tc>
          <w:tcPr>
            <w:tcW w:w="2780"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 xml:space="preserve">Наименование объекта, до которого устанавливается </w:t>
            </w:r>
            <w:proofErr w:type="spellStart"/>
            <w:r>
              <w:rPr>
                <w:lang w:eastAsia="en-US"/>
              </w:rPr>
              <w:t>min</w:t>
            </w:r>
            <w:proofErr w:type="spellEnd"/>
            <w:r>
              <w:rPr>
                <w:lang w:eastAsia="en-US"/>
              </w:rPr>
              <w:t xml:space="preserve"> отступ</w:t>
            </w:r>
          </w:p>
        </w:tc>
        <w:tc>
          <w:tcPr>
            <w:tcW w:w="1034" w:type="dxa"/>
            <w:gridSpan w:val="3"/>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center"/>
              <w:rPr>
                <w:lang w:eastAsia="en-US"/>
              </w:rPr>
            </w:pPr>
            <w:proofErr w:type="spellStart"/>
            <w:r>
              <w:rPr>
                <w:lang w:eastAsia="en-US"/>
              </w:rPr>
              <w:t>Min</w:t>
            </w:r>
            <w:proofErr w:type="spellEnd"/>
            <w:r>
              <w:rPr>
                <w:lang w:eastAsia="en-US"/>
              </w:rPr>
              <w:t xml:space="preserve"> отступ, м</w:t>
            </w:r>
          </w:p>
        </w:tc>
        <w:tc>
          <w:tcPr>
            <w:tcW w:w="3947"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tabs>
                <w:tab w:val="left" w:pos="993"/>
              </w:tabs>
              <w:spacing w:line="256" w:lineRule="auto"/>
              <w:jc w:val="center"/>
              <w:rPr>
                <w:lang w:eastAsia="en-US"/>
              </w:rPr>
            </w:pPr>
            <w:r>
              <w:rPr>
                <w:lang w:eastAsia="en-US"/>
              </w:rPr>
              <w:t xml:space="preserve">Допустимые отклонения от </w:t>
            </w:r>
            <w:proofErr w:type="spellStart"/>
            <w:r>
              <w:rPr>
                <w:lang w:eastAsia="en-US"/>
              </w:rPr>
              <w:t>min</w:t>
            </w:r>
            <w:proofErr w:type="spellEnd"/>
            <w:r>
              <w:rPr>
                <w:lang w:eastAsia="en-US"/>
              </w:rPr>
              <w:t xml:space="preserve"> отступов</w:t>
            </w:r>
          </w:p>
        </w:tc>
      </w:tr>
      <w:tr w:rsidR="002A6C02" w:rsidTr="00E3188D">
        <w:trPr>
          <w:cantSplit/>
          <w:trHeight w:val="894"/>
        </w:trPr>
        <w:tc>
          <w:tcPr>
            <w:tcW w:w="1899" w:type="dxa"/>
            <w:vMerge w:val="restart"/>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Красная линия улиц*</w:t>
            </w:r>
            <w:r>
              <w:rPr>
                <w:vertAlign w:val="superscript"/>
                <w:lang w:eastAsia="en-US"/>
              </w:rPr>
              <w:t>1</w:t>
            </w:r>
          </w:p>
        </w:tc>
        <w:tc>
          <w:tcPr>
            <w:tcW w:w="2780"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основное, вспомогательное строение, сооружение (хозяйственное)</w:t>
            </w:r>
          </w:p>
        </w:tc>
        <w:tc>
          <w:tcPr>
            <w:tcW w:w="1034" w:type="dxa"/>
            <w:gridSpan w:val="3"/>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5</w:t>
            </w:r>
          </w:p>
        </w:tc>
        <w:tc>
          <w:tcPr>
            <w:tcW w:w="3947" w:type="dxa"/>
            <w:tcBorders>
              <w:top w:val="single" w:sz="4" w:space="0" w:color="000000"/>
              <w:left w:val="single" w:sz="4" w:space="0" w:color="000000"/>
              <w:bottom w:val="single" w:sz="4" w:space="0" w:color="000000"/>
              <w:right w:val="single" w:sz="4" w:space="0" w:color="000000"/>
            </w:tcBorders>
          </w:tcPr>
          <w:p w:rsidR="002A6C02" w:rsidRDefault="002A6C02">
            <w:pPr>
              <w:widowControl w:val="0"/>
              <w:spacing w:line="256" w:lineRule="auto"/>
              <w:ind w:firstLine="284"/>
              <w:rPr>
                <w:lang w:eastAsia="en-US"/>
              </w:rPr>
            </w:pPr>
            <w:r>
              <w:rPr>
                <w:lang w:eastAsia="en-US"/>
              </w:rPr>
              <w:t>В условиях тесной застройки допускается размещение гаража по красной линии при соблюдении технических регламентов. При этом запрещается устройство распашных ворот.</w:t>
            </w:r>
          </w:p>
        </w:tc>
      </w:tr>
      <w:tr w:rsidR="002A6C02" w:rsidTr="00E3188D">
        <w:trPr>
          <w:cantSplit/>
          <w:trHeight w:val="23"/>
        </w:trPr>
        <w:tc>
          <w:tcPr>
            <w:tcW w:w="0" w:type="auto"/>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lang w:eastAsia="en-US"/>
              </w:rPr>
            </w:pPr>
          </w:p>
        </w:tc>
        <w:tc>
          <w:tcPr>
            <w:tcW w:w="2780"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объектов образования и просвещения</w:t>
            </w:r>
          </w:p>
        </w:tc>
        <w:tc>
          <w:tcPr>
            <w:tcW w:w="1034" w:type="dxa"/>
            <w:gridSpan w:val="3"/>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10</w:t>
            </w:r>
          </w:p>
        </w:tc>
        <w:tc>
          <w:tcPr>
            <w:tcW w:w="3947" w:type="dxa"/>
            <w:tcBorders>
              <w:top w:val="single" w:sz="4" w:space="0" w:color="000000"/>
              <w:left w:val="single" w:sz="4" w:space="0" w:color="000000"/>
              <w:bottom w:val="single" w:sz="4" w:space="0" w:color="000000"/>
              <w:right w:val="single" w:sz="4" w:space="0" w:color="000000"/>
            </w:tcBorders>
          </w:tcPr>
          <w:p w:rsidR="002A6C02" w:rsidRDefault="002A6C02">
            <w:pPr>
              <w:widowControl w:val="0"/>
              <w:snapToGrid w:val="0"/>
              <w:spacing w:line="256" w:lineRule="auto"/>
              <w:ind w:firstLine="284"/>
              <w:rPr>
                <w:lang w:eastAsia="en-US"/>
              </w:rPr>
            </w:pPr>
          </w:p>
        </w:tc>
      </w:tr>
      <w:tr w:rsidR="002A6C02" w:rsidTr="00E3188D">
        <w:trPr>
          <w:cantSplit/>
          <w:trHeight w:val="23"/>
        </w:trPr>
        <w:tc>
          <w:tcPr>
            <w:tcW w:w="1899" w:type="dxa"/>
            <w:vMerge w:val="restart"/>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Граница соседнего участка</w:t>
            </w:r>
          </w:p>
          <w:p w:rsidR="002A6C02" w:rsidRDefault="002A6C02">
            <w:pPr>
              <w:widowControl w:val="0"/>
              <w:tabs>
                <w:tab w:val="left" w:pos="993"/>
              </w:tabs>
              <w:spacing w:line="256" w:lineRule="auto"/>
              <w:jc w:val="center"/>
              <w:rPr>
                <w:highlight w:val="yellow"/>
                <w:lang w:eastAsia="en-US"/>
              </w:rPr>
            </w:pPr>
          </w:p>
        </w:tc>
        <w:tc>
          <w:tcPr>
            <w:tcW w:w="2780"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объектов образования и просвещения</w:t>
            </w:r>
          </w:p>
        </w:tc>
        <w:tc>
          <w:tcPr>
            <w:tcW w:w="1034" w:type="dxa"/>
            <w:gridSpan w:val="3"/>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5</w:t>
            </w:r>
          </w:p>
        </w:tc>
        <w:tc>
          <w:tcPr>
            <w:tcW w:w="3947" w:type="dxa"/>
            <w:tcBorders>
              <w:top w:val="single" w:sz="4" w:space="0" w:color="000000"/>
              <w:left w:val="single" w:sz="4" w:space="0" w:color="000000"/>
              <w:bottom w:val="single" w:sz="4" w:space="0" w:color="000000"/>
              <w:right w:val="single" w:sz="4" w:space="0" w:color="000000"/>
            </w:tcBorders>
          </w:tcPr>
          <w:p w:rsidR="002A6C02" w:rsidRDefault="002A6C02">
            <w:pPr>
              <w:widowControl w:val="0"/>
              <w:tabs>
                <w:tab w:val="left" w:pos="993"/>
              </w:tabs>
              <w:snapToGrid w:val="0"/>
              <w:spacing w:line="256" w:lineRule="auto"/>
              <w:ind w:firstLine="284"/>
              <w:rPr>
                <w:highlight w:val="yellow"/>
                <w:lang w:eastAsia="en-US"/>
              </w:rPr>
            </w:pPr>
          </w:p>
        </w:tc>
      </w:tr>
      <w:tr w:rsidR="002A6C02" w:rsidTr="00E3188D">
        <w:trPr>
          <w:cantSplit/>
          <w:trHeight w:val="23"/>
        </w:trPr>
        <w:tc>
          <w:tcPr>
            <w:tcW w:w="0" w:type="auto"/>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highlight w:val="yellow"/>
                <w:lang w:eastAsia="en-US"/>
              </w:rPr>
            </w:pPr>
          </w:p>
        </w:tc>
        <w:tc>
          <w:tcPr>
            <w:tcW w:w="2780"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основное строение, сооружение</w:t>
            </w:r>
          </w:p>
        </w:tc>
        <w:tc>
          <w:tcPr>
            <w:tcW w:w="1034" w:type="dxa"/>
            <w:gridSpan w:val="3"/>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3*</w:t>
            </w:r>
            <w:r>
              <w:rPr>
                <w:vertAlign w:val="superscript"/>
                <w:lang w:eastAsia="en-US"/>
              </w:rPr>
              <w:t>2, см примечание</w:t>
            </w:r>
          </w:p>
        </w:tc>
        <w:tc>
          <w:tcPr>
            <w:tcW w:w="3947" w:type="dxa"/>
            <w:tcBorders>
              <w:top w:val="single" w:sz="4" w:space="0" w:color="000000"/>
              <w:left w:val="single" w:sz="4" w:space="0" w:color="000000"/>
              <w:bottom w:val="single" w:sz="4" w:space="0" w:color="000000"/>
              <w:right w:val="single" w:sz="4" w:space="0" w:color="000000"/>
            </w:tcBorders>
          </w:tcPr>
          <w:p w:rsidR="002A6C02" w:rsidRDefault="002A6C02">
            <w:pPr>
              <w:widowControl w:val="0"/>
              <w:tabs>
                <w:tab w:val="left" w:pos="993"/>
              </w:tabs>
              <w:snapToGrid w:val="0"/>
              <w:spacing w:line="256" w:lineRule="auto"/>
              <w:ind w:firstLine="284"/>
              <w:rPr>
                <w:highlight w:val="yellow"/>
                <w:lang w:eastAsia="en-US"/>
              </w:rPr>
            </w:pPr>
          </w:p>
        </w:tc>
      </w:tr>
      <w:tr w:rsidR="002A6C02" w:rsidTr="00E3188D">
        <w:trPr>
          <w:cantSplit/>
          <w:trHeight w:val="320"/>
        </w:trPr>
        <w:tc>
          <w:tcPr>
            <w:tcW w:w="0" w:type="auto"/>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highlight w:val="yellow"/>
                <w:lang w:eastAsia="en-US"/>
              </w:rPr>
            </w:pPr>
          </w:p>
        </w:tc>
        <w:tc>
          <w:tcPr>
            <w:tcW w:w="2780" w:type="dxa"/>
            <w:tcBorders>
              <w:top w:val="single" w:sz="4" w:space="0" w:color="000000"/>
              <w:left w:val="single" w:sz="4" w:space="0" w:color="000000"/>
              <w:bottom w:val="nil"/>
              <w:right w:val="nil"/>
            </w:tcBorders>
            <w:vAlign w:val="center"/>
          </w:tcPr>
          <w:p w:rsidR="002A6C02" w:rsidRDefault="002A6C02">
            <w:pPr>
              <w:widowControl w:val="0"/>
              <w:spacing w:line="256" w:lineRule="auto"/>
              <w:jc w:val="center"/>
              <w:rPr>
                <w:lang w:eastAsia="en-US"/>
              </w:rPr>
            </w:pPr>
            <w:r>
              <w:rPr>
                <w:lang w:eastAsia="en-US"/>
              </w:rPr>
              <w:t>Магазины до 100 кв.м.</w:t>
            </w:r>
          </w:p>
        </w:tc>
        <w:tc>
          <w:tcPr>
            <w:tcW w:w="1034" w:type="dxa"/>
            <w:gridSpan w:val="3"/>
            <w:vMerge w:val="restart"/>
            <w:tcBorders>
              <w:top w:val="nil"/>
              <w:left w:val="single" w:sz="4" w:space="0" w:color="000000"/>
              <w:bottom w:val="single" w:sz="4" w:space="0" w:color="000000"/>
              <w:right w:val="nil"/>
            </w:tcBorders>
            <w:vAlign w:val="center"/>
          </w:tcPr>
          <w:p w:rsidR="002A6C02" w:rsidRDefault="002A6C02">
            <w:pPr>
              <w:widowControl w:val="0"/>
              <w:tabs>
                <w:tab w:val="left" w:pos="993"/>
              </w:tabs>
              <w:snapToGrid w:val="0"/>
              <w:spacing w:line="256" w:lineRule="auto"/>
              <w:jc w:val="center"/>
              <w:rPr>
                <w:lang w:eastAsia="en-US"/>
              </w:rPr>
            </w:pPr>
            <w:r>
              <w:rPr>
                <w:lang w:eastAsia="en-US"/>
              </w:rPr>
              <w:t>1</w:t>
            </w:r>
          </w:p>
        </w:tc>
        <w:tc>
          <w:tcPr>
            <w:tcW w:w="3947" w:type="dxa"/>
            <w:vMerge w:val="restart"/>
            <w:tcBorders>
              <w:top w:val="nil"/>
              <w:left w:val="single" w:sz="4" w:space="0" w:color="000000"/>
              <w:bottom w:val="single" w:sz="4" w:space="0" w:color="000000"/>
              <w:right w:val="single" w:sz="4" w:space="0" w:color="000000"/>
            </w:tcBorders>
          </w:tcPr>
          <w:p w:rsidR="002A6C02" w:rsidRDefault="002A6C02">
            <w:pPr>
              <w:widowControl w:val="0"/>
              <w:tabs>
                <w:tab w:val="left" w:pos="0"/>
              </w:tabs>
              <w:snapToGrid w:val="0"/>
              <w:spacing w:line="256" w:lineRule="auto"/>
              <w:ind w:firstLine="284"/>
              <w:rPr>
                <w:lang w:eastAsia="en-US"/>
              </w:rPr>
            </w:pPr>
          </w:p>
        </w:tc>
      </w:tr>
      <w:tr w:rsidR="002A6C02" w:rsidTr="00E3188D">
        <w:trPr>
          <w:cantSplit/>
          <w:trHeight w:val="549"/>
        </w:trPr>
        <w:tc>
          <w:tcPr>
            <w:tcW w:w="0" w:type="auto"/>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highlight w:val="yellow"/>
                <w:lang w:eastAsia="en-US"/>
              </w:rPr>
            </w:pPr>
          </w:p>
        </w:tc>
        <w:tc>
          <w:tcPr>
            <w:tcW w:w="2780" w:type="dxa"/>
            <w:tcBorders>
              <w:top w:val="single" w:sz="4" w:space="0" w:color="000000"/>
              <w:left w:val="single" w:sz="4" w:space="0" w:color="000000"/>
              <w:bottom w:val="nil"/>
              <w:right w:val="nil"/>
            </w:tcBorders>
          </w:tcPr>
          <w:p w:rsidR="002A6C02" w:rsidRDefault="002A6C02">
            <w:pPr>
              <w:widowControl w:val="0"/>
              <w:spacing w:line="256" w:lineRule="auto"/>
              <w:jc w:val="center"/>
              <w:rPr>
                <w:lang w:eastAsia="en-US"/>
              </w:rPr>
            </w:pPr>
            <w:r>
              <w:rPr>
                <w:lang w:eastAsia="en-US"/>
              </w:rPr>
              <w:t xml:space="preserve">Хранение автотранспорта </w:t>
            </w:r>
          </w:p>
        </w:tc>
        <w:tc>
          <w:tcPr>
            <w:tcW w:w="0" w:type="auto"/>
            <w:gridSpan w:val="3"/>
            <w:vMerge/>
            <w:tcBorders>
              <w:top w:val="single" w:sz="4" w:space="0" w:color="000000"/>
              <w:left w:val="single" w:sz="4" w:space="0" w:color="000000"/>
              <w:bottom w:val="nil"/>
              <w:right w:val="nil"/>
            </w:tcBorders>
            <w:vAlign w:val="center"/>
          </w:tcPr>
          <w:p w:rsidR="002A6C02" w:rsidRDefault="002A6C02">
            <w:pPr>
              <w:spacing w:line="256" w:lineRule="auto"/>
              <w:rPr>
                <w:lang w:eastAsia="en-US"/>
              </w:rPr>
            </w:pPr>
          </w:p>
        </w:tc>
        <w:tc>
          <w:tcPr>
            <w:tcW w:w="0" w:type="auto"/>
            <w:vMerge/>
            <w:tcBorders>
              <w:top w:val="nil"/>
              <w:left w:val="single" w:sz="4" w:space="0" w:color="000000"/>
              <w:bottom w:val="single" w:sz="4" w:space="0" w:color="000000"/>
              <w:right w:val="single" w:sz="4" w:space="0" w:color="000000"/>
            </w:tcBorders>
            <w:vAlign w:val="center"/>
          </w:tcPr>
          <w:p w:rsidR="002A6C02" w:rsidRDefault="002A6C02">
            <w:pPr>
              <w:spacing w:line="256" w:lineRule="auto"/>
              <w:rPr>
                <w:lang w:eastAsia="en-US"/>
              </w:rPr>
            </w:pPr>
          </w:p>
        </w:tc>
      </w:tr>
      <w:tr w:rsidR="002A6C02" w:rsidTr="00E3188D">
        <w:trPr>
          <w:cantSplit/>
          <w:trHeight w:val="23"/>
        </w:trPr>
        <w:tc>
          <w:tcPr>
            <w:tcW w:w="0" w:type="auto"/>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highlight w:val="yellow"/>
                <w:lang w:eastAsia="en-US"/>
              </w:rPr>
            </w:pPr>
          </w:p>
        </w:tc>
        <w:tc>
          <w:tcPr>
            <w:tcW w:w="2780"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Обеспечение дорожного отдыха</w:t>
            </w:r>
          </w:p>
        </w:tc>
        <w:tc>
          <w:tcPr>
            <w:tcW w:w="0" w:type="auto"/>
            <w:gridSpan w:val="3"/>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lang w:eastAsia="en-US"/>
              </w:rPr>
            </w:pPr>
          </w:p>
        </w:tc>
        <w:tc>
          <w:tcPr>
            <w:tcW w:w="0" w:type="auto"/>
            <w:vMerge/>
            <w:tcBorders>
              <w:top w:val="nil"/>
              <w:left w:val="single" w:sz="4" w:space="0" w:color="000000"/>
              <w:bottom w:val="single" w:sz="4" w:space="0" w:color="000000"/>
              <w:right w:val="single" w:sz="4" w:space="0" w:color="000000"/>
            </w:tcBorders>
            <w:vAlign w:val="center"/>
          </w:tcPr>
          <w:p w:rsidR="002A6C02" w:rsidRDefault="002A6C02">
            <w:pPr>
              <w:spacing w:line="256" w:lineRule="auto"/>
              <w:rPr>
                <w:lang w:eastAsia="en-US"/>
              </w:rPr>
            </w:pPr>
          </w:p>
        </w:tc>
      </w:tr>
      <w:tr w:rsidR="002A6C02" w:rsidTr="00E3188D">
        <w:trPr>
          <w:cantSplit/>
          <w:trHeight w:val="23"/>
        </w:trPr>
        <w:tc>
          <w:tcPr>
            <w:tcW w:w="0" w:type="auto"/>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highlight w:val="yellow"/>
                <w:lang w:eastAsia="en-US"/>
              </w:rPr>
            </w:pPr>
          </w:p>
        </w:tc>
        <w:tc>
          <w:tcPr>
            <w:tcW w:w="2780"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вспомогательное строение, сооружение (хозяйственное)</w:t>
            </w:r>
          </w:p>
          <w:p w:rsidR="002A6C02" w:rsidRDefault="002A6C02">
            <w:pPr>
              <w:widowControl w:val="0"/>
              <w:tabs>
                <w:tab w:val="left" w:pos="993"/>
              </w:tabs>
              <w:spacing w:line="256" w:lineRule="auto"/>
              <w:jc w:val="center"/>
              <w:rPr>
                <w:lang w:eastAsia="en-US"/>
              </w:rPr>
            </w:pPr>
          </w:p>
        </w:tc>
        <w:tc>
          <w:tcPr>
            <w:tcW w:w="1034" w:type="dxa"/>
            <w:gridSpan w:val="3"/>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3</w:t>
            </w:r>
          </w:p>
        </w:tc>
        <w:tc>
          <w:tcPr>
            <w:tcW w:w="3947" w:type="dxa"/>
            <w:tcBorders>
              <w:top w:val="single" w:sz="4" w:space="0" w:color="000000"/>
              <w:left w:val="single" w:sz="4" w:space="0" w:color="000000"/>
              <w:bottom w:val="single" w:sz="4" w:space="0" w:color="000000"/>
              <w:right w:val="single" w:sz="4" w:space="0" w:color="000000"/>
            </w:tcBorders>
          </w:tcPr>
          <w:p w:rsidR="002A6C02" w:rsidRDefault="002A6C02">
            <w:pPr>
              <w:widowControl w:val="0"/>
              <w:tabs>
                <w:tab w:val="left" w:pos="0"/>
              </w:tabs>
              <w:spacing w:line="256" w:lineRule="auto"/>
              <w:ind w:firstLine="284"/>
              <w:rPr>
                <w:lang w:eastAsia="en-US"/>
              </w:rPr>
            </w:pPr>
            <w:r>
              <w:rPr>
                <w:lang w:eastAsia="en-US"/>
              </w:rPr>
              <w:t>Допускается блокировка на смежных земельных участках по взаимному (удостоверенному) согласию домовладельцев с учетом противопожарных требований.</w:t>
            </w:r>
          </w:p>
        </w:tc>
      </w:tr>
      <w:tr w:rsidR="002A6C02" w:rsidTr="00E3188D">
        <w:trPr>
          <w:cantSplit/>
          <w:trHeight w:val="23"/>
        </w:trPr>
        <w:tc>
          <w:tcPr>
            <w:tcW w:w="0" w:type="auto"/>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highlight w:val="yellow"/>
                <w:lang w:eastAsia="en-US"/>
              </w:rPr>
            </w:pPr>
          </w:p>
        </w:tc>
        <w:tc>
          <w:tcPr>
            <w:tcW w:w="2780"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локальные очистные сооружения (септик, фильтрующий колодец)</w:t>
            </w:r>
          </w:p>
        </w:tc>
        <w:tc>
          <w:tcPr>
            <w:tcW w:w="1034" w:type="dxa"/>
            <w:gridSpan w:val="3"/>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4</w:t>
            </w:r>
          </w:p>
        </w:tc>
        <w:tc>
          <w:tcPr>
            <w:tcW w:w="3947" w:type="dxa"/>
            <w:tcBorders>
              <w:top w:val="single" w:sz="4" w:space="0" w:color="000000"/>
              <w:left w:val="single" w:sz="4" w:space="0" w:color="000000"/>
              <w:bottom w:val="single" w:sz="4" w:space="0" w:color="000000"/>
              <w:right w:val="single" w:sz="4" w:space="0" w:color="000000"/>
            </w:tcBorders>
          </w:tcPr>
          <w:p w:rsidR="002A6C02" w:rsidRDefault="002A6C02">
            <w:pPr>
              <w:widowControl w:val="0"/>
              <w:tabs>
                <w:tab w:val="left" w:pos="0"/>
              </w:tabs>
              <w:snapToGrid w:val="0"/>
              <w:spacing w:line="256" w:lineRule="auto"/>
              <w:ind w:firstLine="284"/>
              <w:rPr>
                <w:highlight w:val="yellow"/>
                <w:lang w:eastAsia="en-US"/>
              </w:rPr>
            </w:pPr>
          </w:p>
        </w:tc>
      </w:tr>
      <w:tr w:rsidR="002A6C02" w:rsidTr="00E3188D">
        <w:trPr>
          <w:cantSplit/>
          <w:trHeight w:val="339"/>
        </w:trPr>
        <w:tc>
          <w:tcPr>
            <w:tcW w:w="0" w:type="auto"/>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highlight w:val="yellow"/>
                <w:lang w:eastAsia="en-US"/>
              </w:rPr>
            </w:pPr>
          </w:p>
        </w:tc>
        <w:tc>
          <w:tcPr>
            <w:tcW w:w="2780"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ствол высокорослых деревьев</w:t>
            </w:r>
          </w:p>
        </w:tc>
        <w:tc>
          <w:tcPr>
            <w:tcW w:w="1034" w:type="dxa"/>
            <w:gridSpan w:val="3"/>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rPr>
                <w:lang w:eastAsia="en-US"/>
              </w:rPr>
            </w:pPr>
            <w:r>
              <w:rPr>
                <w:lang w:eastAsia="en-US"/>
              </w:rPr>
              <w:t xml:space="preserve">    4</w:t>
            </w:r>
          </w:p>
        </w:tc>
        <w:tc>
          <w:tcPr>
            <w:tcW w:w="3947" w:type="dxa"/>
            <w:vMerge w:val="restart"/>
            <w:tcBorders>
              <w:top w:val="single" w:sz="4" w:space="0" w:color="000000"/>
              <w:left w:val="single" w:sz="4" w:space="0" w:color="000000"/>
              <w:bottom w:val="single" w:sz="4" w:space="0" w:color="000000"/>
              <w:right w:val="single" w:sz="4" w:space="0" w:color="000000"/>
            </w:tcBorders>
          </w:tcPr>
          <w:p w:rsidR="002A6C02" w:rsidRDefault="002A6C02">
            <w:pPr>
              <w:widowControl w:val="0"/>
              <w:tabs>
                <w:tab w:val="left" w:pos="993"/>
              </w:tabs>
              <w:spacing w:line="256" w:lineRule="auto"/>
              <w:ind w:firstLine="108"/>
              <w:jc w:val="center"/>
              <w:rPr>
                <w:lang w:eastAsia="en-US"/>
              </w:rPr>
            </w:pPr>
            <w:r>
              <w:rPr>
                <w:lang w:eastAsia="en-US"/>
              </w:rPr>
              <w:t>Собственник земельного участка, на котором расположены высокорослые, среднерослые деревья и кустарники должен не допускать захождения крон деревьев и ветвей кустарника на соседний земельный участок</w:t>
            </w:r>
          </w:p>
        </w:tc>
      </w:tr>
      <w:tr w:rsidR="002A6C02" w:rsidTr="00E3188D">
        <w:trPr>
          <w:cantSplit/>
          <w:trHeight w:val="23"/>
        </w:trPr>
        <w:tc>
          <w:tcPr>
            <w:tcW w:w="0" w:type="auto"/>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highlight w:val="yellow"/>
                <w:lang w:eastAsia="en-US"/>
              </w:rPr>
            </w:pPr>
          </w:p>
        </w:tc>
        <w:tc>
          <w:tcPr>
            <w:tcW w:w="2780"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ствол среднерослых деревьев</w:t>
            </w:r>
          </w:p>
        </w:tc>
        <w:tc>
          <w:tcPr>
            <w:tcW w:w="1034" w:type="dxa"/>
            <w:gridSpan w:val="3"/>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rPr>
                <w:lang w:eastAsia="en-US"/>
              </w:rPr>
            </w:pPr>
            <w:r>
              <w:rPr>
                <w:lang w:eastAsia="en-US"/>
              </w:rPr>
              <w:t xml:space="preserve">    2</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2A6C02" w:rsidRDefault="002A6C02">
            <w:pPr>
              <w:spacing w:line="256" w:lineRule="auto"/>
              <w:rPr>
                <w:lang w:eastAsia="en-US"/>
              </w:rPr>
            </w:pPr>
          </w:p>
        </w:tc>
      </w:tr>
      <w:tr w:rsidR="002A6C02" w:rsidTr="00E3188D">
        <w:trPr>
          <w:cantSplit/>
          <w:trHeight w:val="23"/>
        </w:trPr>
        <w:tc>
          <w:tcPr>
            <w:tcW w:w="1899"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rPr>
                <w:highlight w:val="yellow"/>
                <w:lang w:eastAsia="en-US"/>
              </w:rPr>
            </w:pPr>
          </w:p>
        </w:tc>
        <w:tc>
          <w:tcPr>
            <w:tcW w:w="2803" w:type="dxa"/>
            <w:gridSpan w:val="2"/>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rPr>
                <w:lang w:eastAsia="en-US"/>
              </w:rPr>
            </w:pPr>
            <w:r>
              <w:rPr>
                <w:lang w:eastAsia="en-US"/>
              </w:rPr>
              <w:t>кустарник</w:t>
            </w:r>
          </w:p>
        </w:tc>
        <w:tc>
          <w:tcPr>
            <w:tcW w:w="961" w:type="dxa"/>
            <w:tcBorders>
              <w:top w:val="single" w:sz="4" w:space="0" w:color="000000"/>
              <w:left w:val="single" w:sz="4" w:space="0" w:color="000000"/>
              <w:bottom w:val="single" w:sz="4" w:space="0" w:color="000000"/>
              <w:right w:val="nil"/>
            </w:tcBorders>
            <w:vAlign w:val="center"/>
          </w:tcPr>
          <w:p w:rsidR="002A6C02" w:rsidRDefault="002A6C02">
            <w:pPr>
              <w:widowControl w:val="0"/>
              <w:tabs>
                <w:tab w:val="left" w:pos="993"/>
              </w:tabs>
              <w:spacing w:line="256" w:lineRule="auto"/>
              <w:jc w:val="center"/>
              <w:rPr>
                <w:lang w:eastAsia="en-US"/>
              </w:rPr>
            </w:pPr>
            <w:r>
              <w:rPr>
                <w:lang w:eastAsia="en-US"/>
              </w:rPr>
              <w:t>1</w:t>
            </w:r>
          </w:p>
        </w:tc>
        <w:tc>
          <w:tcPr>
            <w:tcW w:w="3997" w:type="dxa"/>
            <w:gridSpan w:val="2"/>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rPr>
                <w:lang w:eastAsia="en-US"/>
              </w:rPr>
            </w:pPr>
          </w:p>
        </w:tc>
      </w:tr>
      <w:tr w:rsidR="002A6C02" w:rsidTr="00E3188D">
        <w:trPr>
          <w:trHeight w:val="23"/>
        </w:trPr>
        <w:tc>
          <w:tcPr>
            <w:tcW w:w="9660" w:type="dxa"/>
            <w:gridSpan w:val="6"/>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rPr>
                <w:lang w:eastAsia="en-US"/>
              </w:rPr>
            </w:pPr>
            <w:r>
              <w:rPr>
                <w:lang w:eastAsia="en-US"/>
              </w:rPr>
              <w:t xml:space="preserve">    Примечание: </w:t>
            </w:r>
          </w:p>
          <w:p w:rsidR="002A6C02" w:rsidRDefault="002A6C02">
            <w:pPr>
              <w:widowControl w:val="0"/>
              <w:spacing w:line="256" w:lineRule="auto"/>
              <w:rPr>
                <w:lang w:eastAsia="en-US"/>
              </w:rPr>
            </w:pPr>
            <w:r>
              <w:rPr>
                <w:lang w:eastAsia="en-US"/>
              </w:rPr>
              <w:t>*</w:t>
            </w:r>
            <w:r>
              <w:rPr>
                <w:vertAlign w:val="superscript"/>
                <w:lang w:eastAsia="en-US"/>
              </w:rPr>
              <w:t>1</w:t>
            </w:r>
            <w:r>
              <w:rPr>
                <w:lang w:eastAsia="en-US"/>
              </w:rPr>
              <w:t xml:space="preserve"> Красная линия до ее утверждения в составе проекта планировки принимается по границе территориальной зоны планировочного квартала со стороны улицы;</w:t>
            </w:r>
          </w:p>
          <w:p w:rsidR="002A6C02" w:rsidRDefault="002A6C02">
            <w:pPr>
              <w:widowControl w:val="0"/>
              <w:tabs>
                <w:tab w:val="left" w:pos="993"/>
              </w:tabs>
              <w:spacing w:line="200" w:lineRule="atLeast"/>
              <w:ind w:left="-108" w:right="-108"/>
              <w:jc w:val="both"/>
              <w:rPr>
                <w:szCs w:val="28"/>
                <w:lang w:eastAsia="en-US"/>
              </w:rPr>
            </w:pPr>
            <w:r>
              <w:rPr>
                <w:lang w:eastAsia="en-US"/>
              </w:rPr>
              <w:t>В случае, если на смежном земельном участке объект капитального строительства</w:t>
            </w:r>
            <w:r>
              <w:rPr>
                <w:szCs w:val="28"/>
                <w:lang w:eastAsia="en-US"/>
              </w:rPr>
              <w:t xml:space="preserve"> (основное,</w:t>
            </w:r>
          </w:p>
          <w:p w:rsidR="002A6C02" w:rsidRDefault="002A6C02">
            <w:pPr>
              <w:widowControl w:val="0"/>
              <w:spacing w:line="200" w:lineRule="atLeast"/>
              <w:jc w:val="both"/>
              <w:rPr>
                <w:lang w:eastAsia="en-US"/>
              </w:rPr>
            </w:pPr>
            <w:r>
              <w:rPr>
                <w:szCs w:val="28"/>
                <w:lang w:eastAsia="en-US"/>
              </w:rPr>
              <w:t>вспомогательное строение, сооружение (хозяйственное))</w:t>
            </w:r>
            <w:r>
              <w:rPr>
                <w:lang w:eastAsia="en-US"/>
              </w:rPr>
              <w:t xml:space="preserve"> находится менее 3 метров от границ земельных участков устанавливается противопожарный разрыв 6м.</w:t>
            </w:r>
          </w:p>
          <w:p w:rsidR="002A6C02" w:rsidRDefault="002A6C02">
            <w:pPr>
              <w:widowControl w:val="0"/>
              <w:spacing w:line="256" w:lineRule="auto"/>
              <w:rPr>
                <w:lang w:eastAsia="en-US"/>
              </w:rPr>
            </w:pPr>
            <w:r>
              <w:rPr>
                <w:lang w:eastAsia="en-US"/>
              </w:rPr>
              <w:t xml:space="preserve">     Минимальная ширина земельного участка по фронту улиц (проездов) не менее – 12 м.</w:t>
            </w:r>
          </w:p>
        </w:tc>
      </w:tr>
    </w:tbl>
    <w:p w:rsidR="002A6C02" w:rsidRDefault="002A6C02" w:rsidP="00E3188D">
      <w:pPr>
        <w:widowControl w:val="0"/>
        <w:ind w:firstLine="709"/>
        <w:rPr>
          <w:rFonts w:eastAsia="SimSun"/>
          <w:sz w:val="28"/>
          <w:szCs w:val="28"/>
        </w:rPr>
      </w:pPr>
      <w:r>
        <w:rPr>
          <w:rFonts w:eastAsia="SimSun"/>
          <w:sz w:val="28"/>
          <w:szCs w:val="28"/>
        </w:rPr>
        <w:t>Примечание (общее):</w:t>
      </w:r>
    </w:p>
    <w:p w:rsidR="002A6C02" w:rsidRDefault="002A6C02" w:rsidP="00E3188D">
      <w:pPr>
        <w:widowControl w:val="0"/>
        <w:ind w:firstLine="709"/>
        <w:jc w:val="both"/>
        <w:rPr>
          <w:rFonts w:eastAsia="SimSun"/>
          <w:sz w:val="28"/>
          <w:szCs w:val="28"/>
        </w:rPr>
      </w:pPr>
      <w:r>
        <w:rPr>
          <w:rFonts w:eastAsia="SimSun"/>
          <w:sz w:val="28"/>
          <w:szCs w:val="28"/>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w:t>
      </w:r>
    </w:p>
    <w:p w:rsidR="002A6C02" w:rsidRDefault="002A6C02" w:rsidP="00E3188D">
      <w:pPr>
        <w:widowControl w:val="0"/>
        <w:jc w:val="both"/>
        <w:rPr>
          <w:rFonts w:eastAsia="SimSun"/>
          <w:sz w:val="28"/>
          <w:szCs w:val="28"/>
        </w:rPr>
      </w:pPr>
      <w:r>
        <w:rPr>
          <w:rFonts w:eastAsia="SimSun"/>
          <w:sz w:val="28"/>
          <w:szCs w:val="28"/>
        </w:rPr>
        <w:t>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2A6C02" w:rsidRDefault="002A6C02" w:rsidP="00E3188D">
      <w:pPr>
        <w:widowControl w:val="0"/>
        <w:ind w:firstLine="709"/>
        <w:jc w:val="both"/>
        <w:rPr>
          <w:rFonts w:eastAsia="SimSun"/>
          <w:sz w:val="28"/>
          <w:szCs w:val="28"/>
        </w:rPr>
      </w:pPr>
      <w:r>
        <w:rPr>
          <w:rFonts w:eastAsia="SimSun"/>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A6C02" w:rsidRDefault="002A6C02" w:rsidP="00E3188D">
      <w:pPr>
        <w:widowControl w:val="0"/>
        <w:ind w:firstLine="709"/>
        <w:jc w:val="both"/>
        <w:rPr>
          <w:rFonts w:eastAsia="SimSun"/>
          <w:sz w:val="28"/>
          <w:szCs w:val="28"/>
        </w:rPr>
      </w:pPr>
      <w:r>
        <w:rPr>
          <w:rFonts w:eastAsia="SimSun"/>
          <w:sz w:val="28"/>
          <w:szCs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A6C02" w:rsidRDefault="002A6C02" w:rsidP="00E3188D">
      <w:pPr>
        <w:widowControl w:val="0"/>
        <w:ind w:firstLine="709"/>
        <w:jc w:val="both"/>
        <w:rPr>
          <w:rFonts w:eastAsia="SimSun"/>
          <w:sz w:val="28"/>
          <w:szCs w:val="28"/>
        </w:rPr>
      </w:pPr>
      <w:r>
        <w:rPr>
          <w:rFonts w:eastAsia="SimSun"/>
          <w:sz w:val="28"/>
          <w:szCs w:val="28"/>
        </w:rPr>
        <w:t>В границах зон затопления, подтопления запрещаются:</w:t>
      </w:r>
    </w:p>
    <w:p w:rsidR="002A6C02" w:rsidRDefault="002A6C02" w:rsidP="00E3188D">
      <w:pPr>
        <w:widowControl w:val="0"/>
        <w:ind w:firstLine="709"/>
        <w:jc w:val="both"/>
        <w:rPr>
          <w:rFonts w:eastAsia="SimSun"/>
          <w:sz w:val="28"/>
          <w:szCs w:val="28"/>
        </w:rPr>
      </w:pPr>
      <w:r>
        <w:rPr>
          <w:rFonts w:eastAsia="SimSun"/>
          <w:sz w:val="28"/>
          <w:szCs w:val="28"/>
        </w:rPr>
        <w:t>1) использование сточных вод в целях регулирования плодородия почв;</w:t>
      </w:r>
    </w:p>
    <w:p w:rsidR="002A6C02" w:rsidRDefault="002A6C02" w:rsidP="00E3188D">
      <w:pPr>
        <w:widowControl w:val="0"/>
        <w:ind w:firstLine="709"/>
        <w:jc w:val="both"/>
        <w:rPr>
          <w:rFonts w:eastAsia="SimSun"/>
          <w:sz w:val="28"/>
          <w:szCs w:val="28"/>
        </w:rPr>
      </w:pPr>
      <w:r>
        <w:rPr>
          <w:rFonts w:eastAsia="SimSun"/>
          <w:sz w:val="28"/>
          <w:szCs w:val="2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A6C02" w:rsidRDefault="002A6C02" w:rsidP="00E3188D">
      <w:pPr>
        <w:widowControl w:val="0"/>
        <w:ind w:firstLine="709"/>
        <w:jc w:val="both"/>
        <w:rPr>
          <w:rFonts w:eastAsia="SimSun"/>
          <w:sz w:val="28"/>
          <w:szCs w:val="28"/>
        </w:rPr>
      </w:pPr>
      <w:r>
        <w:rPr>
          <w:rFonts w:eastAsia="SimSun"/>
          <w:sz w:val="28"/>
          <w:szCs w:val="28"/>
        </w:rPr>
        <w:t xml:space="preserve">3) осуществление авиационных мер по борьбе с вредными </w:t>
      </w:r>
      <w:r>
        <w:rPr>
          <w:rFonts w:eastAsia="SimSun"/>
          <w:sz w:val="28"/>
          <w:szCs w:val="28"/>
        </w:rPr>
        <w:lastRenderedPageBreak/>
        <w:t>организмами.</w:t>
      </w:r>
    </w:p>
    <w:p w:rsidR="002A6C02" w:rsidRDefault="002A6C02" w:rsidP="00E3188D">
      <w:pPr>
        <w:widowControl w:val="0"/>
        <w:ind w:firstLine="709"/>
        <w:jc w:val="both"/>
        <w:rPr>
          <w:rFonts w:eastAsia="SimSun"/>
          <w:sz w:val="28"/>
          <w:szCs w:val="28"/>
        </w:rPr>
      </w:pPr>
      <w:r>
        <w:rPr>
          <w:rFonts w:eastAsia="SimSun"/>
          <w:sz w:val="28"/>
          <w:szCs w:val="28"/>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w:t>
      </w:r>
    </w:p>
    <w:p w:rsidR="002A6C02" w:rsidRDefault="002A6C02" w:rsidP="00E3188D">
      <w:pPr>
        <w:widowControl w:val="0"/>
        <w:jc w:val="both"/>
        <w:rPr>
          <w:rFonts w:eastAsia="SimSun"/>
          <w:sz w:val="28"/>
          <w:szCs w:val="28"/>
        </w:rPr>
      </w:pPr>
      <w:r>
        <w:rPr>
          <w:rFonts w:eastAsia="SimSun"/>
          <w:sz w:val="28"/>
          <w:szCs w:val="28"/>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2A6C02" w:rsidRDefault="002A6C02" w:rsidP="00E3188D">
      <w:pPr>
        <w:widowControl w:val="0"/>
        <w:ind w:firstLine="709"/>
        <w:jc w:val="both"/>
        <w:rPr>
          <w:rFonts w:eastAsia="SimSun"/>
          <w:sz w:val="28"/>
          <w:szCs w:val="28"/>
        </w:rPr>
      </w:pPr>
      <w:r>
        <w:rPr>
          <w:rFonts w:eastAsia="SimSun"/>
          <w:sz w:val="28"/>
          <w:szCs w:val="28"/>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2A6C02" w:rsidRDefault="002A6C02" w:rsidP="00E3188D">
      <w:pPr>
        <w:widowControl w:val="0"/>
        <w:ind w:firstLine="709"/>
        <w:jc w:val="center"/>
        <w:rPr>
          <w:rFonts w:eastAsia="SimSun"/>
          <w:sz w:val="28"/>
          <w:szCs w:val="28"/>
        </w:rPr>
      </w:pPr>
      <w:r>
        <w:rPr>
          <w:rFonts w:eastAsia="SimSun"/>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w:t>
      </w:r>
    </w:p>
    <w:p w:rsidR="002A6C02" w:rsidRDefault="002A6C02" w:rsidP="00E3188D">
      <w:pPr>
        <w:widowControl w:val="0"/>
        <w:jc w:val="both"/>
        <w:rPr>
          <w:rFonts w:eastAsia="SimSun"/>
          <w:sz w:val="28"/>
          <w:szCs w:val="28"/>
        </w:rPr>
      </w:pPr>
      <w:r>
        <w:rPr>
          <w:rFonts w:eastAsia="SimSun"/>
          <w:sz w:val="28"/>
          <w:szCs w:val="28"/>
        </w:rPr>
        <w:t xml:space="preserve">распространяется на земельные участки: </w:t>
      </w:r>
    </w:p>
    <w:p w:rsidR="002A6C02" w:rsidRDefault="002A6C02" w:rsidP="00E3188D">
      <w:pPr>
        <w:widowControl w:val="0"/>
        <w:ind w:firstLine="709"/>
        <w:jc w:val="both"/>
        <w:rPr>
          <w:rFonts w:eastAsia="SimSun"/>
          <w:sz w:val="28"/>
          <w:szCs w:val="28"/>
        </w:rPr>
      </w:pPr>
      <w:r>
        <w:rPr>
          <w:rFonts w:eastAsia="SimSun"/>
          <w:sz w:val="28"/>
          <w:szCs w:val="28"/>
        </w:rPr>
        <w:t>- в границах территорий общего пользования;</w:t>
      </w:r>
    </w:p>
    <w:p w:rsidR="002A6C02" w:rsidRDefault="002A6C02" w:rsidP="00E3188D">
      <w:pPr>
        <w:widowControl w:val="0"/>
        <w:ind w:firstLine="709"/>
        <w:jc w:val="both"/>
        <w:rPr>
          <w:rFonts w:eastAsia="SimSun"/>
          <w:sz w:val="28"/>
          <w:szCs w:val="28"/>
        </w:rPr>
      </w:pPr>
      <w:r>
        <w:rPr>
          <w:rFonts w:eastAsia="SimSun"/>
          <w:sz w:val="28"/>
          <w:szCs w:val="28"/>
        </w:rPr>
        <w:t>- предназначенные для размещения линейных объектов и (или) занятые линейными объектами.</w:t>
      </w:r>
    </w:p>
    <w:p w:rsidR="002A6C02" w:rsidRDefault="002A6C02" w:rsidP="00E3188D">
      <w:pPr>
        <w:widowControl w:val="0"/>
        <w:ind w:firstLine="709"/>
        <w:jc w:val="both"/>
        <w:rPr>
          <w:rFonts w:eastAsia="SimSun"/>
          <w:sz w:val="28"/>
          <w:szCs w:val="28"/>
        </w:rPr>
      </w:pPr>
      <w:r>
        <w:rPr>
          <w:rFonts w:eastAsia="SimSun"/>
          <w:sz w:val="28"/>
          <w:szCs w:val="28"/>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w:t>
      </w:r>
    </w:p>
    <w:p w:rsidR="002A6C02" w:rsidRDefault="002A6C02" w:rsidP="00E3188D">
      <w:pPr>
        <w:widowControl w:val="0"/>
        <w:jc w:val="center"/>
        <w:rPr>
          <w:rFonts w:eastAsia="SimSun"/>
          <w:sz w:val="28"/>
          <w:szCs w:val="28"/>
        </w:rPr>
      </w:pPr>
      <w:r>
        <w:rPr>
          <w:rFonts w:eastAsia="SimSun"/>
          <w:sz w:val="28"/>
          <w:szCs w:val="28"/>
        </w:rPr>
        <w:t xml:space="preserve">(земельные участки (территории) общего пользования (код 12.0.)), а также размещение различного рода путей сообщения и сооружений, используемых </w:t>
      </w:r>
    </w:p>
    <w:p w:rsidR="002A6C02" w:rsidRDefault="002A6C02" w:rsidP="00E3188D">
      <w:pPr>
        <w:widowControl w:val="0"/>
        <w:jc w:val="both"/>
        <w:rPr>
          <w:rFonts w:eastAsia="SimSun"/>
          <w:sz w:val="28"/>
          <w:szCs w:val="28"/>
        </w:rPr>
      </w:pPr>
      <w:r>
        <w:rPr>
          <w:rFonts w:eastAsia="SimSun"/>
          <w:sz w:val="28"/>
          <w:szCs w:val="28"/>
        </w:rPr>
        <w:t>для перевозки людей или грузов либо передачи веществ (код 7.0) осуществляется в соответствии с действующим законодательством.</w:t>
      </w:r>
    </w:p>
    <w:p w:rsidR="002A6C02" w:rsidRDefault="002A6C02" w:rsidP="00E3188D">
      <w:pPr>
        <w:widowControl w:val="0"/>
        <w:ind w:firstLine="709"/>
        <w:jc w:val="both"/>
        <w:rPr>
          <w:rFonts w:eastAsia="SimSun"/>
          <w:sz w:val="28"/>
          <w:szCs w:val="28"/>
        </w:rPr>
      </w:pPr>
      <w:r>
        <w:rPr>
          <w:rFonts w:eastAsia="SimSun"/>
          <w:sz w:val="28"/>
          <w:szCs w:val="28"/>
        </w:rPr>
        <w:t>Размещение зданий, строений и сооружений возможно при соблюдении требований части 4 настоящих Правил.</w:t>
      </w:r>
    </w:p>
    <w:p w:rsidR="002A6C02" w:rsidRDefault="002A6C02" w:rsidP="00E3188D">
      <w:pPr>
        <w:ind w:firstLine="708"/>
        <w:jc w:val="both"/>
        <w:rPr>
          <w:sz w:val="28"/>
          <w:szCs w:val="28"/>
        </w:rPr>
      </w:pPr>
      <w:r>
        <w:rPr>
          <w:sz w:val="28"/>
          <w:szCs w:val="28"/>
        </w:rPr>
        <w:t>Минимальный процент озеленения  земельного участка для зданий общественно-делового назначения -30%.</w:t>
      </w:r>
    </w:p>
    <w:p w:rsidR="002A6C02" w:rsidRDefault="002A6C02" w:rsidP="00E3188D">
      <w:pPr>
        <w:ind w:firstLine="708"/>
        <w:jc w:val="both"/>
        <w:rPr>
          <w:sz w:val="28"/>
          <w:szCs w:val="28"/>
        </w:rPr>
      </w:pPr>
      <w:r>
        <w:rPr>
          <w:rFonts w:eastAsia="SimSun"/>
          <w:b/>
          <w:iCs/>
          <w:sz w:val="28"/>
          <w:szCs w:val="28"/>
        </w:rPr>
        <w:t xml:space="preserve"> </w:t>
      </w:r>
      <w:r>
        <w:rPr>
          <w:rFonts w:eastAsia="SimSun"/>
          <w:iCs/>
          <w:sz w:val="28"/>
          <w:szCs w:val="28"/>
        </w:rPr>
        <w:t>Процент застройки подземной части не регламентируется.</w:t>
      </w:r>
      <w:r>
        <w:rPr>
          <w:sz w:val="28"/>
          <w:szCs w:val="28"/>
        </w:rPr>
        <w:t xml:space="preserve"> </w:t>
      </w:r>
    </w:p>
    <w:p w:rsidR="002A6C02" w:rsidRDefault="002A6C02" w:rsidP="00E3188D">
      <w:pPr>
        <w:ind w:firstLine="708"/>
        <w:jc w:val="both"/>
        <w:rPr>
          <w:sz w:val="28"/>
          <w:szCs w:val="28"/>
        </w:rPr>
      </w:pPr>
      <w:r>
        <w:rPr>
          <w:sz w:val="28"/>
          <w:szCs w:val="28"/>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переходов, тротуаров.</w:t>
      </w:r>
    </w:p>
    <w:p w:rsidR="002A6C02" w:rsidRDefault="002A6C02" w:rsidP="00E3188D">
      <w:pPr>
        <w:widowControl w:val="0"/>
        <w:ind w:firstLine="709"/>
        <w:jc w:val="both"/>
        <w:rPr>
          <w:rFonts w:eastAsia="SimSun"/>
          <w:sz w:val="28"/>
          <w:szCs w:val="28"/>
        </w:rPr>
      </w:pPr>
    </w:p>
    <w:p w:rsidR="002A6C02" w:rsidRDefault="002A6C02" w:rsidP="00E3188D">
      <w:pPr>
        <w:widowControl w:val="0"/>
        <w:jc w:val="center"/>
        <w:rPr>
          <w:rFonts w:eastAsia="SimSun"/>
          <w:b/>
          <w:iCs/>
          <w:sz w:val="28"/>
          <w:szCs w:val="28"/>
        </w:rPr>
      </w:pPr>
    </w:p>
    <w:p w:rsidR="002A6C02" w:rsidRDefault="002A6C02" w:rsidP="00E3188D">
      <w:pPr>
        <w:widowControl w:val="0"/>
        <w:jc w:val="center"/>
        <w:rPr>
          <w:b/>
        </w:rPr>
      </w:pPr>
      <w:r>
        <w:rPr>
          <w:rFonts w:eastAsia="SimSun"/>
          <w:b/>
          <w:iCs/>
          <w:sz w:val="28"/>
          <w:szCs w:val="28"/>
        </w:rPr>
        <w:t>ПРОИЗВОДСТВЕННЫЕ ЗОНЫ</w:t>
      </w:r>
    </w:p>
    <w:p w:rsidR="002A6C02" w:rsidRDefault="002A6C02" w:rsidP="00E3188D">
      <w:pPr>
        <w:jc w:val="center"/>
        <w:rPr>
          <w:rFonts w:eastAsia="SimSun"/>
          <w:color w:val="000000"/>
          <w:sz w:val="28"/>
          <w:szCs w:val="28"/>
        </w:rPr>
      </w:pPr>
    </w:p>
    <w:p w:rsidR="002A6C02" w:rsidRDefault="002A6C02" w:rsidP="00E3188D">
      <w:pPr>
        <w:jc w:val="center"/>
        <w:rPr>
          <w:rFonts w:eastAsia="SimSun"/>
          <w:b/>
          <w:color w:val="000000"/>
          <w:sz w:val="28"/>
          <w:szCs w:val="28"/>
        </w:rPr>
      </w:pPr>
      <w:r>
        <w:rPr>
          <w:rFonts w:eastAsia="SimSun"/>
          <w:b/>
          <w:color w:val="000000"/>
          <w:sz w:val="28"/>
          <w:szCs w:val="28"/>
        </w:rPr>
        <w:t xml:space="preserve"> (П-3) -Зоны предприятий, производств и объектов III класса опасности с санитарно-защитной зоной 300м</w:t>
      </w:r>
    </w:p>
    <w:p w:rsidR="002A6C02" w:rsidRDefault="002A6C02" w:rsidP="00E3188D">
      <w:pPr>
        <w:jc w:val="center"/>
        <w:rPr>
          <w:rFonts w:eastAsia="SimSun"/>
          <w:b/>
          <w:color w:val="000000"/>
          <w:sz w:val="28"/>
          <w:szCs w:val="28"/>
        </w:rPr>
      </w:pPr>
    </w:p>
    <w:p w:rsidR="002A6C02" w:rsidRDefault="002A6C02" w:rsidP="00E3188D">
      <w:pPr>
        <w:rPr>
          <w:color w:val="000000"/>
        </w:rPr>
      </w:pPr>
      <w:r>
        <w:rPr>
          <w:color w:val="000000"/>
        </w:rPr>
        <w:lastRenderedPageBreak/>
        <w:t>ОСНОВНЫЕ ВИДЫ РАЗРЕШЁННОГО ИСПОЛЬЗОВАНИЯ ЗЕМЕЛЬНЫХ УЧАСТКОВ И ОБЪЕКТОВ КАПИТАЛЬНОГО СТРОИТЕЛЬСТВА</w:t>
      </w:r>
    </w:p>
    <w:p w:rsidR="002A6C02" w:rsidRDefault="002A6C02" w:rsidP="00E3188D">
      <w:pPr>
        <w:jc w:val="both"/>
        <w:rPr>
          <w:b/>
          <w:color w:val="000000"/>
          <w:sz w:val="28"/>
          <w:szCs w:val="28"/>
        </w:rPr>
      </w:pPr>
    </w:p>
    <w:p w:rsidR="002A6C02" w:rsidRDefault="002A6C02" w:rsidP="00E3188D">
      <w:pPr>
        <w:jc w:val="both"/>
        <w:rPr>
          <w:color w:val="000000"/>
          <w:sz w:val="28"/>
          <w:szCs w:val="28"/>
        </w:rPr>
      </w:pPr>
      <w:r>
        <w:rPr>
          <w:b/>
          <w:color w:val="000000"/>
          <w:sz w:val="28"/>
          <w:szCs w:val="28"/>
        </w:rPr>
        <w:t>Недропользование (код 6.1</w:t>
      </w:r>
      <w:r>
        <w:rPr>
          <w:color w:val="000000"/>
          <w:sz w:val="28"/>
          <w:szCs w:val="28"/>
        </w:rPr>
        <w:t>)</w:t>
      </w:r>
    </w:p>
    <w:p w:rsidR="002A6C02" w:rsidRDefault="002A6C02" w:rsidP="00E3188D">
      <w:pPr>
        <w:ind w:firstLine="708"/>
        <w:jc w:val="both"/>
        <w:rPr>
          <w:color w:val="000000"/>
          <w:sz w:val="28"/>
          <w:szCs w:val="28"/>
        </w:rPr>
      </w:pPr>
      <w:r>
        <w:rPr>
          <w:color w:val="000000"/>
          <w:sz w:val="28"/>
          <w:szCs w:val="28"/>
        </w:rPr>
        <w:t>Осуществление геологических изысканий;</w:t>
      </w:r>
    </w:p>
    <w:p w:rsidR="002A6C02" w:rsidRDefault="002A6C02" w:rsidP="00E3188D">
      <w:pPr>
        <w:ind w:firstLine="708"/>
        <w:jc w:val="both"/>
        <w:rPr>
          <w:color w:val="000000"/>
          <w:sz w:val="28"/>
          <w:szCs w:val="28"/>
        </w:rPr>
      </w:pPr>
      <w:r>
        <w:rPr>
          <w:color w:val="000000"/>
          <w:sz w:val="28"/>
          <w:szCs w:val="28"/>
        </w:rPr>
        <w:t xml:space="preserve">добыча полезных ископаемых открытым (карьеры, отвалы) и закрытым (шахты, скважины) способами;  </w:t>
      </w:r>
    </w:p>
    <w:p w:rsidR="002A6C02" w:rsidRDefault="002A6C02" w:rsidP="00E3188D">
      <w:pPr>
        <w:ind w:firstLine="708"/>
        <w:jc w:val="both"/>
        <w:rPr>
          <w:color w:val="000000"/>
          <w:sz w:val="28"/>
          <w:szCs w:val="28"/>
        </w:rPr>
      </w:pPr>
      <w:r>
        <w:rPr>
          <w:color w:val="000000"/>
          <w:sz w:val="28"/>
          <w:szCs w:val="28"/>
        </w:rPr>
        <w:t>размещение объектов капитального строительства, в том числе подземных, в целях добычи полезных ископаемых;</w:t>
      </w:r>
    </w:p>
    <w:p w:rsidR="002A6C02" w:rsidRDefault="002A6C02" w:rsidP="00E3188D">
      <w:pPr>
        <w:ind w:firstLine="708"/>
        <w:jc w:val="both"/>
        <w:rPr>
          <w:color w:val="000000"/>
          <w:sz w:val="28"/>
          <w:szCs w:val="28"/>
        </w:rPr>
      </w:pPr>
      <w:r>
        <w:rPr>
          <w:color w:val="000000"/>
          <w:sz w:val="28"/>
          <w:szCs w:val="28"/>
        </w:rPr>
        <w:t>размещение объектов капитального строительства, необходимых для подготовки сырья к транспортировке и (или) промышленной переработке;</w:t>
      </w:r>
    </w:p>
    <w:p w:rsidR="002A6C02" w:rsidRDefault="002A6C02" w:rsidP="00E3188D">
      <w:pPr>
        <w:ind w:firstLine="708"/>
        <w:jc w:val="center"/>
        <w:rPr>
          <w:color w:val="000000"/>
          <w:sz w:val="28"/>
          <w:szCs w:val="28"/>
        </w:rPr>
      </w:pPr>
      <w:r>
        <w:rPr>
          <w:color w:val="000000"/>
          <w:sz w:val="28"/>
          <w:szCs w:val="28"/>
        </w:rPr>
        <w:t xml:space="preserve">размещение объектов капитального строительства, предназначенных для проживания в них сотрудников, осуществляющих обслуживание зданий </w:t>
      </w:r>
    </w:p>
    <w:p w:rsidR="002A6C02" w:rsidRDefault="002A6C02" w:rsidP="00E3188D">
      <w:pPr>
        <w:jc w:val="both"/>
        <w:rPr>
          <w:color w:val="000000"/>
          <w:sz w:val="28"/>
          <w:szCs w:val="28"/>
        </w:rPr>
      </w:pPr>
      <w:r>
        <w:rPr>
          <w:color w:val="000000"/>
          <w:sz w:val="28"/>
          <w:szCs w:val="28"/>
        </w:rPr>
        <w:t>и сооружений, необходимых для целей недропользования, если добыча полезных ископаемых происходит на межселенной территории;</w:t>
      </w:r>
    </w:p>
    <w:p w:rsidR="002A6C02" w:rsidRDefault="002A6C02" w:rsidP="00E3188D">
      <w:pPr>
        <w:jc w:val="both"/>
        <w:rPr>
          <w:b/>
          <w:color w:val="000000"/>
          <w:sz w:val="28"/>
          <w:szCs w:val="28"/>
        </w:rPr>
      </w:pPr>
      <w:r>
        <w:rPr>
          <w:b/>
          <w:color w:val="000000"/>
          <w:sz w:val="28"/>
          <w:szCs w:val="28"/>
        </w:rPr>
        <w:t>Пищевая промышленность (код 6.4)</w:t>
      </w:r>
    </w:p>
    <w:p w:rsidR="002A6C02" w:rsidRDefault="002A6C02" w:rsidP="00E3188D">
      <w:pPr>
        <w:ind w:firstLine="708"/>
        <w:jc w:val="both"/>
        <w:rPr>
          <w:color w:val="000000"/>
          <w:sz w:val="28"/>
          <w:szCs w:val="28"/>
        </w:rPr>
      </w:pPr>
      <w:r>
        <w:rPr>
          <w:color w:val="000000"/>
          <w:sz w:val="28"/>
          <w:szCs w:val="2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(консервирования, копчения, хлебопечения), в том числе для производства напитков, алкогольных напитков и табачных изделий);</w:t>
      </w:r>
    </w:p>
    <w:p w:rsidR="002A6C02" w:rsidRDefault="002A6C02" w:rsidP="00E3188D">
      <w:pPr>
        <w:jc w:val="both"/>
        <w:rPr>
          <w:b/>
          <w:color w:val="000000"/>
          <w:sz w:val="28"/>
          <w:szCs w:val="28"/>
        </w:rPr>
      </w:pPr>
      <w:r>
        <w:rPr>
          <w:b/>
          <w:color w:val="000000"/>
          <w:sz w:val="28"/>
          <w:szCs w:val="28"/>
        </w:rPr>
        <w:t xml:space="preserve">Строительная промышленность (код 6.6) </w:t>
      </w:r>
    </w:p>
    <w:p w:rsidR="002A6C02" w:rsidRDefault="002A6C02" w:rsidP="00E3188D">
      <w:pPr>
        <w:ind w:firstLine="708"/>
        <w:jc w:val="both"/>
        <w:rPr>
          <w:color w:val="000000"/>
          <w:sz w:val="28"/>
          <w:szCs w:val="28"/>
        </w:rPr>
      </w:pPr>
      <w:r>
        <w:rPr>
          <w:color w:val="000000"/>
          <w:sz w:val="28"/>
          <w:szCs w:val="28"/>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w:t>
      </w:r>
    </w:p>
    <w:p w:rsidR="002A6C02" w:rsidRDefault="002A6C02" w:rsidP="00E3188D">
      <w:pPr>
        <w:jc w:val="both"/>
        <w:rPr>
          <w:color w:val="000000"/>
          <w:sz w:val="28"/>
          <w:szCs w:val="28"/>
        </w:rPr>
      </w:pPr>
      <w:r>
        <w:rPr>
          <w:color w:val="000000"/>
          <w:sz w:val="28"/>
          <w:szCs w:val="28"/>
        </w:rPr>
        <w:t>сантехнического оборудования, лифтов и подъемников, столярной продукции, сборных домов или их частей и тому подобной продукции;</w:t>
      </w:r>
    </w:p>
    <w:p w:rsidR="002A6C02" w:rsidRDefault="002A6C02" w:rsidP="00E3188D">
      <w:pPr>
        <w:jc w:val="center"/>
        <w:rPr>
          <w:b/>
          <w:color w:val="000000"/>
        </w:rPr>
      </w:pPr>
    </w:p>
    <w:p w:rsidR="002A6C02" w:rsidRDefault="002A6C02" w:rsidP="00E3188D">
      <w:pPr>
        <w:jc w:val="center"/>
        <w:rPr>
          <w:b/>
          <w:color w:val="000000"/>
        </w:rPr>
      </w:pPr>
      <w:r>
        <w:rPr>
          <w:b/>
          <w:color w:val="000000"/>
        </w:rPr>
        <w:t>УСЛОВНО РАЗРЕШЁННЫЕ ВИДЫ ИСПОЛЬЗОВАНИЯ ЗЕМЕЛЬНЫХ УЧАСТКОВ И ОБЪЕКТОВ КАПИТАЛЬНОГО СТРОИТЕЛЬСТВА:</w:t>
      </w:r>
    </w:p>
    <w:p w:rsidR="002A6C02" w:rsidRDefault="002A6C02" w:rsidP="00E3188D">
      <w:pPr>
        <w:jc w:val="both"/>
        <w:rPr>
          <w:b/>
          <w:color w:val="000000"/>
          <w:sz w:val="28"/>
          <w:szCs w:val="28"/>
        </w:rPr>
      </w:pPr>
    </w:p>
    <w:p w:rsidR="002A6C02" w:rsidRDefault="002A6C02" w:rsidP="00E3188D">
      <w:pPr>
        <w:jc w:val="both"/>
        <w:rPr>
          <w:color w:val="000000"/>
          <w:sz w:val="28"/>
          <w:szCs w:val="28"/>
        </w:rPr>
      </w:pPr>
      <w:r>
        <w:rPr>
          <w:rFonts w:eastAsia="SimSun"/>
          <w:b/>
          <w:color w:val="000000"/>
          <w:sz w:val="28"/>
          <w:szCs w:val="28"/>
        </w:rPr>
        <w:t xml:space="preserve">Связь (код </w:t>
      </w:r>
      <w:r>
        <w:rPr>
          <w:b/>
          <w:color w:val="000000"/>
          <w:sz w:val="28"/>
          <w:szCs w:val="28"/>
        </w:rPr>
        <w:t>6.8)</w:t>
      </w:r>
      <w:r>
        <w:rPr>
          <w:b/>
          <w:color w:val="000000"/>
          <w:sz w:val="28"/>
          <w:szCs w:val="28"/>
        </w:rPr>
        <w:tab/>
      </w:r>
    </w:p>
    <w:p w:rsidR="002A6C02" w:rsidRDefault="002A6C02" w:rsidP="00E3188D">
      <w:pPr>
        <w:tabs>
          <w:tab w:val="left" w:pos="1134"/>
        </w:tabs>
        <w:ind w:firstLine="709"/>
        <w:jc w:val="both"/>
        <w:rPr>
          <w:color w:val="000000"/>
          <w:sz w:val="28"/>
          <w:szCs w:val="28"/>
        </w:rPr>
      </w:pPr>
      <w:r>
        <w:rPr>
          <w:color w:val="000000"/>
          <w:sz w:val="28"/>
          <w:szCs w:val="2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rsidR="002A6C02" w:rsidRDefault="002A6C02" w:rsidP="00E3188D">
      <w:pPr>
        <w:widowControl w:val="0"/>
        <w:jc w:val="both"/>
        <w:rPr>
          <w:sz w:val="20"/>
        </w:rPr>
      </w:pPr>
      <w:r>
        <w:rPr>
          <w:b/>
          <w:sz w:val="28"/>
        </w:rPr>
        <w:t>Скотоводство (код 1.8)</w:t>
      </w:r>
    </w:p>
    <w:p w:rsidR="002A6C02" w:rsidRDefault="002A6C02" w:rsidP="00E3188D">
      <w:pPr>
        <w:widowControl w:val="0"/>
        <w:jc w:val="both"/>
        <w:rPr>
          <w:sz w:val="20"/>
        </w:rPr>
      </w:pPr>
      <w:proofErr w:type="gramStart"/>
      <w:r>
        <w:rPr>
          <w:sz w:val="28"/>
        </w:rPr>
        <w:t xml:space="preserve">Осуществление хозяйственной деятельности,  в том числе на сельскохозяйственных </w:t>
      </w:r>
      <w:proofErr w:type="spellStart"/>
      <w:r>
        <w:rPr>
          <w:sz w:val="28"/>
        </w:rPr>
        <w:t>угодиях</w:t>
      </w:r>
      <w:proofErr w:type="spellEnd"/>
      <w:r>
        <w:rPr>
          <w:sz w:val="28"/>
        </w:rPr>
        <w:t>, связанной с разведением сельскохозяйственных животных (крупного рогатого скота, овец, коз, лошадей, верблюдов и оленей);</w:t>
      </w:r>
      <w:proofErr w:type="gramEnd"/>
    </w:p>
    <w:p w:rsidR="002A6C02" w:rsidRDefault="002A6C02" w:rsidP="00E3188D">
      <w:pPr>
        <w:widowControl w:val="0"/>
        <w:jc w:val="both"/>
      </w:pPr>
      <w:r>
        <w:rPr>
          <w:sz w:val="28"/>
        </w:rPr>
        <w:t xml:space="preserve">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w:t>
      </w:r>
      <w:r>
        <w:rPr>
          <w:sz w:val="28"/>
        </w:rPr>
        <w:lastRenderedPageBreak/>
        <w:t>животных, производство и использование племенной продукции (материала);</w:t>
      </w:r>
    </w:p>
    <w:p w:rsidR="002A6C02" w:rsidRDefault="002A6C02" w:rsidP="00E3188D">
      <w:pPr>
        <w:widowControl w:val="0"/>
        <w:jc w:val="both"/>
        <w:rPr>
          <w:sz w:val="28"/>
          <w:szCs w:val="28"/>
        </w:rPr>
      </w:pPr>
    </w:p>
    <w:p w:rsidR="002A6C02" w:rsidRDefault="002A6C02" w:rsidP="00E3188D">
      <w:pPr>
        <w:tabs>
          <w:tab w:val="left" w:pos="1134"/>
        </w:tabs>
        <w:ind w:firstLine="709"/>
        <w:jc w:val="both"/>
        <w:rPr>
          <w:color w:val="000000"/>
          <w:sz w:val="28"/>
          <w:szCs w:val="28"/>
        </w:rPr>
      </w:pPr>
    </w:p>
    <w:p w:rsidR="002A6C02" w:rsidRDefault="002A6C02" w:rsidP="00E3188D">
      <w:pPr>
        <w:jc w:val="center"/>
        <w:rPr>
          <w:b/>
          <w:color w:val="000000"/>
        </w:rPr>
      </w:pPr>
      <w:r>
        <w:rPr>
          <w:b/>
          <w:color w:val="000000"/>
        </w:rPr>
        <w:t>ВСПОМОГАТЕЛЬНЫЕ ВИДЫ РАЗРЕШЕННОГО ИСПОЛЬЗОВАНИЯ ЗЕМЕЛЬНЫХ УЧАСТКОВ: не установлены.</w:t>
      </w:r>
    </w:p>
    <w:p w:rsidR="002A6C02" w:rsidRDefault="002A6C02" w:rsidP="00E3188D">
      <w:pPr>
        <w:rPr>
          <w:b/>
          <w:i/>
          <w:color w:val="000000"/>
        </w:rPr>
      </w:pPr>
    </w:p>
    <w:p w:rsidR="002A6C02" w:rsidRDefault="002A6C02" w:rsidP="00E3188D">
      <w:pPr>
        <w:jc w:val="center"/>
        <w:rPr>
          <w:color w:val="000000"/>
          <w:szCs w:val="22"/>
        </w:rPr>
      </w:pPr>
      <w:r>
        <w:rPr>
          <w:color w:val="000000"/>
          <w:szCs w:val="22"/>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2A6C02" w:rsidRDefault="002A6C02" w:rsidP="00E3188D">
      <w:pPr>
        <w:jc w:val="right"/>
        <w:rPr>
          <w:b/>
          <w:color w:val="000000"/>
        </w:rPr>
      </w:pPr>
      <w:r>
        <w:rPr>
          <w:color w:val="000000"/>
        </w:rPr>
        <w:t xml:space="preserve"> </w:t>
      </w:r>
      <w:r>
        <w:rPr>
          <w:b/>
          <w:color w:val="000000"/>
        </w:rPr>
        <w:t>Таблица 1</w:t>
      </w:r>
    </w:p>
    <w:p w:rsidR="002A6C02" w:rsidRDefault="002A6C02" w:rsidP="00E3188D">
      <w:pPr>
        <w:jc w:val="center"/>
        <w:rPr>
          <w:color w:val="000000"/>
        </w:rPr>
      </w:pPr>
      <w:r>
        <w:rPr>
          <w:color w:val="000000"/>
        </w:rPr>
        <w:t xml:space="preserve">                                                                                                                 </w:t>
      </w:r>
    </w:p>
    <w:tbl>
      <w:tblPr>
        <w:tblW w:w="9690" w:type="dxa"/>
        <w:tblInd w:w="65" w:type="dxa"/>
        <w:tblLayout w:type="fixed"/>
        <w:tblLook w:val="00A0"/>
      </w:tblPr>
      <w:tblGrid>
        <w:gridCol w:w="3249"/>
        <w:gridCol w:w="2886"/>
        <w:gridCol w:w="1702"/>
        <w:gridCol w:w="1853"/>
      </w:tblGrid>
      <w:tr w:rsidR="002A6C02" w:rsidTr="00E3188D">
        <w:trPr>
          <w:trHeight w:val="264"/>
          <w:tblHeader/>
        </w:trPr>
        <w:tc>
          <w:tcPr>
            <w:tcW w:w="3249" w:type="dxa"/>
            <w:tcBorders>
              <w:top w:val="single" w:sz="4" w:space="0" w:color="000000"/>
              <w:left w:val="single" w:sz="4" w:space="0" w:color="000000"/>
              <w:bottom w:val="single" w:sz="4" w:space="0" w:color="000000"/>
              <w:right w:val="nil"/>
            </w:tcBorders>
            <w:vAlign w:val="center"/>
          </w:tcPr>
          <w:p w:rsidR="002A6C02" w:rsidRDefault="002A6C02">
            <w:pPr>
              <w:spacing w:line="256" w:lineRule="auto"/>
              <w:jc w:val="both"/>
              <w:rPr>
                <w:color w:val="000000"/>
                <w:lang w:eastAsia="en-US"/>
              </w:rPr>
            </w:pPr>
            <w:r>
              <w:rPr>
                <w:color w:val="000000"/>
                <w:lang w:eastAsia="en-US"/>
              </w:rPr>
              <w:t>Вид разрешенного использования</w:t>
            </w:r>
          </w:p>
        </w:tc>
        <w:tc>
          <w:tcPr>
            <w:tcW w:w="2885" w:type="dxa"/>
            <w:tcBorders>
              <w:top w:val="single" w:sz="4" w:space="0" w:color="000000"/>
              <w:left w:val="single" w:sz="4" w:space="0" w:color="000000"/>
              <w:bottom w:val="single" w:sz="4" w:space="0" w:color="000000"/>
              <w:right w:val="nil"/>
            </w:tcBorders>
            <w:vAlign w:val="center"/>
          </w:tcPr>
          <w:p w:rsidR="002A6C02" w:rsidRDefault="002A6C02">
            <w:pPr>
              <w:spacing w:line="256" w:lineRule="auto"/>
              <w:jc w:val="both"/>
              <w:rPr>
                <w:color w:val="000000"/>
                <w:lang w:eastAsia="en-US"/>
              </w:rPr>
            </w:pPr>
            <w:proofErr w:type="spellStart"/>
            <w:r>
              <w:rPr>
                <w:color w:val="000000"/>
                <w:lang w:eastAsia="en-US"/>
              </w:rPr>
              <w:t>Min</w:t>
            </w:r>
            <w:proofErr w:type="spellEnd"/>
            <w:r>
              <w:rPr>
                <w:color w:val="000000"/>
                <w:lang w:eastAsia="en-US"/>
              </w:rPr>
              <w:t>/</w:t>
            </w:r>
            <w:proofErr w:type="spellStart"/>
            <w:r>
              <w:rPr>
                <w:color w:val="000000"/>
                <w:lang w:eastAsia="en-US"/>
              </w:rPr>
              <w:t>max</w:t>
            </w:r>
            <w:proofErr w:type="spellEnd"/>
            <w:r>
              <w:rPr>
                <w:color w:val="000000"/>
                <w:lang w:eastAsia="en-US"/>
              </w:rPr>
              <w:t xml:space="preserve"> размер </w:t>
            </w:r>
            <w:proofErr w:type="spellStart"/>
            <w:r>
              <w:rPr>
                <w:color w:val="000000"/>
                <w:lang w:eastAsia="en-US"/>
              </w:rPr>
              <w:t>зем</w:t>
            </w:r>
            <w:proofErr w:type="spellEnd"/>
            <w:r>
              <w:rPr>
                <w:color w:val="000000"/>
                <w:lang w:eastAsia="en-US"/>
              </w:rPr>
              <w:t>. участка, м2</w:t>
            </w:r>
          </w:p>
        </w:tc>
        <w:tc>
          <w:tcPr>
            <w:tcW w:w="1701" w:type="dxa"/>
            <w:tcBorders>
              <w:top w:val="single" w:sz="4" w:space="0" w:color="000000"/>
              <w:left w:val="single" w:sz="4" w:space="0" w:color="000000"/>
              <w:bottom w:val="single" w:sz="4" w:space="0" w:color="000000"/>
              <w:right w:val="nil"/>
            </w:tcBorders>
            <w:vAlign w:val="center"/>
          </w:tcPr>
          <w:p w:rsidR="002A6C02" w:rsidRDefault="002A6C02">
            <w:pPr>
              <w:spacing w:line="256" w:lineRule="auto"/>
              <w:jc w:val="both"/>
              <w:rPr>
                <w:color w:val="000000"/>
                <w:lang w:eastAsia="en-US"/>
              </w:rPr>
            </w:pPr>
            <w:r>
              <w:rPr>
                <w:color w:val="000000"/>
                <w:lang w:eastAsia="en-US"/>
              </w:rPr>
              <w:t xml:space="preserve">Максимальный процент застройки </w:t>
            </w:r>
            <w:proofErr w:type="spellStart"/>
            <w:r>
              <w:rPr>
                <w:color w:val="000000"/>
                <w:lang w:eastAsia="en-US"/>
              </w:rPr>
              <w:t>зем</w:t>
            </w:r>
            <w:proofErr w:type="spellEnd"/>
            <w:r>
              <w:rPr>
                <w:color w:val="000000"/>
                <w:lang w:eastAsia="en-US"/>
              </w:rPr>
              <w:t>. участка, включая площадь застройки,  %</w:t>
            </w:r>
          </w:p>
        </w:tc>
        <w:tc>
          <w:tcPr>
            <w:tcW w:w="1852" w:type="dxa"/>
            <w:tcBorders>
              <w:top w:val="single" w:sz="4" w:space="0" w:color="000000"/>
              <w:left w:val="single" w:sz="4" w:space="0" w:color="000000"/>
              <w:bottom w:val="single" w:sz="4" w:space="0" w:color="000000"/>
              <w:right w:val="single" w:sz="4" w:space="0" w:color="000000"/>
            </w:tcBorders>
            <w:vAlign w:val="center"/>
          </w:tcPr>
          <w:p w:rsidR="002A6C02" w:rsidRDefault="002A6C02">
            <w:pPr>
              <w:spacing w:line="256" w:lineRule="auto"/>
              <w:jc w:val="both"/>
              <w:rPr>
                <w:color w:val="000000"/>
                <w:lang w:eastAsia="en-US"/>
              </w:rPr>
            </w:pPr>
            <w:r>
              <w:rPr>
                <w:color w:val="000000"/>
                <w:lang w:eastAsia="en-US"/>
              </w:rPr>
              <w:t xml:space="preserve">Предельное количество этажей/ предельная высота зданий, строений, сооружений </w:t>
            </w:r>
          </w:p>
        </w:tc>
      </w:tr>
      <w:tr w:rsidR="002A6C02" w:rsidTr="00E3188D">
        <w:trPr>
          <w:trHeight w:val="183"/>
        </w:trPr>
        <w:tc>
          <w:tcPr>
            <w:tcW w:w="3249" w:type="dxa"/>
            <w:tcBorders>
              <w:top w:val="single" w:sz="4" w:space="0" w:color="000000"/>
              <w:left w:val="single" w:sz="4" w:space="0" w:color="000000"/>
              <w:bottom w:val="single" w:sz="4" w:space="0" w:color="000000"/>
              <w:right w:val="nil"/>
            </w:tcBorders>
          </w:tcPr>
          <w:p w:rsidR="002A6C02" w:rsidRDefault="002A6C02">
            <w:pPr>
              <w:spacing w:line="256" w:lineRule="auto"/>
              <w:jc w:val="both"/>
              <w:rPr>
                <w:color w:val="000000"/>
                <w:lang w:eastAsia="en-US"/>
              </w:rPr>
            </w:pPr>
            <w:r>
              <w:rPr>
                <w:color w:val="000000"/>
                <w:lang w:eastAsia="en-US"/>
              </w:rPr>
              <w:t>Недропользование</w:t>
            </w:r>
          </w:p>
        </w:tc>
        <w:tc>
          <w:tcPr>
            <w:tcW w:w="2885" w:type="dxa"/>
            <w:tcBorders>
              <w:top w:val="single" w:sz="4" w:space="0" w:color="000000"/>
              <w:left w:val="single" w:sz="4" w:space="0" w:color="000000"/>
              <w:bottom w:val="single" w:sz="4" w:space="0" w:color="000000"/>
              <w:right w:val="nil"/>
            </w:tcBorders>
          </w:tcPr>
          <w:p w:rsidR="002A6C02" w:rsidRDefault="002A6C02">
            <w:pPr>
              <w:spacing w:line="256" w:lineRule="auto"/>
              <w:jc w:val="both"/>
              <w:rPr>
                <w:color w:val="000000"/>
                <w:lang w:eastAsia="en-US"/>
              </w:rPr>
            </w:pPr>
            <w:r>
              <w:rPr>
                <w:color w:val="000000"/>
                <w:lang w:eastAsia="en-US"/>
              </w:rPr>
              <w:t xml:space="preserve">5000/250000, </w:t>
            </w:r>
          </w:p>
          <w:p w:rsidR="002A6C02" w:rsidRDefault="002A6C02">
            <w:pPr>
              <w:spacing w:line="256" w:lineRule="auto"/>
              <w:jc w:val="both"/>
              <w:rPr>
                <w:color w:val="000000"/>
                <w:lang w:eastAsia="en-US"/>
              </w:rPr>
            </w:pPr>
            <w:r>
              <w:rPr>
                <w:color w:val="000000"/>
                <w:lang w:eastAsia="en-US"/>
              </w:rPr>
              <w:t>а также определяется по заданию  на проектирование</w:t>
            </w:r>
          </w:p>
          <w:p w:rsidR="002A6C02" w:rsidRDefault="002A6C02">
            <w:pPr>
              <w:spacing w:line="256" w:lineRule="auto"/>
              <w:jc w:val="both"/>
              <w:rPr>
                <w:color w:val="000000"/>
                <w:lang w:eastAsia="en-US"/>
              </w:rPr>
            </w:pPr>
          </w:p>
        </w:tc>
        <w:tc>
          <w:tcPr>
            <w:tcW w:w="1701" w:type="dxa"/>
            <w:tcBorders>
              <w:top w:val="single" w:sz="4" w:space="0" w:color="000000"/>
              <w:left w:val="single" w:sz="4" w:space="0" w:color="000000"/>
              <w:bottom w:val="single" w:sz="4" w:space="0" w:color="000000"/>
              <w:right w:val="nil"/>
            </w:tcBorders>
          </w:tcPr>
          <w:p w:rsidR="002A6C02" w:rsidRDefault="002A6C02">
            <w:pPr>
              <w:spacing w:line="256" w:lineRule="auto"/>
              <w:jc w:val="both"/>
              <w:rPr>
                <w:color w:val="000000"/>
                <w:lang w:eastAsia="en-US"/>
              </w:rPr>
            </w:pPr>
            <w:r>
              <w:rPr>
                <w:color w:val="000000"/>
                <w:lang w:eastAsia="en-US"/>
              </w:rPr>
              <w:t>Определяется технологическим заданием и проектной документацией</w:t>
            </w:r>
          </w:p>
        </w:tc>
        <w:tc>
          <w:tcPr>
            <w:tcW w:w="1852" w:type="dxa"/>
            <w:tcBorders>
              <w:top w:val="single" w:sz="4" w:space="0" w:color="000000"/>
              <w:left w:val="single" w:sz="4" w:space="0" w:color="000000"/>
              <w:bottom w:val="single" w:sz="4" w:space="0" w:color="000000"/>
              <w:right w:val="single" w:sz="4" w:space="0" w:color="000000"/>
            </w:tcBorders>
          </w:tcPr>
          <w:p w:rsidR="002A6C02" w:rsidRDefault="002A6C02">
            <w:pPr>
              <w:spacing w:line="256" w:lineRule="auto"/>
              <w:jc w:val="both"/>
              <w:rPr>
                <w:color w:val="000000"/>
                <w:lang w:eastAsia="en-US"/>
              </w:rPr>
            </w:pPr>
            <w:r>
              <w:rPr>
                <w:color w:val="000000"/>
                <w:lang w:eastAsia="en-US"/>
              </w:rPr>
              <w:t>-/15,высота технологических сооружений устанавливается в соответствии  проектной документацией</w:t>
            </w:r>
          </w:p>
        </w:tc>
      </w:tr>
      <w:tr w:rsidR="002A6C02" w:rsidTr="00E3188D">
        <w:trPr>
          <w:cantSplit/>
          <w:trHeight w:val="183"/>
        </w:trPr>
        <w:tc>
          <w:tcPr>
            <w:tcW w:w="3249" w:type="dxa"/>
            <w:tcBorders>
              <w:top w:val="single" w:sz="4" w:space="0" w:color="000000"/>
              <w:left w:val="single" w:sz="4" w:space="0" w:color="000000"/>
              <w:bottom w:val="single" w:sz="4" w:space="0" w:color="000000"/>
              <w:right w:val="nil"/>
            </w:tcBorders>
          </w:tcPr>
          <w:p w:rsidR="002A6C02" w:rsidRDefault="002A6C02">
            <w:pPr>
              <w:spacing w:line="256" w:lineRule="auto"/>
              <w:jc w:val="both"/>
              <w:rPr>
                <w:color w:val="000000"/>
                <w:lang w:eastAsia="en-US"/>
              </w:rPr>
            </w:pPr>
            <w:r>
              <w:rPr>
                <w:color w:val="000000"/>
                <w:lang w:eastAsia="en-US"/>
              </w:rPr>
              <w:t>Пищевая промышленность</w:t>
            </w:r>
          </w:p>
        </w:tc>
        <w:tc>
          <w:tcPr>
            <w:tcW w:w="2885" w:type="dxa"/>
            <w:vMerge w:val="restart"/>
            <w:tcBorders>
              <w:top w:val="single" w:sz="4" w:space="0" w:color="000000"/>
              <w:left w:val="single" w:sz="4" w:space="0" w:color="000000"/>
              <w:bottom w:val="single" w:sz="4" w:space="0" w:color="000000"/>
              <w:right w:val="nil"/>
            </w:tcBorders>
          </w:tcPr>
          <w:p w:rsidR="002A6C02" w:rsidRDefault="002A6C02">
            <w:pPr>
              <w:spacing w:line="256" w:lineRule="auto"/>
              <w:jc w:val="both"/>
              <w:rPr>
                <w:color w:val="000000"/>
                <w:lang w:eastAsia="en-US"/>
              </w:rPr>
            </w:pPr>
            <w:r>
              <w:rPr>
                <w:color w:val="000000"/>
                <w:lang w:eastAsia="en-US"/>
              </w:rPr>
              <w:t xml:space="preserve">5000/250000, </w:t>
            </w:r>
          </w:p>
          <w:p w:rsidR="002A6C02" w:rsidRDefault="002A6C02">
            <w:pPr>
              <w:spacing w:line="256" w:lineRule="auto"/>
              <w:jc w:val="both"/>
              <w:rPr>
                <w:color w:val="000000"/>
                <w:lang w:eastAsia="en-US"/>
              </w:rPr>
            </w:pPr>
            <w:r>
              <w:rPr>
                <w:color w:val="000000"/>
                <w:lang w:eastAsia="en-US"/>
              </w:rPr>
              <w:t>а также определяется по заданию  на проектирование</w:t>
            </w:r>
          </w:p>
          <w:p w:rsidR="002A6C02" w:rsidRDefault="002A6C02">
            <w:pPr>
              <w:spacing w:line="256" w:lineRule="auto"/>
              <w:jc w:val="both"/>
              <w:rPr>
                <w:color w:val="000000"/>
                <w:lang w:eastAsia="en-US"/>
              </w:rPr>
            </w:pPr>
          </w:p>
        </w:tc>
        <w:tc>
          <w:tcPr>
            <w:tcW w:w="1701" w:type="dxa"/>
            <w:vMerge w:val="restart"/>
            <w:tcBorders>
              <w:top w:val="single" w:sz="4" w:space="0" w:color="000000"/>
              <w:left w:val="single" w:sz="4" w:space="0" w:color="000000"/>
              <w:bottom w:val="single" w:sz="4" w:space="0" w:color="000000"/>
              <w:right w:val="nil"/>
            </w:tcBorders>
          </w:tcPr>
          <w:p w:rsidR="002A6C02" w:rsidRDefault="002A6C02">
            <w:pPr>
              <w:spacing w:line="256" w:lineRule="auto"/>
              <w:jc w:val="both"/>
              <w:rPr>
                <w:color w:val="000000"/>
                <w:lang w:eastAsia="en-US"/>
              </w:rPr>
            </w:pPr>
            <w:r>
              <w:rPr>
                <w:color w:val="000000"/>
                <w:lang w:eastAsia="en-US"/>
              </w:rPr>
              <w:t>70</w:t>
            </w:r>
          </w:p>
        </w:tc>
        <w:tc>
          <w:tcPr>
            <w:tcW w:w="1852" w:type="dxa"/>
            <w:vMerge w:val="restart"/>
            <w:tcBorders>
              <w:top w:val="single" w:sz="4" w:space="0" w:color="000000"/>
              <w:left w:val="single" w:sz="4" w:space="0" w:color="000000"/>
              <w:bottom w:val="single" w:sz="4" w:space="0" w:color="000000"/>
              <w:right w:val="single" w:sz="4" w:space="0" w:color="000000"/>
            </w:tcBorders>
          </w:tcPr>
          <w:p w:rsidR="002A6C02" w:rsidRDefault="002A6C02">
            <w:pPr>
              <w:spacing w:line="256" w:lineRule="auto"/>
              <w:jc w:val="both"/>
              <w:rPr>
                <w:color w:val="000000"/>
                <w:lang w:eastAsia="en-US"/>
              </w:rPr>
            </w:pPr>
            <w:r>
              <w:rPr>
                <w:color w:val="000000"/>
                <w:lang w:eastAsia="en-US"/>
              </w:rPr>
              <w:t>-/15, высота технологических сооружений устанавливается в соответствии  проектной документацией</w:t>
            </w:r>
          </w:p>
        </w:tc>
      </w:tr>
      <w:tr w:rsidR="002A6C02" w:rsidTr="00E3188D">
        <w:trPr>
          <w:cantSplit/>
          <w:trHeight w:val="183"/>
        </w:trPr>
        <w:tc>
          <w:tcPr>
            <w:tcW w:w="3249" w:type="dxa"/>
            <w:tcBorders>
              <w:top w:val="single" w:sz="4" w:space="0" w:color="000000"/>
              <w:left w:val="single" w:sz="4" w:space="0" w:color="000000"/>
              <w:bottom w:val="single" w:sz="4" w:space="0" w:color="000000"/>
              <w:right w:val="nil"/>
            </w:tcBorders>
          </w:tcPr>
          <w:p w:rsidR="002A6C02" w:rsidRDefault="002A6C02">
            <w:pPr>
              <w:spacing w:line="256" w:lineRule="auto"/>
              <w:jc w:val="both"/>
              <w:rPr>
                <w:color w:val="000000"/>
                <w:lang w:eastAsia="en-US"/>
              </w:rPr>
            </w:pPr>
            <w:r>
              <w:rPr>
                <w:color w:val="000000"/>
                <w:lang w:eastAsia="en-US"/>
              </w:rPr>
              <w:t>Строительная промышленность</w:t>
            </w:r>
          </w:p>
        </w:tc>
        <w:tc>
          <w:tcPr>
            <w:tcW w:w="2885" w:type="dxa"/>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color w:val="000000"/>
                <w:lang w:eastAsia="en-US"/>
              </w:rPr>
            </w:pPr>
          </w:p>
        </w:tc>
        <w:tc>
          <w:tcPr>
            <w:tcW w:w="1701" w:type="dxa"/>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color w:val="000000"/>
                <w:lang w:eastAsia="en-US"/>
              </w:rPr>
            </w:pPr>
          </w:p>
        </w:tc>
        <w:tc>
          <w:tcPr>
            <w:tcW w:w="1852" w:type="dxa"/>
            <w:vMerge/>
            <w:tcBorders>
              <w:top w:val="single" w:sz="4" w:space="0" w:color="000000"/>
              <w:left w:val="single" w:sz="4" w:space="0" w:color="000000"/>
              <w:bottom w:val="single" w:sz="4" w:space="0" w:color="000000"/>
              <w:right w:val="single" w:sz="4" w:space="0" w:color="000000"/>
            </w:tcBorders>
            <w:vAlign w:val="center"/>
          </w:tcPr>
          <w:p w:rsidR="002A6C02" w:rsidRDefault="002A6C02">
            <w:pPr>
              <w:spacing w:line="256" w:lineRule="auto"/>
              <w:rPr>
                <w:color w:val="000000"/>
                <w:lang w:eastAsia="en-US"/>
              </w:rPr>
            </w:pPr>
          </w:p>
        </w:tc>
      </w:tr>
      <w:tr w:rsidR="002A6C02" w:rsidTr="00E3188D">
        <w:trPr>
          <w:trHeight w:val="114"/>
        </w:trPr>
        <w:tc>
          <w:tcPr>
            <w:tcW w:w="3249" w:type="dxa"/>
            <w:tcBorders>
              <w:top w:val="single" w:sz="4" w:space="0" w:color="000000"/>
              <w:left w:val="single" w:sz="4" w:space="0" w:color="000000"/>
              <w:bottom w:val="single" w:sz="4" w:space="0" w:color="000000"/>
              <w:right w:val="nil"/>
            </w:tcBorders>
          </w:tcPr>
          <w:p w:rsidR="002A6C02" w:rsidRDefault="002A6C02">
            <w:pPr>
              <w:spacing w:line="256" w:lineRule="auto"/>
              <w:jc w:val="both"/>
              <w:rPr>
                <w:color w:val="000000"/>
                <w:lang w:eastAsia="en-US"/>
              </w:rPr>
            </w:pPr>
            <w:r>
              <w:rPr>
                <w:color w:val="000000"/>
                <w:lang w:eastAsia="en-US"/>
              </w:rPr>
              <w:t>Служебные гаражи</w:t>
            </w:r>
          </w:p>
          <w:p w:rsidR="002A6C02" w:rsidRDefault="002A6C02">
            <w:pPr>
              <w:spacing w:line="256" w:lineRule="auto"/>
              <w:jc w:val="both"/>
              <w:rPr>
                <w:color w:val="000000"/>
                <w:lang w:eastAsia="en-US"/>
              </w:rPr>
            </w:pPr>
          </w:p>
        </w:tc>
        <w:tc>
          <w:tcPr>
            <w:tcW w:w="2885" w:type="dxa"/>
            <w:tcBorders>
              <w:top w:val="single" w:sz="4" w:space="0" w:color="000000"/>
              <w:left w:val="single" w:sz="4" w:space="0" w:color="000000"/>
              <w:bottom w:val="single" w:sz="4" w:space="0" w:color="000000"/>
              <w:right w:val="nil"/>
            </w:tcBorders>
          </w:tcPr>
          <w:p w:rsidR="002A6C02" w:rsidRDefault="002A6C02">
            <w:pPr>
              <w:spacing w:line="256" w:lineRule="auto"/>
              <w:jc w:val="both"/>
              <w:rPr>
                <w:color w:val="000000"/>
                <w:lang w:eastAsia="en-US"/>
              </w:rPr>
            </w:pPr>
            <w:r>
              <w:rPr>
                <w:color w:val="000000"/>
                <w:lang w:eastAsia="en-US"/>
              </w:rPr>
              <w:t>24/-</w:t>
            </w:r>
          </w:p>
        </w:tc>
        <w:tc>
          <w:tcPr>
            <w:tcW w:w="1701" w:type="dxa"/>
            <w:tcBorders>
              <w:top w:val="single" w:sz="4" w:space="0" w:color="000000"/>
              <w:left w:val="single" w:sz="4" w:space="0" w:color="000000"/>
              <w:bottom w:val="single" w:sz="4" w:space="0" w:color="000000"/>
              <w:right w:val="nil"/>
            </w:tcBorders>
          </w:tcPr>
          <w:p w:rsidR="002A6C02" w:rsidRDefault="002A6C02">
            <w:pPr>
              <w:spacing w:line="256" w:lineRule="auto"/>
              <w:jc w:val="both"/>
              <w:rPr>
                <w:color w:val="000000"/>
                <w:lang w:eastAsia="en-US"/>
              </w:rPr>
            </w:pPr>
            <w:r>
              <w:rPr>
                <w:color w:val="000000"/>
                <w:lang w:eastAsia="en-US"/>
              </w:rPr>
              <w:t>80</w:t>
            </w:r>
          </w:p>
        </w:tc>
        <w:tc>
          <w:tcPr>
            <w:tcW w:w="1852" w:type="dxa"/>
            <w:tcBorders>
              <w:top w:val="single" w:sz="4" w:space="0" w:color="000000"/>
              <w:left w:val="single" w:sz="4" w:space="0" w:color="000000"/>
              <w:bottom w:val="single" w:sz="4" w:space="0" w:color="000000"/>
              <w:right w:val="single" w:sz="4" w:space="0" w:color="000000"/>
            </w:tcBorders>
          </w:tcPr>
          <w:p w:rsidR="002A6C02" w:rsidRDefault="002A6C02">
            <w:pPr>
              <w:spacing w:line="256" w:lineRule="auto"/>
              <w:jc w:val="both"/>
              <w:rPr>
                <w:color w:val="000000"/>
                <w:lang w:eastAsia="en-US"/>
              </w:rPr>
            </w:pPr>
            <w:r>
              <w:rPr>
                <w:color w:val="000000"/>
                <w:lang w:eastAsia="en-US"/>
              </w:rPr>
              <w:t>1/-</w:t>
            </w:r>
          </w:p>
        </w:tc>
      </w:tr>
      <w:tr w:rsidR="002A6C02" w:rsidTr="00E3188D">
        <w:trPr>
          <w:trHeight w:val="114"/>
        </w:trPr>
        <w:tc>
          <w:tcPr>
            <w:tcW w:w="3249"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Скотоводство</w:t>
            </w:r>
          </w:p>
        </w:tc>
        <w:tc>
          <w:tcPr>
            <w:tcW w:w="2885" w:type="dxa"/>
            <w:tcBorders>
              <w:top w:val="single" w:sz="4" w:space="0" w:color="000000"/>
              <w:left w:val="single" w:sz="4" w:space="0" w:color="000000"/>
              <w:bottom w:val="single" w:sz="4" w:space="0" w:color="000000"/>
              <w:right w:val="nil"/>
            </w:tcBorders>
          </w:tcPr>
          <w:p w:rsidR="002A6C02" w:rsidRDefault="002A6C02">
            <w:pPr>
              <w:widowControl w:val="0"/>
              <w:tabs>
                <w:tab w:val="left" w:pos="0"/>
              </w:tabs>
              <w:spacing w:line="256" w:lineRule="auto"/>
              <w:jc w:val="center"/>
              <w:rPr>
                <w:lang w:eastAsia="en-US"/>
              </w:rPr>
            </w:pPr>
            <w:r>
              <w:rPr>
                <w:lang w:eastAsia="en-US"/>
              </w:rPr>
              <w:t>300/1000000, за пределами населенных пунктов определяется согласно действующему законодательств</w:t>
            </w:r>
          </w:p>
          <w:p w:rsidR="002A6C02" w:rsidRDefault="002A6C02">
            <w:pPr>
              <w:widowControl w:val="0"/>
              <w:tabs>
                <w:tab w:val="left" w:pos="0"/>
              </w:tabs>
              <w:spacing w:line="256" w:lineRule="auto"/>
              <w:jc w:val="center"/>
              <w:rPr>
                <w:lang w:eastAsia="en-US"/>
              </w:rPr>
            </w:pPr>
            <w:r>
              <w:rPr>
                <w:lang w:eastAsia="en-US"/>
              </w:rPr>
              <w:t>(№101-ФЗ от 24.07.2002 г.)</w:t>
            </w:r>
          </w:p>
        </w:tc>
        <w:tc>
          <w:tcPr>
            <w:tcW w:w="1701"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r>
              <w:rPr>
                <w:lang w:eastAsia="en-US"/>
              </w:rPr>
              <w:t>30</w:t>
            </w:r>
          </w:p>
        </w:tc>
        <w:tc>
          <w:tcPr>
            <w:tcW w:w="1852" w:type="dxa"/>
            <w:tcBorders>
              <w:top w:val="single" w:sz="4" w:space="0" w:color="000000"/>
              <w:left w:val="single" w:sz="4" w:space="0" w:color="000000"/>
              <w:bottom w:val="single" w:sz="4" w:space="0" w:color="000000"/>
              <w:right w:val="single" w:sz="4" w:space="0" w:color="000000"/>
            </w:tcBorders>
          </w:tcPr>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r>
              <w:rPr>
                <w:lang w:eastAsia="en-US"/>
              </w:rPr>
              <w:t>-/15</w:t>
            </w:r>
          </w:p>
        </w:tc>
      </w:tr>
      <w:tr w:rsidR="002A6C02" w:rsidTr="00E3188D">
        <w:trPr>
          <w:trHeight w:val="114"/>
        </w:trPr>
        <w:tc>
          <w:tcPr>
            <w:tcW w:w="3249" w:type="dxa"/>
            <w:tcBorders>
              <w:top w:val="single" w:sz="4" w:space="0" w:color="000000"/>
              <w:left w:val="single" w:sz="4" w:space="0" w:color="000000"/>
              <w:bottom w:val="single" w:sz="4" w:space="0" w:color="000000"/>
              <w:right w:val="nil"/>
            </w:tcBorders>
            <w:vAlign w:val="center"/>
          </w:tcPr>
          <w:p w:rsidR="002A6C02" w:rsidRDefault="002A6C02">
            <w:pPr>
              <w:spacing w:line="200" w:lineRule="atLeast"/>
              <w:ind w:left="-90" w:right="-108" w:firstLine="90"/>
              <w:jc w:val="center"/>
              <w:rPr>
                <w:color w:val="000000"/>
                <w:lang w:eastAsia="en-US"/>
              </w:rPr>
            </w:pPr>
            <w:r>
              <w:rPr>
                <w:color w:val="000000"/>
                <w:lang w:eastAsia="en-US"/>
              </w:rPr>
              <w:t>Связь</w:t>
            </w:r>
          </w:p>
        </w:tc>
        <w:tc>
          <w:tcPr>
            <w:tcW w:w="2885" w:type="dxa"/>
            <w:tcBorders>
              <w:top w:val="single" w:sz="4" w:space="0" w:color="000000"/>
              <w:left w:val="single" w:sz="4" w:space="0" w:color="000000"/>
              <w:bottom w:val="single" w:sz="4" w:space="0" w:color="000000"/>
              <w:right w:val="nil"/>
            </w:tcBorders>
            <w:vAlign w:val="center"/>
          </w:tcPr>
          <w:p w:rsidR="002A6C02" w:rsidRDefault="002A6C02">
            <w:pPr>
              <w:spacing w:line="200" w:lineRule="atLeast"/>
              <w:ind w:left="-108" w:right="-108" w:firstLine="147"/>
              <w:jc w:val="center"/>
              <w:rPr>
                <w:color w:val="000000"/>
                <w:lang w:eastAsia="en-US"/>
              </w:rPr>
            </w:pPr>
            <w:r>
              <w:rPr>
                <w:color w:val="000000"/>
                <w:lang w:eastAsia="en-US"/>
              </w:rPr>
              <w:t xml:space="preserve">минимальная площадь земельных участков - 10 кв. м; </w:t>
            </w:r>
          </w:p>
          <w:p w:rsidR="002A6C02" w:rsidRDefault="002A6C02">
            <w:pPr>
              <w:spacing w:line="200" w:lineRule="atLeast"/>
              <w:ind w:left="-108" w:right="-108" w:firstLine="147"/>
              <w:jc w:val="center"/>
              <w:rPr>
                <w:color w:val="000000"/>
                <w:lang w:eastAsia="en-US"/>
              </w:rPr>
            </w:pPr>
            <w:r>
              <w:rPr>
                <w:color w:val="000000"/>
                <w:lang w:eastAsia="en-US"/>
              </w:rPr>
              <w:t>минимальный отступ от границ участка - 1 м;</w:t>
            </w:r>
          </w:p>
        </w:tc>
        <w:tc>
          <w:tcPr>
            <w:tcW w:w="1701" w:type="dxa"/>
            <w:tcBorders>
              <w:top w:val="single" w:sz="4" w:space="0" w:color="000000"/>
              <w:left w:val="single" w:sz="4" w:space="0" w:color="000000"/>
              <w:bottom w:val="single" w:sz="4" w:space="0" w:color="000000"/>
              <w:right w:val="nil"/>
            </w:tcBorders>
            <w:vAlign w:val="center"/>
          </w:tcPr>
          <w:p w:rsidR="002A6C02" w:rsidRDefault="002A6C02">
            <w:pPr>
              <w:spacing w:line="200" w:lineRule="atLeast"/>
              <w:ind w:left="-108" w:right="-80"/>
              <w:jc w:val="center"/>
              <w:rPr>
                <w:color w:val="000000"/>
                <w:lang w:eastAsia="en-US"/>
              </w:rPr>
            </w:pPr>
            <w:r>
              <w:rPr>
                <w:color w:val="000000"/>
                <w:lang w:eastAsia="en-US"/>
              </w:rPr>
              <w:t>Регламенты не распространяются</w:t>
            </w:r>
          </w:p>
        </w:tc>
        <w:tc>
          <w:tcPr>
            <w:tcW w:w="1852" w:type="dxa"/>
            <w:tcBorders>
              <w:top w:val="single" w:sz="4" w:space="0" w:color="000000"/>
              <w:left w:val="single" w:sz="4" w:space="0" w:color="000000"/>
              <w:bottom w:val="single" w:sz="4" w:space="0" w:color="000000"/>
              <w:right w:val="single" w:sz="4" w:space="0" w:color="000000"/>
            </w:tcBorders>
            <w:vAlign w:val="center"/>
          </w:tcPr>
          <w:p w:rsidR="002A6C02" w:rsidRDefault="002A6C02">
            <w:pPr>
              <w:spacing w:line="200" w:lineRule="atLeast"/>
              <w:ind w:left="-108" w:right="-80"/>
              <w:jc w:val="center"/>
              <w:rPr>
                <w:color w:val="000000"/>
                <w:lang w:eastAsia="en-US"/>
              </w:rPr>
            </w:pPr>
            <w:r>
              <w:rPr>
                <w:color w:val="000000"/>
                <w:lang w:eastAsia="en-US"/>
              </w:rPr>
              <w:t>Регламенты не распространяются</w:t>
            </w:r>
          </w:p>
        </w:tc>
      </w:tr>
    </w:tbl>
    <w:p w:rsidR="002A6C02" w:rsidRDefault="002A6C02" w:rsidP="00E3188D">
      <w:pPr>
        <w:jc w:val="both"/>
        <w:rPr>
          <w:color w:val="000000"/>
        </w:rPr>
      </w:pPr>
      <w:r>
        <w:rPr>
          <w:color w:val="000000"/>
        </w:rPr>
        <w:t xml:space="preserve"> </w:t>
      </w:r>
    </w:p>
    <w:p w:rsidR="002A6C02" w:rsidRDefault="002A6C02" w:rsidP="00E3188D">
      <w:pPr>
        <w:jc w:val="right"/>
        <w:rPr>
          <w:b/>
          <w:color w:val="000000"/>
        </w:rPr>
      </w:pPr>
      <w:r>
        <w:rPr>
          <w:b/>
          <w:color w:val="000000"/>
        </w:rPr>
        <w:lastRenderedPageBreak/>
        <w:t>Таблица 2</w:t>
      </w:r>
    </w:p>
    <w:p w:rsidR="002A6C02" w:rsidRDefault="002A6C02" w:rsidP="00E3188D">
      <w:pPr>
        <w:rPr>
          <w:color w:val="000000"/>
        </w:rPr>
      </w:pPr>
    </w:p>
    <w:tbl>
      <w:tblPr>
        <w:tblW w:w="9690" w:type="dxa"/>
        <w:tblInd w:w="108" w:type="dxa"/>
        <w:tblLayout w:type="fixed"/>
        <w:tblLook w:val="00A0"/>
      </w:tblPr>
      <w:tblGrid>
        <w:gridCol w:w="1844"/>
        <w:gridCol w:w="3119"/>
        <w:gridCol w:w="850"/>
        <w:gridCol w:w="3877"/>
      </w:tblGrid>
      <w:tr w:rsidR="002A6C02" w:rsidTr="00E3188D">
        <w:tc>
          <w:tcPr>
            <w:tcW w:w="1843" w:type="dxa"/>
            <w:tcBorders>
              <w:top w:val="single" w:sz="4" w:space="0" w:color="000000"/>
              <w:left w:val="single" w:sz="4" w:space="0" w:color="000000"/>
              <w:bottom w:val="single" w:sz="4" w:space="0" w:color="000000"/>
              <w:right w:val="nil"/>
            </w:tcBorders>
            <w:vAlign w:val="center"/>
          </w:tcPr>
          <w:p w:rsidR="002A6C02" w:rsidRDefault="002A6C02">
            <w:pPr>
              <w:spacing w:line="256" w:lineRule="auto"/>
              <w:jc w:val="both"/>
              <w:rPr>
                <w:color w:val="000000"/>
                <w:lang w:eastAsia="en-US"/>
              </w:rPr>
            </w:pPr>
            <w:r>
              <w:rPr>
                <w:color w:val="000000"/>
                <w:lang w:eastAsia="en-US"/>
              </w:rPr>
              <w:t xml:space="preserve">Наименование объекта, от которого устанавливается </w:t>
            </w:r>
            <w:proofErr w:type="spellStart"/>
            <w:r>
              <w:rPr>
                <w:color w:val="000000"/>
                <w:lang w:eastAsia="en-US"/>
              </w:rPr>
              <w:t>min</w:t>
            </w:r>
            <w:proofErr w:type="spellEnd"/>
            <w:r>
              <w:rPr>
                <w:color w:val="000000"/>
                <w:lang w:eastAsia="en-US"/>
              </w:rPr>
              <w:t xml:space="preserve"> отступ</w:t>
            </w:r>
          </w:p>
        </w:tc>
        <w:tc>
          <w:tcPr>
            <w:tcW w:w="3119" w:type="dxa"/>
            <w:tcBorders>
              <w:top w:val="single" w:sz="4" w:space="0" w:color="000000"/>
              <w:left w:val="single" w:sz="4" w:space="0" w:color="000000"/>
              <w:bottom w:val="single" w:sz="4" w:space="0" w:color="000000"/>
              <w:right w:val="nil"/>
            </w:tcBorders>
            <w:vAlign w:val="center"/>
          </w:tcPr>
          <w:p w:rsidR="002A6C02" w:rsidRDefault="002A6C02">
            <w:pPr>
              <w:spacing w:line="256" w:lineRule="auto"/>
              <w:jc w:val="both"/>
              <w:rPr>
                <w:color w:val="000000"/>
                <w:lang w:eastAsia="en-US"/>
              </w:rPr>
            </w:pPr>
            <w:r>
              <w:rPr>
                <w:color w:val="000000"/>
                <w:lang w:eastAsia="en-US"/>
              </w:rPr>
              <w:t xml:space="preserve">Наименование объекта, до которого устанавливается </w:t>
            </w:r>
            <w:proofErr w:type="spellStart"/>
            <w:r>
              <w:rPr>
                <w:color w:val="000000"/>
                <w:lang w:eastAsia="en-US"/>
              </w:rPr>
              <w:t>min</w:t>
            </w:r>
            <w:proofErr w:type="spellEnd"/>
            <w:r>
              <w:rPr>
                <w:color w:val="000000"/>
                <w:lang w:eastAsia="en-US"/>
              </w:rPr>
              <w:t xml:space="preserve"> отступ</w:t>
            </w:r>
          </w:p>
        </w:tc>
        <w:tc>
          <w:tcPr>
            <w:tcW w:w="850" w:type="dxa"/>
            <w:tcBorders>
              <w:top w:val="single" w:sz="4" w:space="0" w:color="000000"/>
              <w:left w:val="single" w:sz="4" w:space="0" w:color="000000"/>
              <w:bottom w:val="single" w:sz="4" w:space="0" w:color="000000"/>
              <w:right w:val="nil"/>
            </w:tcBorders>
            <w:vAlign w:val="center"/>
          </w:tcPr>
          <w:p w:rsidR="002A6C02" w:rsidRDefault="002A6C02">
            <w:pPr>
              <w:spacing w:line="256" w:lineRule="auto"/>
              <w:jc w:val="both"/>
              <w:rPr>
                <w:color w:val="000000"/>
                <w:lang w:eastAsia="en-US"/>
              </w:rPr>
            </w:pPr>
            <w:proofErr w:type="spellStart"/>
            <w:r>
              <w:rPr>
                <w:color w:val="000000"/>
                <w:lang w:eastAsia="en-US"/>
              </w:rPr>
              <w:t>Min</w:t>
            </w:r>
            <w:proofErr w:type="spellEnd"/>
            <w:r>
              <w:rPr>
                <w:color w:val="000000"/>
                <w:lang w:eastAsia="en-US"/>
              </w:rPr>
              <w:t xml:space="preserve"> отступ, м</w:t>
            </w:r>
          </w:p>
        </w:tc>
        <w:tc>
          <w:tcPr>
            <w:tcW w:w="3877" w:type="dxa"/>
            <w:tcBorders>
              <w:top w:val="single" w:sz="4" w:space="0" w:color="000000"/>
              <w:left w:val="single" w:sz="4" w:space="0" w:color="000000"/>
              <w:bottom w:val="single" w:sz="4" w:space="0" w:color="000000"/>
              <w:right w:val="single" w:sz="4" w:space="0" w:color="000000"/>
            </w:tcBorders>
            <w:vAlign w:val="center"/>
          </w:tcPr>
          <w:p w:rsidR="002A6C02" w:rsidRDefault="002A6C02">
            <w:pPr>
              <w:spacing w:line="256" w:lineRule="auto"/>
              <w:jc w:val="both"/>
              <w:rPr>
                <w:color w:val="000000"/>
                <w:lang w:eastAsia="en-US"/>
              </w:rPr>
            </w:pPr>
            <w:r>
              <w:rPr>
                <w:color w:val="000000"/>
                <w:lang w:eastAsia="en-US"/>
              </w:rPr>
              <w:t xml:space="preserve">Допустимые отклонения от </w:t>
            </w:r>
            <w:proofErr w:type="spellStart"/>
            <w:r>
              <w:rPr>
                <w:color w:val="000000"/>
                <w:lang w:eastAsia="en-US"/>
              </w:rPr>
              <w:t>min</w:t>
            </w:r>
            <w:proofErr w:type="spellEnd"/>
            <w:r>
              <w:rPr>
                <w:color w:val="000000"/>
                <w:lang w:eastAsia="en-US"/>
              </w:rPr>
              <w:t xml:space="preserve"> отступов</w:t>
            </w:r>
          </w:p>
        </w:tc>
      </w:tr>
      <w:tr w:rsidR="002A6C02" w:rsidTr="00E3188D">
        <w:tc>
          <w:tcPr>
            <w:tcW w:w="1843" w:type="dxa"/>
            <w:vMerge w:val="restart"/>
            <w:tcBorders>
              <w:top w:val="single" w:sz="4" w:space="0" w:color="000000"/>
              <w:left w:val="single" w:sz="4" w:space="0" w:color="000000"/>
              <w:bottom w:val="single" w:sz="4" w:space="0" w:color="000000"/>
              <w:right w:val="nil"/>
            </w:tcBorders>
            <w:vAlign w:val="center"/>
          </w:tcPr>
          <w:p w:rsidR="002A6C02" w:rsidRDefault="002A6C02">
            <w:pPr>
              <w:spacing w:line="256" w:lineRule="auto"/>
              <w:jc w:val="both"/>
              <w:rPr>
                <w:color w:val="000000"/>
                <w:lang w:eastAsia="en-US"/>
              </w:rPr>
            </w:pPr>
            <w:r>
              <w:rPr>
                <w:color w:val="000000"/>
                <w:lang w:eastAsia="en-US"/>
              </w:rPr>
              <w:t>Красная линия улиц</w:t>
            </w:r>
          </w:p>
          <w:p w:rsidR="002A6C02" w:rsidRDefault="002A6C02">
            <w:pPr>
              <w:spacing w:line="256" w:lineRule="auto"/>
              <w:jc w:val="both"/>
              <w:rPr>
                <w:color w:val="000000"/>
                <w:lang w:eastAsia="en-US"/>
              </w:rPr>
            </w:pPr>
          </w:p>
        </w:tc>
        <w:tc>
          <w:tcPr>
            <w:tcW w:w="3119" w:type="dxa"/>
            <w:tcBorders>
              <w:top w:val="single" w:sz="4" w:space="0" w:color="000000"/>
              <w:left w:val="single" w:sz="4" w:space="0" w:color="000000"/>
              <w:bottom w:val="single" w:sz="4" w:space="0" w:color="000000"/>
              <w:right w:val="nil"/>
            </w:tcBorders>
            <w:vAlign w:val="center"/>
          </w:tcPr>
          <w:p w:rsidR="002A6C02" w:rsidRDefault="002A6C02">
            <w:pPr>
              <w:spacing w:line="256" w:lineRule="auto"/>
              <w:jc w:val="both"/>
              <w:rPr>
                <w:color w:val="000000"/>
                <w:lang w:eastAsia="en-US"/>
              </w:rPr>
            </w:pPr>
            <w:r>
              <w:rPr>
                <w:color w:val="000000"/>
                <w:lang w:eastAsia="en-US"/>
              </w:rPr>
              <w:t>основное строение, вспомогательное строение, сооружение (хозяйственное)</w:t>
            </w:r>
          </w:p>
        </w:tc>
        <w:tc>
          <w:tcPr>
            <w:tcW w:w="850" w:type="dxa"/>
            <w:tcBorders>
              <w:top w:val="single" w:sz="4" w:space="0" w:color="000000"/>
              <w:left w:val="single" w:sz="4" w:space="0" w:color="000000"/>
              <w:bottom w:val="single" w:sz="4" w:space="0" w:color="000000"/>
              <w:right w:val="nil"/>
            </w:tcBorders>
            <w:vAlign w:val="center"/>
          </w:tcPr>
          <w:p w:rsidR="002A6C02" w:rsidRDefault="002A6C02">
            <w:pPr>
              <w:spacing w:line="256" w:lineRule="auto"/>
              <w:jc w:val="both"/>
              <w:rPr>
                <w:color w:val="000000"/>
                <w:lang w:eastAsia="en-US"/>
              </w:rPr>
            </w:pPr>
            <w:r>
              <w:rPr>
                <w:color w:val="000000"/>
                <w:lang w:eastAsia="en-US"/>
              </w:rPr>
              <w:t>5</w:t>
            </w:r>
          </w:p>
        </w:tc>
        <w:tc>
          <w:tcPr>
            <w:tcW w:w="3877" w:type="dxa"/>
            <w:tcBorders>
              <w:top w:val="single" w:sz="4" w:space="0" w:color="000000"/>
              <w:left w:val="single" w:sz="4" w:space="0" w:color="000000"/>
              <w:bottom w:val="single" w:sz="4" w:space="0" w:color="000000"/>
              <w:right w:val="single" w:sz="4" w:space="0" w:color="000000"/>
            </w:tcBorders>
          </w:tcPr>
          <w:p w:rsidR="002A6C02" w:rsidRDefault="002A6C02">
            <w:pPr>
              <w:spacing w:line="256" w:lineRule="auto"/>
              <w:jc w:val="both"/>
              <w:rPr>
                <w:color w:val="000000"/>
                <w:lang w:eastAsia="en-US"/>
              </w:rPr>
            </w:pPr>
            <w:r>
              <w:rPr>
                <w:color w:val="000000"/>
                <w:lang w:eastAsia="en-US"/>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2A6C02" w:rsidTr="00E3188D">
        <w:tc>
          <w:tcPr>
            <w:tcW w:w="1843" w:type="dxa"/>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color w:val="000000"/>
                <w:lang w:eastAsia="en-US"/>
              </w:rPr>
            </w:pPr>
          </w:p>
        </w:tc>
        <w:tc>
          <w:tcPr>
            <w:tcW w:w="3119" w:type="dxa"/>
            <w:tcBorders>
              <w:top w:val="single" w:sz="4" w:space="0" w:color="000000"/>
              <w:left w:val="single" w:sz="4" w:space="0" w:color="000000"/>
              <w:bottom w:val="single" w:sz="4" w:space="0" w:color="000000"/>
              <w:right w:val="nil"/>
            </w:tcBorders>
            <w:vAlign w:val="center"/>
          </w:tcPr>
          <w:p w:rsidR="002A6C02" w:rsidRDefault="002A6C02">
            <w:pPr>
              <w:spacing w:line="256" w:lineRule="auto"/>
              <w:jc w:val="both"/>
              <w:rPr>
                <w:color w:val="000000"/>
                <w:lang w:eastAsia="en-US"/>
              </w:rPr>
            </w:pPr>
            <w:r>
              <w:rPr>
                <w:color w:val="000000"/>
                <w:lang w:eastAsia="en-US"/>
              </w:rPr>
              <w:t xml:space="preserve"> </w:t>
            </w:r>
            <w:r>
              <w:rPr>
                <w:rFonts w:eastAsia="SimSun"/>
                <w:color w:val="000000"/>
                <w:lang w:eastAsia="en-US"/>
              </w:rPr>
              <w:t>контрольно-пропускные пункты, пункты охраны, проходные</w:t>
            </w:r>
          </w:p>
        </w:tc>
        <w:tc>
          <w:tcPr>
            <w:tcW w:w="850" w:type="dxa"/>
            <w:tcBorders>
              <w:top w:val="single" w:sz="4" w:space="0" w:color="000000"/>
              <w:left w:val="single" w:sz="4" w:space="0" w:color="000000"/>
              <w:bottom w:val="single" w:sz="4" w:space="0" w:color="000000"/>
              <w:right w:val="nil"/>
            </w:tcBorders>
            <w:vAlign w:val="center"/>
          </w:tcPr>
          <w:p w:rsidR="002A6C02" w:rsidRDefault="002A6C02">
            <w:pPr>
              <w:spacing w:line="256" w:lineRule="auto"/>
              <w:jc w:val="both"/>
              <w:rPr>
                <w:color w:val="000000"/>
                <w:lang w:eastAsia="en-US"/>
              </w:rPr>
            </w:pPr>
            <w:r>
              <w:rPr>
                <w:color w:val="000000"/>
                <w:lang w:eastAsia="en-US"/>
              </w:rPr>
              <w:t>1</w:t>
            </w:r>
          </w:p>
        </w:tc>
        <w:tc>
          <w:tcPr>
            <w:tcW w:w="3877" w:type="dxa"/>
            <w:tcBorders>
              <w:top w:val="single" w:sz="4" w:space="0" w:color="000000"/>
              <w:left w:val="single" w:sz="4" w:space="0" w:color="000000"/>
              <w:bottom w:val="single" w:sz="4" w:space="0" w:color="000000"/>
              <w:right w:val="single" w:sz="4" w:space="0" w:color="000000"/>
            </w:tcBorders>
          </w:tcPr>
          <w:p w:rsidR="002A6C02" w:rsidRDefault="002A6C02">
            <w:pPr>
              <w:spacing w:line="256" w:lineRule="auto"/>
              <w:jc w:val="both"/>
              <w:rPr>
                <w:color w:val="000000"/>
                <w:lang w:eastAsia="en-US"/>
              </w:rPr>
            </w:pPr>
          </w:p>
        </w:tc>
      </w:tr>
      <w:tr w:rsidR="002A6C02" w:rsidTr="00E3188D">
        <w:tc>
          <w:tcPr>
            <w:tcW w:w="1843" w:type="dxa"/>
            <w:vMerge w:val="restart"/>
            <w:tcBorders>
              <w:top w:val="single" w:sz="4" w:space="0" w:color="000000"/>
              <w:left w:val="single" w:sz="4" w:space="0" w:color="000000"/>
              <w:bottom w:val="nil"/>
              <w:right w:val="nil"/>
            </w:tcBorders>
            <w:vAlign w:val="center"/>
          </w:tcPr>
          <w:p w:rsidR="002A6C02" w:rsidRDefault="002A6C02">
            <w:pPr>
              <w:spacing w:line="256" w:lineRule="auto"/>
              <w:jc w:val="both"/>
              <w:rPr>
                <w:color w:val="000000"/>
                <w:lang w:eastAsia="en-US"/>
              </w:rPr>
            </w:pPr>
            <w:r>
              <w:rPr>
                <w:color w:val="000000"/>
                <w:lang w:eastAsia="en-US"/>
              </w:rPr>
              <w:t>Граница соседнего участка</w:t>
            </w:r>
          </w:p>
          <w:p w:rsidR="002A6C02" w:rsidRDefault="002A6C02">
            <w:pPr>
              <w:spacing w:line="256" w:lineRule="auto"/>
              <w:jc w:val="both"/>
              <w:rPr>
                <w:color w:val="000000"/>
                <w:lang w:eastAsia="en-US"/>
              </w:rPr>
            </w:pPr>
          </w:p>
        </w:tc>
        <w:tc>
          <w:tcPr>
            <w:tcW w:w="3119" w:type="dxa"/>
            <w:tcBorders>
              <w:top w:val="single" w:sz="4" w:space="0" w:color="000000"/>
              <w:left w:val="single" w:sz="4" w:space="0" w:color="000000"/>
              <w:bottom w:val="single" w:sz="4" w:space="0" w:color="000000"/>
              <w:right w:val="nil"/>
            </w:tcBorders>
            <w:vAlign w:val="center"/>
          </w:tcPr>
          <w:p w:rsidR="002A6C02" w:rsidRDefault="002A6C02">
            <w:pPr>
              <w:spacing w:line="256" w:lineRule="auto"/>
              <w:jc w:val="both"/>
              <w:rPr>
                <w:color w:val="000000"/>
                <w:lang w:eastAsia="en-US"/>
              </w:rPr>
            </w:pPr>
            <w:r>
              <w:rPr>
                <w:color w:val="000000"/>
                <w:lang w:eastAsia="en-US"/>
              </w:rPr>
              <w:t>производственные здания</w:t>
            </w:r>
          </w:p>
        </w:tc>
        <w:tc>
          <w:tcPr>
            <w:tcW w:w="850" w:type="dxa"/>
            <w:tcBorders>
              <w:top w:val="single" w:sz="4" w:space="0" w:color="000000"/>
              <w:left w:val="single" w:sz="4" w:space="0" w:color="000000"/>
              <w:bottom w:val="single" w:sz="4" w:space="0" w:color="000000"/>
              <w:right w:val="nil"/>
            </w:tcBorders>
            <w:vAlign w:val="center"/>
          </w:tcPr>
          <w:p w:rsidR="002A6C02" w:rsidRDefault="002A6C02">
            <w:pPr>
              <w:spacing w:line="256" w:lineRule="auto"/>
              <w:jc w:val="both"/>
              <w:rPr>
                <w:color w:val="000000"/>
                <w:lang w:eastAsia="en-US"/>
              </w:rPr>
            </w:pPr>
            <w:r>
              <w:rPr>
                <w:color w:val="000000"/>
                <w:lang w:eastAsia="en-US"/>
              </w:rPr>
              <w:t>5</w:t>
            </w:r>
          </w:p>
        </w:tc>
        <w:tc>
          <w:tcPr>
            <w:tcW w:w="3877" w:type="dxa"/>
            <w:tcBorders>
              <w:top w:val="single" w:sz="4" w:space="0" w:color="000000"/>
              <w:left w:val="single" w:sz="4" w:space="0" w:color="000000"/>
              <w:bottom w:val="single" w:sz="4" w:space="0" w:color="000000"/>
              <w:right w:val="single" w:sz="4" w:space="0" w:color="000000"/>
            </w:tcBorders>
          </w:tcPr>
          <w:p w:rsidR="002A6C02" w:rsidRDefault="002A6C02">
            <w:pPr>
              <w:spacing w:line="256" w:lineRule="auto"/>
              <w:jc w:val="both"/>
              <w:rPr>
                <w:color w:val="000000"/>
                <w:lang w:eastAsia="en-US"/>
              </w:rPr>
            </w:pPr>
          </w:p>
        </w:tc>
      </w:tr>
      <w:tr w:rsidR="002A6C02" w:rsidTr="00E3188D">
        <w:trPr>
          <w:trHeight w:val="294"/>
        </w:trPr>
        <w:tc>
          <w:tcPr>
            <w:tcW w:w="1843" w:type="dxa"/>
            <w:vMerge/>
            <w:tcBorders>
              <w:top w:val="single" w:sz="4" w:space="0" w:color="000000"/>
              <w:left w:val="single" w:sz="4" w:space="0" w:color="000000"/>
              <w:bottom w:val="nil"/>
              <w:right w:val="nil"/>
            </w:tcBorders>
            <w:vAlign w:val="center"/>
          </w:tcPr>
          <w:p w:rsidR="002A6C02" w:rsidRDefault="002A6C02">
            <w:pPr>
              <w:spacing w:line="256" w:lineRule="auto"/>
              <w:rPr>
                <w:color w:val="000000"/>
                <w:lang w:eastAsia="en-US"/>
              </w:rPr>
            </w:pPr>
          </w:p>
        </w:tc>
        <w:tc>
          <w:tcPr>
            <w:tcW w:w="3119" w:type="dxa"/>
            <w:vMerge w:val="restart"/>
            <w:tcBorders>
              <w:top w:val="single" w:sz="4" w:space="0" w:color="000000"/>
              <w:left w:val="single" w:sz="4" w:space="0" w:color="000000"/>
              <w:bottom w:val="single" w:sz="4" w:space="0" w:color="000000"/>
              <w:right w:val="nil"/>
            </w:tcBorders>
            <w:vAlign w:val="center"/>
          </w:tcPr>
          <w:p w:rsidR="002A6C02" w:rsidRDefault="002A6C02">
            <w:pPr>
              <w:spacing w:line="256" w:lineRule="auto"/>
              <w:jc w:val="both"/>
              <w:rPr>
                <w:color w:val="000000"/>
                <w:lang w:eastAsia="en-US"/>
              </w:rPr>
            </w:pPr>
            <w:r>
              <w:rPr>
                <w:color w:val="000000"/>
                <w:lang w:eastAsia="en-US"/>
              </w:rPr>
              <w:t>общественные здания,</w:t>
            </w:r>
          </w:p>
          <w:p w:rsidR="002A6C02" w:rsidRDefault="002A6C02">
            <w:pPr>
              <w:spacing w:line="256" w:lineRule="auto"/>
              <w:jc w:val="both"/>
              <w:rPr>
                <w:color w:val="000000"/>
                <w:lang w:eastAsia="en-US"/>
              </w:rPr>
            </w:pPr>
            <w:r>
              <w:rPr>
                <w:color w:val="000000"/>
                <w:lang w:eastAsia="en-US"/>
              </w:rPr>
              <w:t xml:space="preserve">основное, </w:t>
            </w:r>
          </w:p>
          <w:p w:rsidR="002A6C02" w:rsidRDefault="002A6C02">
            <w:pPr>
              <w:spacing w:line="256" w:lineRule="auto"/>
              <w:jc w:val="both"/>
              <w:rPr>
                <w:color w:val="000000"/>
                <w:lang w:eastAsia="en-US"/>
              </w:rPr>
            </w:pPr>
            <w:r>
              <w:rPr>
                <w:color w:val="000000"/>
                <w:lang w:eastAsia="en-US"/>
              </w:rPr>
              <w:t>вспомогательное строение, сооружение (хозяйственное)</w:t>
            </w:r>
          </w:p>
        </w:tc>
        <w:tc>
          <w:tcPr>
            <w:tcW w:w="850" w:type="dxa"/>
            <w:vMerge w:val="restart"/>
            <w:tcBorders>
              <w:top w:val="single" w:sz="4" w:space="0" w:color="000000"/>
              <w:left w:val="single" w:sz="4" w:space="0" w:color="000000"/>
              <w:bottom w:val="single" w:sz="4" w:space="0" w:color="000000"/>
              <w:right w:val="nil"/>
            </w:tcBorders>
            <w:vAlign w:val="center"/>
          </w:tcPr>
          <w:p w:rsidR="002A6C02" w:rsidRDefault="002A6C02">
            <w:pPr>
              <w:spacing w:line="256" w:lineRule="auto"/>
              <w:jc w:val="both"/>
              <w:rPr>
                <w:color w:val="000000"/>
                <w:lang w:eastAsia="en-US"/>
              </w:rPr>
            </w:pPr>
            <w:r>
              <w:rPr>
                <w:color w:val="000000"/>
                <w:lang w:eastAsia="en-US"/>
              </w:rPr>
              <w:t>3</w:t>
            </w:r>
          </w:p>
          <w:p w:rsidR="002A6C02" w:rsidRDefault="002A6C02">
            <w:pPr>
              <w:spacing w:line="256" w:lineRule="auto"/>
              <w:jc w:val="both"/>
              <w:rPr>
                <w:color w:val="000000"/>
                <w:lang w:eastAsia="en-US"/>
              </w:rPr>
            </w:pPr>
          </w:p>
        </w:tc>
        <w:tc>
          <w:tcPr>
            <w:tcW w:w="3877" w:type="dxa"/>
            <w:vMerge w:val="restart"/>
            <w:tcBorders>
              <w:top w:val="single" w:sz="4" w:space="0" w:color="000000"/>
              <w:left w:val="single" w:sz="4" w:space="0" w:color="000000"/>
              <w:bottom w:val="single" w:sz="4" w:space="0" w:color="000000"/>
              <w:right w:val="single" w:sz="4" w:space="0" w:color="000000"/>
            </w:tcBorders>
          </w:tcPr>
          <w:p w:rsidR="002A6C02" w:rsidRDefault="002A6C02">
            <w:pPr>
              <w:spacing w:line="256" w:lineRule="auto"/>
              <w:jc w:val="both"/>
              <w:rPr>
                <w:color w:val="000000"/>
                <w:lang w:eastAsia="en-US"/>
              </w:rPr>
            </w:pPr>
          </w:p>
        </w:tc>
      </w:tr>
      <w:tr w:rsidR="002A6C02" w:rsidTr="00E3188D">
        <w:tc>
          <w:tcPr>
            <w:tcW w:w="1843" w:type="dxa"/>
            <w:tcBorders>
              <w:top w:val="nil"/>
              <w:left w:val="single" w:sz="4" w:space="0" w:color="000000"/>
              <w:bottom w:val="single" w:sz="4" w:space="0" w:color="000000"/>
              <w:right w:val="nil"/>
            </w:tcBorders>
            <w:vAlign w:val="center"/>
          </w:tcPr>
          <w:p w:rsidR="002A6C02" w:rsidRDefault="002A6C02">
            <w:pPr>
              <w:spacing w:line="256" w:lineRule="auto"/>
              <w:jc w:val="both"/>
              <w:rPr>
                <w:color w:val="000000"/>
                <w:lang w:eastAsia="en-US"/>
              </w:rPr>
            </w:pPr>
          </w:p>
        </w:tc>
        <w:tc>
          <w:tcPr>
            <w:tcW w:w="3119" w:type="dxa"/>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color w:val="000000"/>
                <w:lang w:eastAsia="en-US"/>
              </w:rPr>
            </w:pPr>
          </w:p>
        </w:tc>
        <w:tc>
          <w:tcPr>
            <w:tcW w:w="850" w:type="dxa"/>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color w:val="000000"/>
                <w:lang w:eastAsia="en-US"/>
              </w:rPr>
            </w:pPr>
          </w:p>
        </w:tc>
        <w:tc>
          <w:tcPr>
            <w:tcW w:w="3877" w:type="dxa"/>
            <w:vMerge/>
            <w:tcBorders>
              <w:top w:val="single" w:sz="4" w:space="0" w:color="000000"/>
              <w:left w:val="single" w:sz="4" w:space="0" w:color="000000"/>
              <w:bottom w:val="single" w:sz="4" w:space="0" w:color="000000"/>
              <w:right w:val="single" w:sz="4" w:space="0" w:color="000000"/>
            </w:tcBorders>
            <w:vAlign w:val="center"/>
          </w:tcPr>
          <w:p w:rsidR="002A6C02" w:rsidRDefault="002A6C02">
            <w:pPr>
              <w:spacing w:line="256" w:lineRule="auto"/>
              <w:rPr>
                <w:color w:val="000000"/>
                <w:lang w:eastAsia="en-US"/>
              </w:rPr>
            </w:pPr>
          </w:p>
        </w:tc>
      </w:tr>
    </w:tbl>
    <w:p w:rsidR="002A6C02" w:rsidRDefault="002A6C02" w:rsidP="00E3188D">
      <w:pPr>
        <w:ind w:firstLine="708"/>
        <w:jc w:val="both"/>
        <w:rPr>
          <w:rFonts w:eastAsia="SimSun"/>
          <w:color w:val="000000"/>
          <w:sz w:val="28"/>
          <w:szCs w:val="28"/>
        </w:rPr>
      </w:pPr>
      <w:r>
        <w:rPr>
          <w:rFonts w:eastAsia="SimSun"/>
          <w:color w:val="000000"/>
          <w:sz w:val="28"/>
          <w:szCs w:val="28"/>
        </w:rPr>
        <w:t>Примечание (общее):</w:t>
      </w:r>
    </w:p>
    <w:p w:rsidR="002A6C02" w:rsidRDefault="002A6C02" w:rsidP="00E3188D">
      <w:pPr>
        <w:widowControl w:val="0"/>
        <w:tabs>
          <w:tab w:val="left" w:pos="993"/>
        </w:tabs>
        <w:spacing w:line="200" w:lineRule="atLeast"/>
        <w:ind w:left="-108" w:right="-108"/>
        <w:jc w:val="both"/>
        <w:rPr>
          <w:sz w:val="28"/>
          <w:szCs w:val="28"/>
        </w:rPr>
      </w:pPr>
      <w:r>
        <w:rPr>
          <w:sz w:val="28"/>
          <w:szCs w:val="28"/>
        </w:rPr>
        <w:t xml:space="preserve">          В случае, если на смежном земельном участке объект капитального строительства (основное, вспомогательное строение, сооружение (хозяйственное)) находится менее 3 метров от границ земельных участков устанавливается противопожарный разрыв 6м.</w:t>
      </w:r>
    </w:p>
    <w:p w:rsidR="002A6C02" w:rsidRDefault="002A6C02" w:rsidP="00E3188D">
      <w:pPr>
        <w:ind w:firstLine="708"/>
        <w:jc w:val="both"/>
        <w:rPr>
          <w:rFonts w:eastAsia="SimSun"/>
          <w:color w:val="000000"/>
          <w:sz w:val="28"/>
          <w:szCs w:val="28"/>
        </w:rPr>
      </w:pPr>
      <w:r>
        <w:rPr>
          <w:rFonts w:eastAsia="SimSun"/>
          <w:color w:val="000000"/>
          <w:sz w:val="28"/>
          <w:szCs w:val="28"/>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w:t>
      </w:r>
    </w:p>
    <w:p w:rsidR="002A6C02" w:rsidRDefault="002A6C02" w:rsidP="00E3188D">
      <w:pPr>
        <w:jc w:val="both"/>
        <w:rPr>
          <w:rFonts w:eastAsia="SimSun"/>
          <w:color w:val="000000"/>
          <w:sz w:val="28"/>
          <w:szCs w:val="28"/>
        </w:rPr>
      </w:pPr>
      <w:r>
        <w:rPr>
          <w:rFonts w:eastAsia="SimSun"/>
          <w:color w:val="000000"/>
          <w:sz w:val="28"/>
          <w:szCs w:val="28"/>
        </w:rPr>
        <w:t>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2A6C02" w:rsidRDefault="002A6C02" w:rsidP="00E3188D">
      <w:pPr>
        <w:ind w:firstLine="708"/>
        <w:jc w:val="both"/>
        <w:rPr>
          <w:rFonts w:eastAsia="SimSun"/>
          <w:color w:val="000000"/>
          <w:sz w:val="28"/>
          <w:szCs w:val="28"/>
        </w:rPr>
      </w:pPr>
      <w:r>
        <w:rPr>
          <w:rFonts w:eastAsia="SimSun"/>
          <w:color w:val="000000"/>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A6C02" w:rsidRDefault="002A6C02" w:rsidP="00E3188D">
      <w:pPr>
        <w:ind w:firstLine="708"/>
        <w:jc w:val="both"/>
        <w:rPr>
          <w:rFonts w:eastAsia="SimSun"/>
          <w:color w:val="000000"/>
          <w:sz w:val="28"/>
          <w:szCs w:val="28"/>
        </w:rPr>
      </w:pPr>
      <w:r>
        <w:rPr>
          <w:rFonts w:eastAsia="SimSun"/>
          <w:color w:val="000000"/>
          <w:sz w:val="28"/>
          <w:szCs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A6C02" w:rsidRDefault="002A6C02" w:rsidP="00E3188D">
      <w:pPr>
        <w:ind w:firstLine="708"/>
        <w:jc w:val="both"/>
        <w:rPr>
          <w:rFonts w:eastAsia="SimSun"/>
          <w:color w:val="000000"/>
          <w:sz w:val="28"/>
          <w:szCs w:val="28"/>
        </w:rPr>
      </w:pPr>
      <w:r>
        <w:rPr>
          <w:rFonts w:eastAsia="SimSun"/>
          <w:color w:val="000000"/>
          <w:sz w:val="28"/>
          <w:szCs w:val="28"/>
        </w:rPr>
        <w:t>В границах зон затопления, подтопления запрещаются:</w:t>
      </w:r>
    </w:p>
    <w:p w:rsidR="002A6C02" w:rsidRDefault="002A6C02" w:rsidP="00E3188D">
      <w:pPr>
        <w:ind w:firstLine="708"/>
        <w:jc w:val="both"/>
        <w:rPr>
          <w:rFonts w:eastAsia="SimSun"/>
          <w:color w:val="000000"/>
          <w:sz w:val="28"/>
          <w:szCs w:val="28"/>
        </w:rPr>
      </w:pPr>
      <w:r>
        <w:rPr>
          <w:rFonts w:eastAsia="SimSun"/>
          <w:color w:val="000000"/>
          <w:sz w:val="28"/>
          <w:szCs w:val="28"/>
        </w:rPr>
        <w:t>1) использование сточных вод в целях регулирования плодородия почв;</w:t>
      </w:r>
    </w:p>
    <w:p w:rsidR="002A6C02" w:rsidRDefault="002A6C02" w:rsidP="00E3188D">
      <w:pPr>
        <w:ind w:firstLine="708"/>
        <w:jc w:val="both"/>
        <w:rPr>
          <w:rFonts w:eastAsia="SimSun"/>
          <w:color w:val="000000"/>
          <w:sz w:val="28"/>
          <w:szCs w:val="28"/>
        </w:rPr>
      </w:pPr>
      <w:r>
        <w:rPr>
          <w:rFonts w:eastAsia="SimSun"/>
          <w:color w:val="000000"/>
          <w:sz w:val="28"/>
          <w:szCs w:val="28"/>
        </w:rPr>
        <w:t xml:space="preserve">2) размещение кладбищ, скотомогильников, мест захоронения отходов производства и потребления, химических, взрывчатых, токсичных, </w:t>
      </w:r>
      <w:r>
        <w:rPr>
          <w:rFonts w:eastAsia="SimSun"/>
          <w:color w:val="000000"/>
          <w:sz w:val="28"/>
          <w:szCs w:val="28"/>
        </w:rPr>
        <w:lastRenderedPageBreak/>
        <w:t>отравляющих и ядовитых веществ, пунктов хранения и захоронения радиоактивных отходов;</w:t>
      </w:r>
    </w:p>
    <w:p w:rsidR="002A6C02" w:rsidRDefault="002A6C02" w:rsidP="00E3188D">
      <w:pPr>
        <w:ind w:firstLine="708"/>
        <w:jc w:val="both"/>
        <w:rPr>
          <w:rFonts w:eastAsia="SimSun"/>
          <w:color w:val="000000"/>
          <w:sz w:val="28"/>
          <w:szCs w:val="28"/>
        </w:rPr>
      </w:pPr>
      <w:r>
        <w:rPr>
          <w:rFonts w:eastAsia="SimSun"/>
          <w:color w:val="000000"/>
          <w:sz w:val="28"/>
          <w:szCs w:val="28"/>
        </w:rPr>
        <w:t>3) осуществление авиационных мер по борьбе с вредными организмами.</w:t>
      </w:r>
    </w:p>
    <w:p w:rsidR="002A6C02" w:rsidRDefault="002A6C02" w:rsidP="00E3188D">
      <w:pPr>
        <w:ind w:firstLine="708"/>
        <w:jc w:val="both"/>
        <w:rPr>
          <w:rFonts w:eastAsia="SimSun"/>
          <w:color w:val="000000"/>
          <w:sz w:val="28"/>
          <w:szCs w:val="28"/>
        </w:rPr>
      </w:pPr>
      <w:r>
        <w:rPr>
          <w:rFonts w:eastAsia="SimSun"/>
          <w:color w:val="000000"/>
          <w:sz w:val="28"/>
          <w:szCs w:val="28"/>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w:t>
      </w:r>
    </w:p>
    <w:p w:rsidR="002A6C02" w:rsidRDefault="002A6C02" w:rsidP="00E3188D">
      <w:pPr>
        <w:jc w:val="both"/>
        <w:rPr>
          <w:rFonts w:eastAsia="SimSun"/>
          <w:color w:val="000000"/>
          <w:sz w:val="28"/>
          <w:szCs w:val="28"/>
        </w:rPr>
      </w:pPr>
      <w:r>
        <w:rPr>
          <w:rFonts w:eastAsia="SimSun"/>
          <w:color w:val="000000"/>
          <w:sz w:val="28"/>
          <w:szCs w:val="28"/>
        </w:rPr>
        <w:t xml:space="preserve">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2A6C02" w:rsidRDefault="002A6C02" w:rsidP="00E3188D">
      <w:pPr>
        <w:ind w:firstLine="708"/>
        <w:jc w:val="both"/>
        <w:rPr>
          <w:rFonts w:eastAsia="SimSun"/>
          <w:color w:val="000000"/>
          <w:sz w:val="28"/>
          <w:szCs w:val="28"/>
        </w:rPr>
      </w:pPr>
      <w:r>
        <w:rPr>
          <w:rFonts w:eastAsia="SimSun"/>
          <w:color w:val="000000"/>
          <w:sz w:val="28"/>
          <w:szCs w:val="28"/>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2A6C02" w:rsidRDefault="002A6C02" w:rsidP="00E3188D">
      <w:pPr>
        <w:ind w:firstLine="708"/>
        <w:jc w:val="both"/>
        <w:rPr>
          <w:rFonts w:eastAsia="SimSun"/>
          <w:color w:val="000000"/>
          <w:sz w:val="28"/>
          <w:szCs w:val="28"/>
        </w:rPr>
      </w:pPr>
      <w:r>
        <w:rPr>
          <w:rFonts w:eastAsia="SimSun"/>
          <w:color w:val="000000"/>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A6C02" w:rsidRDefault="002A6C02" w:rsidP="00E3188D">
      <w:pPr>
        <w:ind w:firstLine="708"/>
        <w:jc w:val="both"/>
        <w:rPr>
          <w:rFonts w:eastAsia="SimSun"/>
          <w:color w:val="000000"/>
          <w:sz w:val="28"/>
          <w:szCs w:val="28"/>
        </w:rPr>
      </w:pPr>
      <w:r>
        <w:rPr>
          <w:rFonts w:eastAsia="SimSun"/>
          <w:color w:val="000000"/>
          <w:sz w:val="28"/>
          <w:szCs w:val="28"/>
        </w:rPr>
        <w:t>- в границах территорий общего пользования;</w:t>
      </w:r>
    </w:p>
    <w:p w:rsidR="002A6C02" w:rsidRDefault="002A6C02" w:rsidP="00E3188D">
      <w:pPr>
        <w:ind w:firstLine="708"/>
        <w:jc w:val="both"/>
        <w:rPr>
          <w:rFonts w:eastAsia="SimSun"/>
          <w:color w:val="000000"/>
          <w:sz w:val="28"/>
          <w:szCs w:val="28"/>
        </w:rPr>
      </w:pPr>
      <w:r>
        <w:rPr>
          <w:rFonts w:eastAsia="SimSun"/>
          <w:color w:val="000000"/>
          <w:sz w:val="28"/>
          <w:szCs w:val="28"/>
        </w:rPr>
        <w:t>- предназначенные для размещения линейных объектов и (или) занятые линейными объектами.</w:t>
      </w:r>
    </w:p>
    <w:p w:rsidR="002A6C02" w:rsidRDefault="002A6C02" w:rsidP="00E3188D">
      <w:pPr>
        <w:ind w:firstLine="708"/>
        <w:jc w:val="both"/>
        <w:rPr>
          <w:rFonts w:eastAsia="SimSun"/>
          <w:color w:val="000000"/>
          <w:sz w:val="28"/>
          <w:szCs w:val="28"/>
        </w:rPr>
      </w:pPr>
      <w:r>
        <w:rPr>
          <w:rFonts w:eastAsia="SimSun"/>
          <w:color w:val="000000"/>
          <w:sz w:val="28"/>
          <w:szCs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2A6C02" w:rsidRDefault="002A6C02" w:rsidP="00E3188D">
      <w:pPr>
        <w:widowControl w:val="0"/>
        <w:ind w:firstLine="709"/>
        <w:jc w:val="both"/>
        <w:rPr>
          <w:rFonts w:eastAsia="SimSun"/>
          <w:color w:val="000000"/>
          <w:sz w:val="28"/>
          <w:szCs w:val="28"/>
        </w:rPr>
      </w:pPr>
      <w:r>
        <w:rPr>
          <w:rFonts w:eastAsia="SimSun"/>
          <w:color w:val="000000"/>
          <w:sz w:val="28"/>
          <w:szCs w:val="28"/>
        </w:rPr>
        <w:t>Размещение зданий, строений и сооружений возможно при соблюдении требований части 4 настоящих Правил</w:t>
      </w:r>
    </w:p>
    <w:p w:rsidR="002A6C02" w:rsidRDefault="002A6C02" w:rsidP="00E3188D">
      <w:pPr>
        <w:widowControl w:val="0"/>
        <w:ind w:firstLine="709"/>
        <w:jc w:val="center"/>
        <w:rPr>
          <w:rFonts w:eastAsia="SimSun"/>
          <w:b/>
          <w:bCs/>
          <w:caps/>
          <w:sz w:val="28"/>
          <w:szCs w:val="28"/>
          <w:highlight w:val="green"/>
        </w:rPr>
      </w:pPr>
    </w:p>
    <w:p w:rsidR="002A6C02" w:rsidRDefault="002A6C02" w:rsidP="00E3188D">
      <w:pPr>
        <w:widowControl w:val="0"/>
        <w:ind w:firstLine="709"/>
        <w:jc w:val="center"/>
        <w:rPr>
          <w:rFonts w:eastAsia="SimSun"/>
          <w:b/>
          <w:sz w:val="28"/>
          <w:szCs w:val="28"/>
        </w:rPr>
      </w:pPr>
      <w:r>
        <w:rPr>
          <w:rFonts w:eastAsia="SimSun"/>
          <w:b/>
          <w:sz w:val="28"/>
          <w:szCs w:val="28"/>
        </w:rPr>
        <w:t xml:space="preserve"> П-4 Зоны предприятий, производств и объектов IV класса опасности с санитарно-защитной зоной 100м</w:t>
      </w:r>
    </w:p>
    <w:p w:rsidR="002A6C02" w:rsidRDefault="002A6C02" w:rsidP="00E3188D">
      <w:pPr>
        <w:widowControl w:val="0"/>
        <w:jc w:val="center"/>
        <w:rPr>
          <w:sz w:val="28"/>
        </w:rPr>
      </w:pPr>
      <w:r>
        <w:rPr>
          <w:sz w:val="28"/>
        </w:rPr>
        <w:t>ОСНОВНЫЕ ВИДЫ РАЗРЕШЁННОГО ИСПОЛЬЗОВАНИЯ ЗЕМЕЛЬНЫХ УЧАСТКОВ И ОБЪЕКТОВ КАПИТАЛЬНОГО СТРОИТЕЛЬСТВА:</w:t>
      </w:r>
    </w:p>
    <w:p w:rsidR="002A6C02" w:rsidRDefault="002A6C02" w:rsidP="00E3188D">
      <w:pPr>
        <w:widowControl w:val="0"/>
        <w:jc w:val="both"/>
        <w:rPr>
          <w:b/>
          <w:sz w:val="28"/>
          <w:szCs w:val="28"/>
        </w:rPr>
      </w:pPr>
      <w:r>
        <w:rPr>
          <w:b/>
          <w:sz w:val="28"/>
          <w:szCs w:val="28"/>
        </w:rPr>
        <w:t>Недропользование (код 6.1)</w:t>
      </w:r>
    </w:p>
    <w:p w:rsidR="002A6C02" w:rsidRDefault="002A6C02" w:rsidP="00E3188D">
      <w:pPr>
        <w:widowControl w:val="0"/>
        <w:ind w:firstLine="708"/>
        <w:jc w:val="both"/>
        <w:rPr>
          <w:sz w:val="28"/>
          <w:szCs w:val="28"/>
        </w:rPr>
      </w:pPr>
      <w:r>
        <w:rPr>
          <w:sz w:val="28"/>
          <w:szCs w:val="28"/>
        </w:rPr>
        <w:t>Осуществление геологических изысканий:</w:t>
      </w:r>
    </w:p>
    <w:p w:rsidR="002A6C02" w:rsidRDefault="002A6C02" w:rsidP="00E3188D">
      <w:pPr>
        <w:widowControl w:val="0"/>
        <w:ind w:firstLine="708"/>
        <w:jc w:val="both"/>
        <w:rPr>
          <w:sz w:val="28"/>
          <w:szCs w:val="28"/>
        </w:rPr>
      </w:pPr>
      <w:r>
        <w:rPr>
          <w:sz w:val="28"/>
          <w:szCs w:val="28"/>
        </w:rPr>
        <w:t xml:space="preserve">добыча полезных ископаемых открытым (карьеры, отвалы) и закрытым (шахты, скважины) способами;            </w:t>
      </w:r>
    </w:p>
    <w:p w:rsidR="002A6C02" w:rsidRDefault="002A6C02" w:rsidP="00E3188D">
      <w:pPr>
        <w:widowControl w:val="0"/>
        <w:ind w:firstLine="708"/>
        <w:jc w:val="both"/>
        <w:rPr>
          <w:sz w:val="28"/>
          <w:szCs w:val="28"/>
        </w:rPr>
      </w:pPr>
      <w:r>
        <w:rPr>
          <w:sz w:val="28"/>
          <w:szCs w:val="28"/>
        </w:rPr>
        <w:t>размещение объектов капитального строительства, в том числе подземных, в целях добычи полезных ископаемых;</w:t>
      </w:r>
    </w:p>
    <w:p w:rsidR="002A6C02" w:rsidRDefault="002A6C02" w:rsidP="00E3188D">
      <w:pPr>
        <w:widowControl w:val="0"/>
        <w:ind w:firstLine="708"/>
        <w:jc w:val="both"/>
        <w:rPr>
          <w:sz w:val="28"/>
          <w:szCs w:val="28"/>
        </w:rPr>
      </w:pPr>
      <w:r>
        <w:rPr>
          <w:sz w:val="28"/>
          <w:szCs w:val="28"/>
        </w:rPr>
        <w:t>размещение объектов капитального строительства, необходимых для подготовки сырья к транспортировке и (или) промышленной переработке;</w:t>
      </w:r>
    </w:p>
    <w:p w:rsidR="002A6C02" w:rsidRDefault="002A6C02" w:rsidP="00E3188D">
      <w:pPr>
        <w:widowControl w:val="0"/>
        <w:ind w:firstLine="708"/>
        <w:jc w:val="both"/>
        <w:rPr>
          <w:sz w:val="28"/>
          <w:szCs w:val="28"/>
        </w:rPr>
      </w:pPr>
      <w:r>
        <w:rPr>
          <w:sz w:val="28"/>
          <w:szCs w:val="28"/>
        </w:rPr>
        <w:t xml:space="preserve">размещение объектов капитального строительства, предназначенных </w:t>
      </w:r>
      <w:r>
        <w:rPr>
          <w:sz w:val="28"/>
          <w:szCs w:val="28"/>
        </w:rPr>
        <w:lastRenderedPageBreak/>
        <w:t>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p w:rsidR="002A6C02" w:rsidRDefault="002A6C02" w:rsidP="00E3188D">
      <w:pPr>
        <w:widowControl w:val="0"/>
        <w:jc w:val="both"/>
        <w:rPr>
          <w:b/>
          <w:sz w:val="28"/>
          <w:szCs w:val="28"/>
        </w:rPr>
      </w:pPr>
      <w:r>
        <w:rPr>
          <w:b/>
          <w:sz w:val="28"/>
          <w:szCs w:val="28"/>
        </w:rPr>
        <w:t>Пищевая промышленность (код 6.4)</w:t>
      </w:r>
    </w:p>
    <w:p w:rsidR="002A6C02" w:rsidRDefault="002A6C02" w:rsidP="00E3188D">
      <w:pPr>
        <w:widowControl w:val="0"/>
        <w:ind w:firstLine="708"/>
        <w:jc w:val="center"/>
        <w:rPr>
          <w:sz w:val="28"/>
          <w:szCs w:val="28"/>
        </w:rPr>
      </w:pPr>
      <w:r>
        <w:rPr>
          <w:sz w:val="28"/>
          <w:szCs w:val="28"/>
        </w:rPr>
        <w:t xml:space="preserve">Размещение объектов пищевой промышленности, по переработке сельскохозяйственной продукции способом, приводящим к их переработке в </w:t>
      </w:r>
    </w:p>
    <w:p w:rsidR="002A6C02" w:rsidRDefault="002A6C02" w:rsidP="00E3188D">
      <w:pPr>
        <w:widowControl w:val="0"/>
        <w:jc w:val="both"/>
        <w:rPr>
          <w:sz w:val="28"/>
          <w:szCs w:val="28"/>
        </w:rPr>
      </w:pPr>
      <w:r>
        <w:rPr>
          <w:sz w:val="28"/>
          <w:szCs w:val="28"/>
        </w:rPr>
        <w:t>иную продукцию (консервирования, копчения, хлебопечения), в том числе для производства напитков, алкогольных напитков и табачных изделий).</w:t>
      </w:r>
    </w:p>
    <w:p w:rsidR="002A6C02" w:rsidRDefault="002A6C02" w:rsidP="00E3188D">
      <w:pPr>
        <w:widowControl w:val="0"/>
        <w:jc w:val="both"/>
        <w:rPr>
          <w:b/>
          <w:sz w:val="28"/>
          <w:szCs w:val="28"/>
        </w:rPr>
      </w:pPr>
      <w:r>
        <w:rPr>
          <w:b/>
          <w:sz w:val="28"/>
          <w:szCs w:val="28"/>
        </w:rPr>
        <w:t>Строительная промышленность (код 6.6)</w:t>
      </w:r>
    </w:p>
    <w:p w:rsidR="002A6C02" w:rsidRDefault="002A6C02" w:rsidP="00E3188D">
      <w:pPr>
        <w:widowControl w:val="0"/>
        <w:ind w:firstLine="708"/>
        <w:jc w:val="both"/>
        <w:rPr>
          <w:sz w:val="28"/>
          <w:szCs w:val="28"/>
        </w:rPr>
      </w:pPr>
      <w:r>
        <w:rPr>
          <w:sz w:val="28"/>
          <w:szCs w:val="28"/>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w:t>
      </w:r>
    </w:p>
    <w:p w:rsidR="002A6C02" w:rsidRDefault="002A6C02" w:rsidP="00E3188D">
      <w:pPr>
        <w:widowControl w:val="0"/>
        <w:jc w:val="both"/>
        <w:rPr>
          <w:sz w:val="28"/>
          <w:szCs w:val="28"/>
        </w:rPr>
      </w:pPr>
      <w:r>
        <w:rPr>
          <w:sz w:val="28"/>
          <w:szCs w:val="28"/>
        </w:rPr>
        <w:t>оборудования, лифтов и подъемников, столярной продукции, сборных домов или их частей и тому подобной продукции.</w:t>
      </w:r>
    </w:p>
    <w:p w:rsidR="002A6C02" w:rsidRDefault="002A6C02" w:rsidP="00E3188D">
      <w:pPr>
        <w:widowControl w:val="0"/>
        <w:jc w:val="both"/>
        <w:rPr>
          <w:sz w:val="28"/>
          <w:szCs w:val="28"/>
        </w:rPr>
      </w:pPr>
      <w:r>
        <w:rPr>
          <w:b/>
          <w:sz w:val="28"/>
          <w:shd w:val="clear" w:color="auto" w:fill="FFFFFF"/>
        </w:rPr>
        <w:t xml:space="preserve"> Заправка транспортных средств (код 4.9.1.1)</w:t>
      </w:r>
    </w:p>
    <w:p w:rsidR="002A6C02" w:rsidRDefault="002A6C02" w:rsidP="00E3188D">
      <w:pPr>
        <w:ind w:firstLine="708"/>
        <w:jc w:val="both"/>
        <w:rPr>
          <w:sz w:val="28"/>
          <w:shd w:val="clear" w:color="auto" w:fill="FFFFFF"/>
        </w:rPr>
      </w:pPr>
      <w:r>
        <w:rPr>
          <w:sz w:val="28"/>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p w:rsidR="002A6C02" w:rsidRDefault="002A6C02" w:rsidP="00E3188D">
      <w:pPr>
        <w:widowControl w:val="0"/>
        <w:jc w:val="center"/>
        <w:rPr>
          <w:sz w:val="28"/>
        </w:rPr>
      </w:pPr>
      <w:r>
        <w:rPr>
          <w:sz w:val="28"/>
        </w:rPr>
        <w:t>УСЛОВНО РАЗРЕШЁННЫЕ ВИДЫ ИСПОЛЬЗОВАНИЯ ЗЕМЕЛЬНЫХ УЧАСТКОВ И ОБЪЕКТОВ КАПИТАЛЬНОГО СТРОИТЕЛЬСТВА:</w:t>
      </w:r>
    </w:p>
    <w:p w:rsidR="002A6C02" w:rsidRDefault="002A6C02" w:rsidP="00E3188D">
      <w:pPr>
        <w:widowControl w:val="0"/>
        <w:jc w:val="both"/>
        <w:rPr>
          <w:b/>
          <w:sz w:val="28"/>
          <w:szCs w:val="28"/>
        </w:rPr>
      </w:pPr>
    </w:p>
    <w:p w:rsidR="002A6C02" w:rsidRDefault="002A6C02" w:rsidP="00E3188D">
      <w:pPr>
        <w:widowControl w:val="0"/>
        <w:tabs>
          <w:tab w:val="left" w:pos="2565"/>
        </w:tabs>
        <w:jc w:val="both"/>
        <w:rPr>
          <w:b/>
          <w:sz w:val="28"/>
          <w:szCs w:val="28"/>
        </w:rPr>
      </w:pPr>
      <w:r>
        <w:rPr>
          <w:rFonts w:eastAsia="SimSun"/>
          <w:b/>
          <w:sz w:val="28"/>
          <w:szCs w:val="28"/>
        </w:rPr>
        <w:t xml:space="preserve">Связь (код </w:t>
      </w:r>
      <w:r>
        <w:rPr>
          <w:b/>
          <w:sz w:val="28"/>
          <w:szCs w:val="28"/>
        </w:rPr>
        <w:t>6.8)</w:t>
      </w:r>
      <w:r>
        <w:rPr>
          <w:b/>
          <w:sz w:val="28"/>
          <w:szCs w:val="28"/>
        </w:rPr>
        <w:tab/>
      </w:r>
    </w:p>
    <w:p w:rsidR="002A6C02" w:rsidRDefault="002A6C02" w:rsidP="00E3188D">
      <w:pPr>
        <w:widowControl w:val="0"/>
        <w:tabs>
          <w:tab w:val="left" w:pos="1134"/>
        </w:tabs>
        <w:ind w:firstLine="709"/>
        <w:jc w:val="both"/>
        <w:rPr>
          <w:sz w:val="28"/>
          <w:szCs w:val="28"/>
        </w:rPr>
      </w:pPr>
      <w:r>
        <w:rPr>
          <w:sz w:val="28"/>
          <w:szCs w:val="2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rsidR="002A6C02" w:rsidRDefault="002A6C02" w:rsidP="00E3188D">
      <w:pPr>
        <w:jc w:val="both"/>
        <w:rPr>
          <w:b/>
          <w:sz w:val="28"/>
          <w:szCs w:val="28"/>
          <w:lang w:eastAsia="en-US"/>
        </w:rPr>
      </w:pPr>
      <w:r>
        <w:rPr>
          <w:b/>
          <w:sz w:val="28"/>
          <w:szCs w:val="28"/>
          <w:lang w:eastAsia="en-US"/>
        </w:rPr>
        <w:t>Обеспечение сельскохозяйственного производства (код  1.18)</w:t>
      </w:r>
    </w:p>
    <w:p w:rsidR="002A6C02" w:rsidRDefault="002A6C02" w:rsidP="00E3188D">
      <w:pPr>
        <w:ind w:firstLine="708"/>
        <w:jc w:val="both"/>
        <w:rPr>
          <w:sz w:val="28"/>
          <w:szCs w:val="28"/>
        </w:rPr>
      </w:pPr>
      <w:r>
        <w:rPr>
          <w:sz w:val="28"/>
          <w:szCs w:val="28"/>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p w:rsidR="002A6C02" w:rsidRDefault="002A6C02" w:rsidP="00E3188D">
      <w:pPr>
        <w:widowControl w:val="0"/>
      </w:pPr>
    </w:p>
    <w:p w:rsidR="002A6C02" w:rsidRDefault="002A6C02" w:rsidP="00E3188D">
      <w:pPr>
        <w:widowControl w:val="0"/>
        <w:jc w:val="center"/>
      </w:pPr>
    </w:p>
    <w:p w:rsidR="002A6C02" w:rsidRDefault="002A6C02" w:rsidP="00E3188D">
      <w:pPr>
        <w:widowControl w:val="0"/>
        <w:ind w:firstLine="708"/>
        <w:jc w:val="center"/>
        <w:rPr>
          <w:sz w:val="28"/>
          <w:szCs w:val="28"/>
        </w:rPr>
      </w:pPr>
      <w:r>
        <w:rPr>
          <w:sz w:val="28"/>
          <w:szCs w:val="28"/>
        </w:rPr>
        <w:t>ВСПОМОГАТЕЛЬНЫЕ ВИДЫ РАЗРЕШЕННОГО ИСПОЛЬЗОВАНИЯ ЗЕМЕЛЬНЫХ УЧАСТКОВ: не установлены.</w:t>
      </w:r>
    </w:p>
    <w:p w:rsidR="002A6C02" w:rsidRDefault="002A6C02" w:rsidP="00E3188D">
      <w:pPr>
        <w:widowControl w:val="0"/>
        <w:jc w:val="center"/>
        <w:rPr>
          <w:sz w:val="28"/>
          <w:szCs w:val="28"/>
        </w:rPr>
      </w:pPr>
    </w:p>
    <w:p w:rsidR="002A6C02" w:rsidRDefault="002A6C02" w:rsidP="00E3188D">
      <w:pPr>
        <w:widowControl w:val="0"/>
        <w:jc w:val="center"/>
        <w:rPr>
          <w:sz w:val="28"/>
          <w:szCs w:val="28"/>
        </w:rPr>
      </w:pPr>
      <w:r>
        <w:rPr>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2A6C02" w:rsidRDefault="002A6C02" w:rsidP="00E3188D">
      <w:pPr>
        <w:widowControl w:val="0"/>
        <w:jc w:val="right"/>
        <w:rPr>
          <w:sz w:val="28"/>
          <w:szCs w:val="28"/>
        </w:rPr>
      </w:pPr>
      <w:r>
        <w:rPr>
          <w:sz w:val="28"/>
          <w:szCs w:val="28"/>
        </w:rPr>
        <w:t xml:space="preserve">Таблица 1 </w:t>
      </w:r>
    </w:p>
    <w:p w:rsidR="002A6C02" w:rsidRDefault="002A6C02" w:rsidP="00E3188D">
      <w:pPr>
        <w:widowControl w:val="0"/>
        <w:rPr>
          <w:sz w:val="28"/>
          <w:szCs w:val="28"/>
        </w:rPr>
      </w:pPr>
    </w:p>
    <w:tbl>
      <w:tblPr>
        <w:tblW w:w="9687" w:type="dxa"/>
        <w:tblInd w:w="65" w:type="dxa"/>
        <w:tblLook w:val="00A0"/>
      </w:tblPr>
      <w:tblGrid>
        <w:gridCol w:w="2849"/>
        <w:gridCol w:w="32"/>
        <w:gridCol w:w="2614"/>
        <w:gridCol w:w="2096"/>
        <w:gridCol w:w="2096"/>
      </w:tblGrid>
      <w:tr w:rsidR="002A6C02" w:rsidTr="00E3188D">
        <w:trPr>
          <w:trHeight w:val="264"/>
          <w:tblHeader/>
        </w:trPr>
        <w:tc>
          <w:tcPr>
            <w:tcW w:w="2881" w:type="dxa"/>
            <w:gridSpan w:val="2"/>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both"/>
              <w:rPr>
                <w:lang w:eastAsia="en-US"/>
              </w:rPr>
            </w:pPr>
            <w:r>
              <w:rPr>
                <w:lang w:eastAsia="en-US"/>
              </w:rPr>
              <w:lastRenderedPageBreak/>
              <w:t>Вид разрешенного использования</w:t>
            </w:r>
          </w:p>
        </w:tc>
        <w:tc>
          <w:tcPr>
            <w:tcW w:w="2614"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both"/>
              <w:rPr>
                <w:lang w:eastAsia="en-US"/>
              </w:rPr>
            </w:pPr>
            <w:proofErr w:type="spellStart"/>
            <w:r>
              <w:rPr>
                <w:lang w:eastAsia="en-US"/>
              </w:rPr>
              <w:t>Min</w:t>
            </w:r>
            <w:proofErr w:type="spellEnd"/>
            <w:r>
              <w:rPr>
                <w:lang w:eastAsia="en-US"/>
              </w:rPr>
              <w:t>/</w:t>
            </w:r>
            <w:proofErr w:type="spellStart"/>
            <w:r>
              <w:rPr>
                <w:lang w:eastAsia="en-US"/>
              </w:rPr>
              <w:t>max</w:t>
            </w:r>
            <w:proofErr w:type="spellEnd"/>
            <w:r>
              <w:rPr>
                <w:lang w:eastAsia="en-US"/>
              </w:rPr>
              <w:t xml:space="preserve"> размер </w:t>
            </w:r>
            <w:proofErr w:type="spellStart"/>
            <w:r>
              <w:rPr>
                <w:lang w:eastAsia="en-US"/>
              </w:rPr>
              <w:t>зем</w:t>
            </w:r>
            <w:proofErr w:type="spellEnd"/>
            <w:r>
              <w:rPr>
                <w:lang w:eastAsia="en-US"/>
              </w:rPr>
              <w:t>. участка, м2</w:t>
            </w:r>
          </w:p>
        </w:tc>
        <w:tc>
          <w:tcPr>
            <w:tcW w:w="2096"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both"/>
              <w:rPr>
                <w:lang w:eastAsia="en-US"/>
              </w:rPr>
            </w:pPr>
            <w:r>
              <w:rPr>
                <w:lang w:eastAsia="en-US"/>
              </w:rPr>
              <w:t xml:space="preserve">Максимальный процент застройки </w:t>
            </w:r>
            <w:proofErr w:type="spellStart"/>
            <w:r>
              <w:rPr>
                <w:lang w:eastAsia="en-US"/>
              </w:rPr>
              <w:t>зем</w:t>
            </w:r>
            <w:proofErr w:type="spellEnd"/>
            <w:r>
              <w:rPr>
                <w:lang w:eastAsia="en-US"/>
              </w:rPr>
              <w:t>. участка, включая площадь застройки,  %</w:t>
            </w:r>
          </w:p>
        </w:tc>
        <w:tc>
          <w:tcPr>
            <w:tcW w:w="2096"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both"/>
              <w:rPr>
                <w:lang w:eastAsia="en-US"/>
              </w:rPr>
            </w:pPr>
            <w:r>
              <w:rPr>
                <w:lang w:eastAsia="en-US"/>
              </w:rPr>
              <w:t xml:space="preserve">Предельное количество этажей/ предельная высота зданий, строений, сооружений </w:t>
            </w:r>
          </w:p>
        </w:tc>
      </w:tr>
      <w:tr w:rsidR="002A6C02" w:rsidTr="00E3188D">
        <w:trPr>
          <w:trHeight w:val="264"/>
        </w:trPr>
        <w:tc>
          <w:tcPr>
            <w:tcW w:w="2881" w:type="dxa"/>
            <w:gridSpan w:val="2"/>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both"/>
              <w:rPr>
                <w:lang w:eastAsia="en-US"/>
              </w:rPr>
            </w:pPr>
            <w:r>
              <w:rPr>
                <w:lang w:eastAsia="en-US"/>
              </w:rPr>
              <w:t>Недропользование</w:t>
            </w:r>
          </w:p>
        </w:tc>
        <w:tc>
          <w:tcPr>
            <w:tcW w:w="2614"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center"/>
              <w:rPr>
                <w:lang w:eastAsia="en-US"/>
              </w:rPr>
            </w:pPr>
            <w:r>
              <w:rPr>
                <w:lang w:eastAsia="en-US"/>
              </w:rPr>
              <w:t>5000/250000,</w:t>
            </w:r>
          </w:p>
          <w:p w:rsidR="002A6C02" w:rsidRDefault="002A6C02">
            <w:pPr>
              <w:widowControl w:val="0"/>
              <w:spacing w:line="256" w:lineRule="auto"/>
              <w:jc w:val="both"/>
              <w:rPr>
                <w:lang w:eastAsia="en-US"/>
              </w:rPr>
            </w:pPr>
            <w:r>
              <w:rPr>
                <w:lang w:eastAsia="en-US"/>
              </w:rPr>
              <w:t>а также определяется по заданию  на проектирование</w:t>
            </w:r>
          </w:p>
          <w:p w:rsidR="002A6C02" w:rsidRDefault="002A6C02">
            <w:pPr>
              <w:widowControl w:val="0"/>
              <w:spacing w:line="256" w:lineRule="auto"/>
              <w:jc w:val="both"/>
              <w:rPr>
                <w:lang w:eastAsia="en-US"/>
              </w:rPr>
            </w:pPr>
          </w:p>
        </w:tc>
        <w:tc>
          <w:tcPr>
            <w:tcW w:w="2096"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both"/>
              <w:rPr>
                <w:lang w:eastAsia="en-US"/>
              </w:rPr>
            </w:pPr>
            <w:r>
              <w:rPr>
                <w:lang w:eastAsia="en-US"/>
              </w:rPr>
              <w:t>Определяется технологическим заданием и проектной документацией</w:t>
            </w:r>
          </w:p>
        </w:tc>
        <w:tc>
          <w:tcPr>
            <w:tcW w:w="2096"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both"/>
              <w:rPr>
                <w:lang w:eastAsia="en-US"/>
              </w:rPr>
            </w:pPr>
            <w:r>
              <w:rPr>
                <w:lang w:eastAsia="en-US"/>
              </w:rPr>
              <w:t>-/15, высота технологических сооружений устанавливается в соответствии  проектной документацией</w:t>
            </w:r>
          </w:p>
        </w:tc>
      </w:tr>
      <w:tr w:rsidR="002A6C02" w:rsidTr="00E3188D">
        <w:trPr>
          <w:cantSplit/>
          <w:trHeight w:val="547"/>
        </w:trPr>
        <w:tc>
          <w:tcPr>
            <w:tcW w:w="2881" w:type="dxa"/>
            <w:gridSpan w:val="2"/>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both"/>
              <w:rPr>
                <w:lang w:eastAsia="en-US"/>
              </w:rPr>
            </w:pPr>
            <w:r>
              <w:rPr>
                <w:lang w:eastAsia="en-US"/>
              </w:rPr>
              <w:t>Пищевая промышленность</w:t>
            </w:r>
          </w:p>
        </w:tc>
        <w:tc>
          <w:tcPr>
            <w:tcW w:w="2614" w:type="dxa"/>
            <w:vMerge w:val="restart"/>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center"/>
              <w:rPr>
                <w:lang w:eastAsia="en-US"/>
              </w:rPr>
            </w:pPr>
            <w:r>
              <w:rPr>
                <w:lang w:eastAsia="en-US"/>
              </w:rPr>
              <w:t>5000/250000,</w:t>
            </w:r>
          </w:p>
          <w:p w:rsidR="002A6C02" w:rsidRDefault="002A6C02">
            <w:pPr>
              <w:widowControl w:val="0"/>
              <w:spacing w:line="256" w:lineRule="auto"/>
              <w:jc w:val="both"/>
              <w:rPr>
                <w:lang w:eastAsia="en-US"/>
              </w:rPr>
            </w:pPr>
            <w:r>
              <w:rPr>
                <w:lang w:eastAsia="en-US"/>
              </w:rPr>
              <w:t>а также определяется по заданию  на проектирование</w:t>
            </w:r>
          </w:p>
          <w:p w:rsidR="002A6C02" w:rsidRDefault="002A6C02">
            <w:pPr>
              <w:widowControl w:val="0"/>
              <w:spacing w:line="256" w:lineRule="auto"/>
              <w:jc w:val="both"/>
              <w:rPr>
                <w:lang w:eastAsia="en-US"/>
              </w:rPr>
            </w:pPr>
          </w:p>
        </w:tc>
        <w:tc>
          <w:tcPr>
            <w:tcW w:w="2096" w:type="dxa"/>
            <w:vMerge w:val="restart"/>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both"/>
              <w:rPr>
                <w:lang w:eastAsia="en-US"/>
              </w:rPr>
            </w:pPr>
            <w:r>
              <w:rPr>
                <w:lang w:eastAsia="en-US"/>
              </w:rPr>
              <w:t>70</w:t>
            </w:r>
          </w:p>
        </w:tc>
        <w:tc>
          <w:tcPr>
            <w:tcW w:w="2096" w:type="dxa"/>
            <w:vMerge w:val="restart"/>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both"/>
              <w:rPr>
                <w:lang w:eastAsia="en-US"/>
              </w:rPr>
            </w:pPr>
            <w:r>
              <w:rPr>
                <w:lang w:eastAsia="en-US"/>
              </w:rPr>
              <w:t>-/15, высота технологических сооружений устанавливается в соответствии  проектной документацией</w:t>
            </w:r>
          </w:p>
        </w:tc>
      </w:tr>
      <w:tr w:rsidR="002A6C02" w:rsidTr="00E3188D">
        <w:trPr>
          <w:cantSplit/>
          <w:trHeight w:val="264"/>
        </w:trPr>
        <w:tc>
          <w:tcPr>
            <w:tcW w:w="2881" w:type="dxa"/>
            <w:gridSpan w:val="2"/>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both"/>
              <w:rPr>
                <w:lang w:eastAsia="en-US"/>
              </w:rPr>
            </w:pPr>
            <w:r>
              <w:rPr>
                <w:lang w:eastAsia="en-US"/>
              </w:rPr>
              <w:t>Строительная промышленность</w:t>
            </w:r>
          </w:p>
        </w:tc>
        <w:tc>
          <w:tcPr>
            <w:tcW w:w="0" w:type="auto"/>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2A6C02" w:rsidRDefault="002A6C02">
            <w:pPr>
              <w:spacing w:line="256" w:lineRule="auto"/>
              <w:rPr>
                <w:lang w:eastAsia="en-US"/>
              </w:rPr>
            </w:pPr>
          </w:p>
        </w:tc>
      </w:tr>
      <w:tr w:rsidR="002A6C02" w:rsidTr="00E3188D">
        <w:trPr>
          <w:trHeight w:val="264"/>
        </w:trPr>
        <w:tc>
          <w:tcPr>
            <w:tcW w:w="2849"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ind w:firstLine="90"/>
              <w:jc w:val="center"/>
              <w:rPr>
                <w:lang w:eastAsia="en-US"/>
              </w:rPr>
            </w:pPr>
            <w:r>
              <w:rPr>
                <w:lang w:eastAsia="en-US"/>
              </w:rPr>
              <w:t>Связь</w:t>
            </w:r>
          </w:p>
        </w:tc>
        <w:tc>
          <w:tcPr>
            <w:tcW w:w="2646" w:type="dxa"/>
            <w:gridSpan w:val="2"/>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ind w:firstLine="147"/>
              <w:jc w:val="center"/>
              <w:rPr>
                <w:lang w:eastAsia="en-US"/>
              </w:rPr>
            </w:pPr>
            <w:r>
              <w:rPr>
                <w:lang w:eastAsia="en-US"/>
              </w:rPr>
              <w:t xml:space="preserve">минимальная площадь земельных участков - 10 кв. м; </w:t>
            </w:r>
          </w:p>
          <w:p w:rsidR="002A6C02" w:rsidRDefault="002A6C02">
            <w:pPr>
              <w:widowControl w:val="0"/>
              <w:spacing w:line="256" w:lineRule="auto"/>
              <w:ind w:firstLine="147"/>
              <w:jc w:val="center"/>
              <w:rPr>
                <w:lang w:eastAsia="en-US"/>
              </w:rPr>
            </w:pPr>
            <w:r>
              <w:rPr>
                <w:lang w:eastAsia="en-US"/>
              </w:rPr>
              <w:t>минимальный отступ от границ участка - 1 м;</w:t>
            </w:r>
          </w:p>
        </w:tc>
        <w:tc>
          <w:tcPr>
            <w:tcW w:w="2096"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center"/>
              <w:rPr>
                <w:lang w:eastAsia="en-US"/>
              </w:rPr>
            </w:pPr>
            <w:r>
              <w:rPr>
                <w:lang w:eastAsia="en-US"/>
              </w:rPr>
              <w:t>Регламенты не распространяются</w:t>
            </w:r>
          </w:p>
        </w:tc>
        <w:tc>
          <w:tcPr>
            <w:tcW w:w="2096"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center"/>
              <w:rPr>
                <w:lang w:eastAsia="en-US"/>
              </w:rPr>
            </w:pPr>
            <w:r>
              <w:rPr>
                <w:lang w:eastAsia="en-US"/>
              </w:rPr>
              <w:t>Регламенты не распространяются</w:t>
            </w:r>
          </w:p>
        </w:tc>
      </w:tr>
      <w:tr w:rsidR="002A6C02" w:rsidTr="00E3188D">
        <w:trPr>
          <w:trHeight w:val="264"/>
        </w:trPr>
        <w:tc>
          <w:tcPr>
            <w:tcW w:w="2849"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ind w:firstLine="90"/>
              <w:jc w:val="center"/>
              <w:rPr>
                <w:lang w:eastAsia="en-US"/>
              </w:rPr>
            </w:pPr>
            <w:r>
              <w:rPr>
                <w:lang w:eastAsia="en-US"/>
              </w:rPr>
              <w:t>Обеспечение с/х производства</w:t>
            </w:r>
          </w:p>
        </w:tc>
        <w:tc>
          <w:tcPr>
            <w:tcW w:w="2646" w:type="dxa"/>
            <w:gridSpan w:val="2"/>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ind w:firstLine="147"/>
              <w:jc w:val="center"/>
              <w:rPr>
                <w:lang w:eastAsia="en-US"/>
              </w:rPr>
            </w:pPr>
            <w:r>
              <w:rPr>
                <w:lang w:eastAsia="en-US"/>
              </w:rPr>
              <w:t>300/1000000, за пределами населенных пунктов определяется согласно действующему законодательств(№101-ФЗ от 24.07.2002 г.)</w:t>
            </w:r>
          </w:p>
          <w:p w:rsidR="002A6C02" w:rsidRDefault="002A6C02">
            <w:pPr>
              <w:widowControl w:val="0"/>
              <w:spacing w:line="256" w:lineRule="auto"/>
              <w:ind w:firstLine="147"/>
              <w:jc w:val="center"/>
              <w:rPr>
                <w:lang w:eastAsia="en-US"/>
              </w:rPr>
            </w:pPr>
            <w:r>
              <w:rPr>
                <w:lang w:eastAsia="en-US"/>
              </w:rPr>
              <w:t>-от красной линии (в случае, если иной не установлен линией регулирования застройки) - 5 м, допускается уменьшение отступа либо расположение зданий по красной линии с учетом сложившейся застройки;</w:t>
            </w:r>
          </w:p>
          <w:p w:rsidR="002A6C02" w:rsidRDefault="002A6C02">
            <w:pPr>
              <w:widowControl w:val="0"/>
              <w:spacing w:line="256" w:lineRule="auto"/>
              <w:ind w:firstLine="147"/>
              <w:jc w:val="center"/>
              <w:rPr>
                <w:lang w:eastAsia="en-US"/>
              </w:rPr>
            </w:pPr>
            <w:r>
              <w:rPr>
                <w:lang w:eastAsia="en-US"/>
              </w:rPr>
              <w:t>-от границ с соседними участками – 3м.</w:t>
            </w:r>
          </w:p>
        </w:tc>
        <w:tc>
          <w:tcPr>
            <w:tcW w:w="2096"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r>
              <w:rPr>
                <w:lang w:eastAsia="en-US"/>
              </w:rPr>
              <w:t>65-70</w:t>
            </w:r>
          </w:p>
        </w:tc>
        <w:tc>
          <w:tcPr>
            <w:tcW w:w="2096"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r>
              <w:rPr>
                <w:lang w:eastAsia="en-US"/>
              </w:rPr>
              <w:t>-/15</w:t>
            </w:r>
          </w:p>
        </w:tc>
      </w:tr>
      <w:tr w:rsidR="002A6C02" w:rsidTr="00E3188D">
        <w:trPr>
          <w:trHeight w:val="264"/>
        </w:trPr>
        <w:tc>
          <w:tcPr>
            <w:tcW w:w="2849"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ind w:firstLine="90"/>
              <w:jc w:val="center"/>
              <w:rPr>
                <w:lang w:eastAsia="en-US"/>
              </w:rPr>
            </w:pPr>
            <w:r>
              <w:rPr>
                <w:lang w:eastAsia="en-US"/>
              </w:rPr>
              <w:lastRenderedPageBreak/>
              <w:t>Заправка транспортных средств</w:t>
            </w:r>
          </w:p>
        </w:tc>
        <w:tc>
          <w:tcPr>
            <w:tcW w:w="2646" w:type="dxa"/>
            <w:gridSpan w:val="2"/>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ind w:firstLine="147"/>
              <w:jc w:val="center"/>
              <w:rPr>
                <w:lang w:eastAsia="en-US"/>
              </w:rPr>
            </w:pPr>
            <w:r>
              <w:rPr>
                <w:lang w:eastAsia="en-US"/>
              </w:rPr>
              <w:t>400/1500, минимальный отступ строений от красной линии - 5 м.</w:t>
            </w:r>
          </w:p>
          <w:p w:rsidR="002A6C02" w:rsidRDefault="002A6C02">
            <w:pPr>
              <w:widowControl w:val="0"/>
              <w:spacing w:line="256" w:lineRule="auto"/>
              <w:ind w:firstLine="147"/>
              <w:jc w:val="center"/>
              <w:rPr>
                <w:lang w:eastAsia="en-US"/>
              </w:rPr>
            </w:pPr>
            <w:r>
              <w:rPr>
                <w:lang w:eastAsia="en-US"/>
              </w:rPr>
              <w:t>минимальный отступ строений и сооружений от границ соседних участков - 5 м</w:t>
            </w:r>
          </w:p>
        </w:tc>
        <w:tc>
          <w:tcPr>
            <w:tcW w:w="2096"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center"/>
              <w:rPr>
                <w:lang w:eastAsia="en-US"/>
              </w:rPr>
            </w:pPr>
            <w:r>
              <w:rPr>
                <w:lang w:eastAsia="en-US"/>
              </w:rPr>
              <w:t>60</w:t>
            </w:r>
          </w:p>
        </w:tc>
        <w:tc>
          <w:tcPr>
            <w:tcW w:w="2096"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center"/>
              <w:rPr>
                <w:lang w:eastAsia="en-US"/>
              </w:rPr>
            </w:pPr>
            <w:r>
              <w:rPr>
                <w:lang w:eastAsia="en-US"/>
              </w:rPr>
              <w:t>1/12</w:t>
            </w:r>
          </w:p>
        </w:tc>
      </w:tr>
    </w:tbl>
    <w:p w:rsidR="002A6C02" w:rsidRDefault="002A6C02" w:rsidP="00E3188D">
      <w:pPr>
        <w:widowControl w:val="0"/>
        <w:tabs>
          <w:tab w:val="right" w:pos="9355"/>
        </w:tabs>
      </w:pPr>
      <w:r>
        <w:tab/>
        <w:t xml:space="preserve">                                                                                                         </w:t>
      </w:r>
    </w:p>
    <w:p w:rsidR="002A6C02" w:rsidRDefault="002A6C02" w:rsidP="00E3188D">
      <w:pPr>
        <w:widowControl w:val="0"/>
        <w:jc w:val="right"/>
        <w:rPr>
          <w:sz w:val="28"/>
        </w:rPr>
      </w:pPr>
      <w:r>
        <w:rPr>
          <w:sz w:val="28"/>
        </w:rPr>
        <w:t>Таблица 2</w:t>
      </w:r>
    </w:p>
    <w:tbl>
      <w:tblPr>
        <w:tblW w:w="9689" w:type="dxa"/>
        <w:tblInd w:w="108" w:type="dxa"/>
        <w:tblLook w:val="00A0"/>
      </w:tblPr>
      <w:tblGrid>
        <w:gridCol w:w="1899"/>
        <w:gridCol w:w="3068"/>
        <w:gridCol w:w="961"/>
        <w:gridCol w:w="3761"/>
      </w:tblGrid>
      <w:tr w:rsidR="002A6C02" w:rsidTr="00E3188D">
        <w:trPr>
          <w:trHeight w:val="24"/>
          <w:tblHeader/>
        </w:trPr>
        <w:tc>
          <w:tcPr>
            <w:tcW w:w="1899"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both"/>
              <w:rPr>
                <w:lang w:eastAsia="en-US"/>
              </w:rPr>
            </w:pPr>
            <w:r>
              <w:rPr>
                <w:lang w:eastAsia="en-US"/>
              </w:rPr>
              <w:t xml:space="preserve">Наименование объекта, от которого устанавливается </w:t>
            </w:r>
            <w:proofErr w:type="spellStart"/>
            <w:r>
              <w:rPr>
                <w:lang w:eastAsia="en-US"/>
              </w:rPr>
              <w:t>min</w:t>
            </w:r>
            <w:proofErr w:type="spellEnd"/>
            <w:r>
              <w:rPr>
                <w:lang w:eastAsia="en-US"/>
              </w:rPr>
              <w:t xml:space="preserve"> отступ</w:t>
            </w:r>
          </w:p>
        </w:tc>
        <w:tc>
          <w:tcPr>
            <w:tcW w:w="3068"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both"/>
              <w:rPr>
                <w:lang w:eastAsia="en-US"/>
              </w:rPr>
            </w:pPr>
            <w:r>
              <w:rPr>
                <w:lang w:eastAsia="en-US"/>
              </w:rPr>
              <w:t xml:space="preserve">Наименование объекта, до которого устанавливается </w:t>
            </w:r>
            <w:proofErr w:type="spellStart"/>
            <w:r>
              <w:rPr>
                <w:lang w:eastAsia="en-US"/>
              </w:rPr>
              <w:t>min</w:t>
            </w:r>
            <w:proofErr w:type="spellEnd"/>
            <w:r>
              <w:rPr>
                <w:lang w:eastAsia="en-US"/>
              </w:rPr>
              <w:t xml:space="preserve"> отступ</w:t>
            </w:r>
          </w:p>
        </w:tc>
        <w:tc>
          <w:tcPr>
            <w:tcW w:w="961"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both"/>
              <w:rPr>
                <w:lang w:eastAsia="en-US"/>
              </w:rPr>
            </w:pPr>
            <w:proofErr w:type="spellStart"/>
            <w:r>
              <w:rPr>
                <w:lang w:eastAsia="en-US"/>
              </w:rPr>
              <w:t>Min</w:t>
            </w:r>
            <w:proofErr w:type="spellEnd"/>
            <w:r>
              <w:rPr>
                <w:lang w:eastAsia="en-US"/>
              </w:rPr>
              <w:t xml:space="preserve"> отступ, м</w:t>
            </w:r>
          </w:p>
        </w:tc>
        <w:tc>
          <w:tcPr>
            <w:tcW w:w="3761"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both"/>
              <w:rPr>
                <w:lang w:eastAsia="en-US"/>
              </w:rPr>
            </w:pPr>
            <w:r>
              <w:rPr>
                <w:lang w:eastAsia="en-US"/>
              </w:rPr>
              <w:t xml:space="preserve">Допустимые отклонения от </w:t>
            </w:r>
            <w:proofErr w:type="spellStart"/>
            <w:r>
              <w:rPr>
                <w:lang w:eastAsia="en-US"/>
              </w:rPr>
              <w:t>min</w:t>
            </w:r>
            <w:proofErr w:type="spellEnd"/>
            <w:r>
              <w:rPr>
                <w:lang w:eastAsia="en-US"/>
              </w:rPr>
              <w:t xml:space="preserve"> отступов</w:t>
            </w:r>
          </w:p>
        </w:tc>
      </w:tr>
      <w:tr w:rsidR="002A6C02" w:rsidTr="00E3188D">
        <w:trPr>
          <w:cantSplit/>
          <w:trHeight w:val="24"/>
        </w:trPr>
        <w:tc>
          <w:tcPr>
            <w:tcW w:w="1899"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both"/>
              <w:rPr>
                <w:lang w:eastAsia="en-US"/>
              </w:rPr>
            </w:pPr>
            <w:r>
              <w:rPr>
                <w:lang w:eastAsia="en-US"/>
              </w:rPr>
              <w:t>Красная линия улиц</w:t>
            </w:r>
          </w:p>
          <w:p w:rsidR="002A6C02" w:rsidRDefault="002A6C02">
            <w:pPr>
              <w:widowControl w:val="0"/>
              <w:spacing w:line="256" w:lineRule="auto"/>
              <w:jc w:val="both"/>
              <w:rPr>
                <w:lang w:eastAsia="en-US"/>
              </w:rPr>
            </w:pPr>
          </w:p>
        </w:tc>
        <w:tc>
          <w:tcPr>
            <w:tcW w:w="3068"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both"/>
              <w:rPr>
                <w:lang w:eastAsia="en-US"/>
              </w:rPr>
            </w:pPr>
            <w:r>
              <w:rPr>
                <w:lang w:eastAsia="en-US"/>
              </w:rPr>
              <w:t>основное строение, вспомогательное строение, сооружение (хозяйственное)</w:t>
            </w:r>
          </w:p>
        </w:tc>
        <w:tc>
          <w:tcPr>
            <w:tcW w:w="961"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both"/>
              <w:rPr>
                <w:lang w:eastAsia="en-US"/>
              </w:rPr>
            </w:pPr>
            <w:r>
              <w:rPr>
                <w:lang w:eastAsia="en-US"/>
              </w:rPr>
              <w:t>5</w:t>
            </w:r>
          </w:p>
        </w:tc>
        <w:tc>
          <w:tcPr>
            <w:tcW w:w="3761" w:type="dxa"/>
            <w:tcBorders>
              <w:top w:val="single" w:sz="4" w:space="0" w:color="000000"/>
              <w:left w:val="single" w:sz="4" w:space="0" w:color="000000"/>
              <w:bottom w:val="single" w:sz="4" w:space="0" w:color="000000"/>
              <w:right w:val="single" w:sz="4" w:space="0" w:color="000000"/>
            </w:tcBorders>
          </w:tcPr>
          <w:p w:rsidR="002A6C02" w:rsidRDefault="002A6C02">
            <w:pPr>
              <w:widowControl w:val="0"/>
              <w:spacing w:line="256" w:lineRule="auto"/>
              <w:jc w:val="both"/>
              <w:rPr>
                <w:lang w:eastAsia="en-US"/>
              </w:rPr>
            </w:pPr>
            <w:r>
              <w:rPr>
                <w:lang w:eastAsia="en-US"/>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2A6C02" w:rsidTr="00E3188D">
        <w:trPr>
          <w:cantSplit/>
          <w:trHeight w:val="23"/>
        </w:trPr>
        <w:tc>
          <w:tcPr>
            <w:tcW w:w="1899" w:type="dxa"/>
            <w:vMerge w:val="restart"/>
            <w:tcBorders>
              <w:top w:val="single" w:sz="4" w:space="0" w:color="000000"/>
              <w:left w:val="single" w:sz="4" w:space="0" w:color="000000"/>
              <w:bottom w:val="nil"/>
              <w:right w:val="nil"/>
            </w:tcBorders>
            <w:vAlign w:val="center"/>
          </w:tcPr>
          <w:p w:rsidR="002A6C02" w:rsidRDefault="002A6C02">
            <w:pPr>
              <w:widowControl w:val="0"/>
              <w:spacing w:line="256" w:lineRule="auto"/>
              <w:jc w:val="both"/>
              <w:rPr>
                <w:lang w:eastAsia="en-US"/>
              </w:rPr>
            </w:pPr>
            <w:r>
              <w:rPr>
                <w:lang w:eastAsia="en-US"/>
              </w:rPr>
              <w:t>Граница соседнего участка</w:t>
            </w:r>
          </w:p>
          <w:p w:rsidR="002A6C02" w:rsidRDefault="002A6C02">
            <w:pPr>
              <w:widowControl w:val="0"/>
              <w:spacing w:line="256" w:lineRule="auto"/>
              <w:jc w:val="both"/>
              <w:rPr>
                <w:lang w:eastAsia="en-US"/>
              </w:rPr>
            </w:pPr>
          </w:p>
        </w:tc>
        <w:tc>
          <w:tcPr>
            <w:tcW w:w="3068"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both"/>
              <w:rPr>
                <w:lang w:eastAsia="en-US"/>
              </w:rPr>
            </w:pPr>
            <w:r>
              <w:rPr>
                <w:lang w:eastAsia="en-US"/>
              </w:rPr>
              <w:t xml:space="preserve"> </w:t>
            </w:r>
            <w:r>
              <w:rPr>
                <w:rFonts w:eastAsia="SimSun"/>
                <w:lang w:eastAsia="en-US"/>
              </w:rPr>
              <w:t>контрольно-пропускные пункты, пункты охраны, проходные</w:t>
            </w:r>
          </w:p>
        </w:tc>
        <w:tc>
          <w:tcPr>
            <w:tcW w:w="961"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both"/>
              <w:rPr>
                <w:lang w:eastAsia="en-US"/>
              </w:rPr>
            </w:pPr>
            <w:r>
              <w:rPr>
                <w:lang w:eastAsia="en-US"/>
              </w:rPr>
              <w:t>1</w:t>
            </w:r>
          </w:p>
        </w:tc>
        <w:tc>
          <w:tcPr>
            <w:tcW w:w="3761" w:type="dxa"/>
            <w:tcBorders>
              <w:top w:val="single" w:sz="4" w:space="0" w:color="000000"/>
              <w:left w:val="single" w:sz="4" w:space="0" w:color="000000"/>
              <w:bottom w:val="single" w:sz="4" w:space="0" w:color="000000"/>
              <w:right w:val="single" w:sz="4" w:space="0" w:color="000000"/>
            </w:tcBorders>
          </w:tcPr>
          <w:p w:rsidR="002A6C02" w:rsidRDefault="002A6C02">
            <w:pPr>
              <w:widowControl w:val="0"/>
              <w:spacing w:line="256" w:lineRule="auto"/>
              <w:jc w:val="both"/>
              <w:rPr>
                <w:lang w:eastAsia="en-US"/>
              </w:rPr>
            </w:pPr>
          </w:p>
        </w:tc>
      </w:tr>
      <w:tr w:rsidR="002A6C02" w:rsidTr="00E3188D">
        <w:trPr>
          <w:cantSplit/>
          <w:trHeight w:val="23"/>
        </w:trPr>
        <w:tc>
          <w:tcPr>
            <w:tcW w:w="0" w:type="auto"/>
            <w:vMerge/>
            <w:tcBorders>
              <w:top w:val="single" w:sz="4" w:space="0" w:color="000000"/>
              <w:left w:val="single" w:sz="4" w:space="0" w:color="000000"/>
              <w:bottom w:val="nil"/>
              <w:right w:val="nil"/>
            </w:tcBorders>
            <w:vAlign w:val="center"/>
          </w:tcPr>
          <w:p w:rsidR="002A6C02" w:rsidRDefault="002A6C02">
            <w:pPr>
              <w:spacing w:line="256" w:lineRule="auto"/>
              <w:rPr>
                <w:lang w:eastAsia="en-US"/>
              </w:rPr>
            </w:pPr>
          </w:p>
        </w:tc>
        <w:tc>
          <w:tcPr>
            <w:tcW w:w="3068"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both"/>
              <w:rPr>
                <w:lang w:eastAsia="en-US"/>
              </w:rPr>
            </w:pPr>
            <w:r>
              <w:rPr>
                <w:lang w:eastAsia="en-US"/>
              </w:rPr>
              <w:t>производственные здания</w:t>
            </w:r>
          </w:p>
        </w:tc>
        <w:tc>
          <w:tcPr>
            <w:tcW w:w="961"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both"/>
              <w:rPr>
                <w:lang w:eastAsia="en-US"/>
              </w:rPr>
            </w:pPr>
            <w:r>
              <w:rPr>
                <w:lang w:eastAsia="en-US"/>
              </w:rPr>
              <w:t>5</w:t>
            </w:r>
          </w:p>
        </w:tc>
        <w:tc>
          <w:tcPr>
            <w:tcW w:w="3761" w:type="dxa"/>
            <w:tcBorders>
              <w:top w:val="single" w:sz="4" w:space="0" w:color="000000"/>
              <w:left w:val="single" w:sz="4" w:space="0" w:color="000000"/>
              <w:bottom w:val="single" w:sz="4" w:space="0" w:color="000000"/>
              <w:right w:val="single" w:sz="4" w:space="0" w:color="000000"/>
            </w:tcBorders>
          </w:tcPr>
          <w:p w:rsidR="002A6C02" w:rsidRDefault="002A6C02">
            <w:pPr>
              <w:widowControl w:val="0"/>
              <w:spacing w:line="256" w:lineRule="auto"/>
              <w:jc w:val="both"/>
              <w:rPr>
                <w:lang w:eastAsia="en-US"/>
              </w:rPr>
            </w:pPr>
          </w:p>
        </w:tc>
      </w:tr>
      <w:tr w:rsidR="002A6C02" w:rsidTr="00E3188D">
        <w:trPr>
          <w:cantSplit/>
          <w:trHeight w:val="723"/>
        </w:trPr>
        <w:tc>
          <w:tcPr>
            <w:tcW w:w="0" w:type="auto"/>
            <w:vMerge/>
            <w:tcBorders>
              <w:top w:val="single" w:sz="4" w:space="0" w:color="000000"/>
              <w:left w:val="single" w:sz="4" w:space="0" w:color="000000"/>
              <w:bottom w:val="nil"/>
              <w:right w:val="nil"/>
            </w:tcBorders>
            <w:vAlign w:val="center"/>
          </w:tcPr>
          <w:p w:rsidR="002A6C02" w:rsidRDefault="002A6C02">
            <w:pPr>
              <w:spacing w:line="256" w:lineRule="auto"/>
              <w:rPr>
                <w:lang w:eastAsia="en-US"/>
              </w:rPr>
            </w:pPr>
          </w:p>
        </w:tc>
        <w:tc>
          <w:tcPr>
            <w:tcW w:w="3068" w:type="dxa"/>
            <w:vMerge w:val="restart"/>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both"/>
              <w:rPr>
                <w:lang w:eastAsia="en-US"/>
              </w:rPr>
            </w:pPr>
            <w:r>
              <w:rPr>
                <w:lang w:eastAsia="en-US"/>
              </w:rPr>
              <w:t>общественные здания,</w:t>
            </w:r>
          </w:p>
          <w:p w:rsidR="002A6C02" w:rsidRDefault="002A6C02">
            <w:pPr>
              <w:widowControl w:val="0"/>
              <w:spacing w:line="256" w:lineRule="auto"/>
              <w:jc w:val="both"/>
              <w:rPr>
                <w:lang w:eastAsia="en-US"/>
              </w:rPr>
            </w:pPr>
            <w:r>
              <w:rPr>
                <w:lang w:eastAsia="en-US"/>
              </w:rPr>
              <w:t xml:space="preserve">основное, </w:t>
            </w:r>
          </w:p>
          <w:p w:rsidR="002A6C02" w:rsidRDefault="002A6C02">
            <w:pPr>
              <w:widowControl w:val="0"/>
              <w:spacing w:line="256" w:lineRule="auto"/>
              <w:jc w:val="both"/>
              <w:rPr>
                <w:lang w:eastAsia="en-US"/>
              </w:rPr>
            </w:pPr>
            <w:r>
              <w:rPr>
                <w:lang w:eastAsia="en-US"/>
              </w:rPr>
              <w:t>вспомогательное строение, сооружение (хозяйственное)</w:t>
            </w:r>
          </w:p>
        </w:tc>
        <w:tc>
          <w:tcPr>
            <w:tcW w:w="961" w:type="dxa"/>
            <w:vMerge w:val="restart"/>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both"/>
              <w:rPr>
                <w:lang w:eastAsia="en-US"/>
              </w:rPr>
            </w:pPr>
            <w:r>
              <w:rPr>
                <w:lang w:eastAsia="en-US"/>
              </w:rPr>
              <w:t>3</w:t>
            </w:r>
          </w:p>
          <w:p w:rsidR="002A6C02" w:rsidRDefault="002A6C02">
            <w:pPr>
              <w:widowControl w:val="0"/>
              <w:spacing w:line="256" w:lineRule="auto"/>
              <w:jc w:val="both"/>
              <w:rPr>
                <w:lang w:eastAsia="en-US"/>
              </w:rPr>
            </w:pPr>
          </w:p>
        </w:tc>
        <w:tc>
          <w:tcPr>
            <w:tcW w:w="3761" w:type="dxa"/>
            <w:vMerge w:val="restart"/>
            <w:tcBorders>
              <w:top w:val="single" w:sz="4" w:space="0" w:color="000000"/>
              <w:left w:val="single" w:sz="4" w:space="0" w:color="000000"/>
              <w:bottom w:val="single" w:sz="4" w:space="0" w:color="000000"/>
              <w:right w:val="single" w:sz="4" w:space="0" w:color="000000"/>
            </w:tcBorders>
          </w:tcPr>
          <w:p w:rsidR="002A6C02" w:rsidRDefault="002A6C02">
            <w:pPr>
              <w:widowControl w:val="0"/>
              <w:spacing w:line="256" w:lineRule="auto"/>
              <w:jc w:val="both"/>
              <w:rPr>
                <w:lang w:eastAsia="en-US"/>
              </w:rPr>
            </w:pPr>
          </w:p>
        </w:tc>
      </w:tr>
      <w:tr w:rsidR="002A6C02" w:rsidTr="00E3188D">
        <w:trPr>
          <w:cantSplit/>
          <w:trHeight w:val="263"/>
        </w:trPr>
        <w:tc>
          <w:tcPr>
            <w:tcW w:w="1899" w:type="dxa"/>
            <w:tcBorders>
              <w:top w:val="nil"/>
              <w:left w:val="single" w:sz="4" w:space="0" w:color="000000"/>
              <w:bottom w:val="single" w:sz="4" w:space="0" w:color="000000"/>
              <w:right w:val="nil"/>
            </w:tcBorders>
            <w:vAlign w:val="center"/>
          </w:tcPr>
          <w:p w:rsidR="002A6C02" w:rsidRDefault="002A6C02">
            <w:pPr>
              <w:widowControl w:val="0"/>
              <w:spacing w:line="256" w:lineRule="auto"/>
              <w:jc w:val="both"/>
              <w:rPr>
                <w:lang w:eastAsia="en-US"/>
              </w:rPr>
            </w:pPr>
          </w:p>
        </w:tc>
        <w:tc>
          <w:tcPr>
            <w:tcW w:w="0" w:type="auto"/>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2A6C02" w:rsidRDefault="002A6C02">
            <w:pPr>
              <w:spacing w:line="256" w:lineRule="auto"/>
              <w:rPr>
                <w:lang w:eastAsia="en-US"/>
              </w:rPr>
            </w:pPr>
          </w:p>
        </w:tc>
      </w:tr>
    </w:tbl>
    <w:p w:rsidR="002A6C02" w:rsidRDefault="002A6C02" w:rsidP="00E3188D">
      <w:pPr>
        <w:widowControl w:val="0"/>
        <w:jc w:val="both"/>
        <w:rPr>
          <w:rFonts w:eastAsia="SimSun"/>
          <w:sz w:val="28"/>
          <w:szCs w:val="28"/>
        </w:rPr>
      </w:pPr>
    </w:p>
    <w:p w:rsidR="002A6C02" w:rsidRDefault="002A6C02" w:rsidP="00E3188D">
      <w:pPr>
        <w:widowControl w:val="0"/>
        <w:ind w:firstLine="709"/>
        <w:jc w:val="both"/>
        <w:rPr>
          <w:rFonts w:eastAsia="SimSun"/>
          <w:sz w:val="28"/>
          <w:szCs w:val="28"/>
        </w:rPr>
      </w:pPr>
      <w:r>
        <w:rPr>
          <w:rFonts w:eastAsia="SimSun"/>
          <w:sz w:val="28"/>
          <w:szCs w:val="28"/>
        </w:rPr>
        <w:t>Примечание (общее):</w:t>
      </w:r>
    </w:p>
    <w:p w:rsidR="002A6C02" w:rsidRDefault="002A6C02" w:rsidP="00E3188D">
      <w:pPr>
        <w:widowControl w:val="0"/>
        <w:tabs>
          <w:tab w:val="left" w:pos="993"/>
        </w:tabs>
        <w:spacing w:line="200" w:lineRule="atLeast"/>
        <w:ind w:left="-108" w:right="-108"/>
        <w:jc w:val="both"/>
        <w:rPr>
          <w:sz w:val="28"/>
          <w:szCs w:val="28"/>
        </w:rPr>
      </w:pPr>
      <w:r>
        <w:rPr>
          <w:sz w:val="28"/>
          <w:szCs w:val="28"/>
        </w:rPr>
        <w:t xml:space="preserve">          В случае, если на смежном земельном участке объект капитального строительства (основное, вспомогательное строение, сооружение (хозяйственное)) находится менее 3 метров от границ земельных участков устанавливается противопожарный разрыв 6м.</w:t>
      </w:r>
    </w:p>
    <w:p w:rsidR="002A6C02" w:rsidRDefault="002A6C02" w:rsidP="00E3188D">
      <w:pPr>
        <w:ind w:firstLine="708"/>
        <w:jc w:val="both"/>
        <w:rPr>
          <w:rFonts w:eastAsia="SimSun"/>
          <w:color w:val="000000"/>
          <w:sz w:val="28"/>
          <w:szCs w:val="28"/>
          <w:lang w:eastAsia="zh-CN"/>
        </w:rPr>
      </w:pPr>
      <w:r>
        <w:rPr>
          <w:rFonts w:eastAsia="SimSun"/>
          <w:color w:val="000000"/>
          <w:sz w:val="28"/>
          <w:szCs w:val="28"/>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A6C02" w:rsidRDefault="002A6C02" w:rsidP="00E3188D">
      <w:pPr>
        <w:jc w:val="both"/>
        <w:rPr>
          <w:rFonts w:eastAsia="SimSun"/>
          <w:color w:val="000000"/>
          <w:sz w:val="28"/>
          <w:szCs w:val="28"/>
          <w:lang w:eastAsia="zh-CN"/>
        </w:rPr>
      </w:pPr>
      <w:r>
        <w:rPr>
          <w:rFonts w:eastAsia="SimSun"/>
          <w:color w:val="000000"/>
          <w:sz w:val="28"/>
          <w:szCs w:val="28"/>
          <w:lang w:eastAsia="zh-CN"/>
        </w:rPr>
        <w:lastRenderedPageBreak/>
        <w:t xml:space="preserve">- для общественных зданий и других объектов капитального строительства- не менее 3 м; </w:t>
      </w:r>
    </w:p>
    <w:p w:rsidR="002A6C02" w:rsidRDefault="002A6C02" w:rsidP="00E3188D">
      <w:pPr>
        <w:jc w:val="both"/>
        <w:rPr>
          <w:rFonts w:eastAsia="SimSun"/>
          <w:color w:val="000000"/>
          <w:sz w:val="28"/>
          <w:szCs w:val="28"/>
          <w:lang w:eastAsia="zh-CN"/>
        </w:rPr>
      </w:pPr>
      <w:r>
        <w:rPr>
          <w:rFonts w:eastAsia="SimSun"/>
          <w:color w:val="000000"/>
          <w:sz w:val="28"/>
          <w:szCs w:val="28"/>
          <w:lang w:eastAsia="zh-CN"/>
        </w:rPr>
        <w:t>- для зданий производственного назначения - 5 м.</w:t>
      </w:r>
    </w:p>
    <w:p w:rsidR="002A6C02" w:rsidRDefault="002A6C02" w:rsidP="00E3188D">
      <w:pPr>
        <w:jc w:val="both"/>
        <w:rPr>
          <w:rFonts w:eastAsia="SimSun"/>
          <w:color w:val="000000"/>
          <w:sz w:val="28"/>
          <w:szCs w:val="28"/>
          <w:lang w:eastAsia="zh-CN"/>
        </w:rPr>
      </w:pPr>
      <w:r>
        <w:rPr>
          <w:rFonts w:eastAsia="SimSun"/>
          <w:color w:val="000000"/>
          <w:sz w:val="28"/>
          <w:szCs w:val="28"/>
          <w:lang w:eastAsia="zh-CN"/>
        </w:rPr>
        <w:t>- для остальных зданий и сооружений - 1 м.</w:t>
      </w:r>
    </w:p>
    <w:p w:rsidR="002A6C02" w:rsidRDefault="002A6C02" w:rsidP="00E3188D">
      <w:pPr>
        <w:ind w:firstLine="708"/>
        <w:jc w:val="both"/>
        <w:rPr>
          <w:rFonts w:eastAsia="SimSun"/>
          <w:color w:val="000000"/>
          <w:sz w:val="28"/>
          <w:szCs w:val="28"/>
          <w:lang w:eastAsia="zh-CN"/>
        </w:rPr>
      </w:pPr>
      <w:r>
        <w:rPr>
          <w:rFonts w:eastAsia="SimSun"/>
          <w:color w:val="000000"/>
          <w:sz w:val="28"/>
          <w:szCs w:val="28"/>
          <w:lang w:eastAsia="zh-CN"/>
        </w:rPr>
        <w:t>Допускается блокировка зданий и строений на смежных земельных участках по взаимному (удостоверенному) согласию владельцев с соблюдением технических регламентов.</w:t>
      </w:r>
    </w:p>
    <w:p w:rsidR="002A6C02" w:rsidRDefault="002A6C02" w:rsidP="00E3188D">
      <w:pPr>
        <w:ind w:firstLine="708"/>
        <w:jc w:val="both"/>
        <w:rPr>
          <w:rFonts w:eastAsia="SimSun"/>
          <w:color w:val="000000"/>
          <w:sz w:val="28"/>
          <w:szCs w:val="28"/>
          <w:u w:val="single"/>
          <w:lang w:eastAsia="zh-CN"/>
        </w:rPr>
      </w:pPr>
      <w:r>
        <w:rPr>
          <w:rFonts w:eastAsia="SimSun"/>
          <w:color w:val="000000"/>
          <w:sz w:val="28"/>
          <w:szCs w:val="28"/>
          <w:lang w:eastAsia="zh-CN"/>
        </w:rPr>
        <w:t>При размещении зданий, строений и сооружений должны соблюдаться технические регламенты, градостроительные и строительные нормы, настоящие Правила, а также противопожарные и санитарно-эпидемиологические разрывы между зданиями, строениями и сооружениями,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w:t>
      </w:r>
    </w:p>
    <w:p w:rsidR="002A6C02" w:rsidRDefault="002A6C02" w:rsidP="00E3188D">
      <w:pPr>
        <w:ind w:firstLine="708"/>
        <w:jc w:val="both"/>
        <w:rPr>
          <w:rFonts w:eastAsia="SimSun"/>
          <w:color w:val="000000"/>
          <w:sz w:val="28"/>
          <w:szCs w:val="28"/>
          <w:lang w:eastAsia="zh-CN"/>
        </w:rPr>
      </w:pPr>
      <w:r>
        <w:rPr>
          <w:rFonts w:eastAsia="SimSun"/>
          <w:color w:val="000000"/>
          <w:sz w:val="28"/>
          <w:szCs w:val="28"/>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A6C02" w:rsidRDefault="002A6C02" w:rsidP="00E3188D">
      <w:pPr>
        <w:ind w:firstLine="708"/>
        <w:jc w:val="both"/>
        <w:rPr>
          <w:rFonts w:eastAsia="SimSun"/>
          <w:color w:val="000000"/>
          <w:sz w:val="28"/>
          <w:szCs w:val="28"/>
          <w:lang w:eastAsia="zh-CN"/>
        </w:rPr>
      </w:pPr>
      <w:r>
        <w:rPr>
          <w:rFonts w:eastAsia="SimSun"/>
          <w:color w:val="000000"/>
          <w:sz w:val="28"/>
          <w:szCs w:val="28"/>
          <w:lang w:eastAsia="zh-CN"/>
        </w:rPr>
        <w:t>- в границах территорий общего пользования;</w:t>
      </w:r>
    </w:p>
    <w:p w:rsidR="002A6C02" w:rsidRDefault="002A6C02" w:rsidP="00E3188D">
      <w:pPr>
        <w:ind w:firstLine="708"/>
        <w:jc w:val="both"/>
        <w:rPr>
          <w:rFonts w:eastAsia="SimSun"/>
          <w:color w:val="000000"/>
          <w:sz w:val="28"/>
          <w:szCs w:val="28"/>
          <w:lang w:eastAsia="zh-CN"/>
        </w:rPr>
      </w:pPr>
      <w:r>
        <w:rPr>
          <w:rFonts w:eastAsia="SimSun"/>
          <w:color w:val="000000"/>
          <w:sz w:val="28"/>
          <w:szCs w:val="28"/>
          <w:lang w:eastAsia="zh-CN"/>
        </w:rPr>
        <w:t>- предназначенные для размещения линейных объектов и (или) занятые линейными объектами.</w:t>
      </w:r>
    </w:p>
    <w:p w:rsidR="002A6C02" w:rsidRDefault="002A6C02" w:rsidP="00E3188D">
      <w:pPr>
        <w:ind w:firstLine="426"/>
        <w:jc w:val="both"/>
        <w:rPr>
          <w:rFonts w:eastAsia="SimSun"/>
          <w:color w:val="000000"/>
          <w:sz w:val="28"/>
          <w:szCs w:val="28"/>
          <w:lang w:eastAsia="zh-CN"/>
        </w:rPr>
      </w:pPr>
      <w:r>
        <w:rPr>
          <w:rFonts w:eastAsia="SimSun"/>
          <w:color w:val="000000"/>
          <w:sz w:val="28"/>
          <w:szCs w:val="28"/>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2A6C02" w:rsidRDefault="002A6C02" w:rsidP="00E3188D">
      <w:pPr>
        <w:ind w:firstLine="426"/>
        <w:jc w:val="both"/>
        <w:rPr>
          <w:rFonts w:eastAsia="SimSun"/>
          <w:color w:val="000000"/>
          <w:sz w:val="28"/>
          <w:szCs w:val="28"/>
          <w:lang w:eastAsia="zh-CN"/>
        </w:rPr>
      </w:pPr>
      <w:r>
        <w:rPr>
          <w:rFonts w:eastAsia="SimSun"/>
          <w:color w:val="000000"/>
          <w:sz w:val="28"/>
          <w:szCs w:val="28"/>
          <w:lang w:eastAsia="zh-CN"/>
        </w:rPr>
        <w:t>Размещение зданий, строений и сооружений возможно при соблюдении требований части 4</w:t>
      </w:r>
      <w:r>
        <w:rPr>
          <w:rFonts w:eastAsia="SimSun"/>
          <w:sz w:val="28"/>
          <w:szCs w:val="28"/>
        </w:rPr>
        <w:t xml:space="preserve"> </w:t>
      </w:r>
      <w:r>
        <w:rPr>
          <w:rFonts w:eastAsia="SimSun"/>
          <w:color w:val="000000"/>
          <w:sz w:val="28"/>
          <w:szCs w:val="28"/>
          <w:lang w:eastAsia="zh-CN"/>
        </w:rPr>
        <w:t>настоящих Правил.</w:t>
      </w:r>
    </w:p>
    <w:p w:rsidR="002A6C02" w:rsidRDefault="002A6C02" w:rsidP="00E3188D">
      <w:pPr>
        <w:widowControl w:val="0"/>
        <w:jc w:val="both"/>
      </w:pPr>
    </w:p>
    <w:p w:rsidR="002A6C02" w:rsidRDefault="002A6C02" w:rsidP="00E3188D">
      <w:pPr>
        <w:widowControl w:val="0"/>
        <w:jc w:val="center"/>
        <w:rPr>
          <w:rFonts w:eastAsia="SimSun"/>
          <w:b/>
          <w:sz w:val="28"/>
          <w:szCs w:val="28"/>
        </w:rPr>
      </w:pPr>
      <w:r>
        <w:rPr>
          <w:rFonts w:eastAsia="SimSun"/>
          <w:b/>
          <w:sz w:val="28"/>
          <w:szCs w:val="28"/>
        </w:rPr>
        <w:t>П-5 Зоны предприятий, производств и объектов V класса опасности с санитарно-защитной зоной 50м</w:t>
      </w:r>
    </w:p>
    <w:p w:rsidR="002A6C02" w:rsidRDefault="002A6C02" w:rsidP="00E3188D">
      <w:pPr>
        <w:widowControl w:val="0"/>
        <w:ind w:firstLine="426"/>
        <w:jc w:val="center"/>
        <w:rPr>
          <w:rFonts w:eastAsia="SimSun"/>
          <w:iCs/>
          <w:sz w:val="28"/>
          <w:szCs w:val="28"/>
        </w:rPr>
      </w:pPr>
      <w:r>
        <w:rPr>
          <w:rFonts w:eastAsia="SimSun"/>
          <w:iCs/>
          <w:sz w:val="28"/>
          <w:szCs w:val="28"/>
        </w:rPr>
        <w:t>.</w:t>
      </w:r>
    </w:p>
    <w:p w:rsidR="002A6C02" w:rsidRDefault="002A6C02" w:rsidP="00E3188D">
      <w:pPr>
        <w:widowControl w:val="0"/>
        <w:jc w:val="center"/>
        <w:rPr>
          <w:b/>
          <w:sz w:val="28"/>
          <w:szCs w:val="28"/>
        </w:rPr>
      </w:pPr>
    </w:p>
    <w:p w:rsidR="002A6C02" w:rsidRDefault="002A6C02" w:rsidP="00E3188D">
      <w:pPr>
        <w:widowControl w:val="0"/>
        <w:jc w:val="center"/>
        <w:rPr>
          <w:sz w:val="28"/>
          <w:szCs w:val="28"/>
        </w:rPr>
      </w:pPr>
      <w:r>
        <w:rPr>
          <w:sz w:val="28"/>
          <w:szCs w:val="28"/>
        </w:rPr>
        <w:t>ОСНОВНЫЕ ВИДЫ РАЗРЕШЁННОГО ИСПОЛЬЗОВАНИЯ ЗЕМЕЛЬНЫХ УЧАСТКОВ И ОБЪЕКТОВ КАПИТАЛЬНОГО СТРОИТЕЛЬСТВА:</w:t>
      </w:r>
    </w:p>
    <w:p w:rsidR="002A6C02" w:rsidRDefault="002A6C02" w:rsidP="00E3188D">
      <w:pPr>
        <w:widowControl w:val="0"/>
        <w:jc w:val="both"/>
        <w:rPr>
          <w:b/>
          <w:sz w:val="28"/>
          <w:szCs w:val="28"/>
        </w:rPr>
      </w:pPr>
      <w:r>
        <w:rPr>
          <w:b/>
          <w:sz w:val="28"/>
          <w:szCs w:val="28"/>
        </w:rPr>
        <w:t>Пищевая промышленность (код 6.4)</w:t>
      </w:r>
    </w:p>
    <w:p w:rsidR="002A6C02" w:rsidRDefault="002A6C02" w:rsidP="00E3188D">
      <w:pPr>
        <w:widowControl w:val="0"/>
        <w:ind w:firstLine="708"/>
        <w:jc w:val="both"/>
        <w:rPr>
          <w:sz w:val="28"/>
          <w:szCs w:val="28"/>
        </w:rPr>
      </w:pPr>
      <w:r>
        <w:rPr>
          <w:sz w:val="28"/>
          <w:szCs w:val="2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(консервирования, копчения, хлебопечения), в том числе для производства напитков, алкогольных напитков и табачных изделий).</w:t>
      </w:r>
    </w:p>
    <w:p w:rsidR="002A6C02" w:rsidRDefault="002A6C02" w:rsidP="00E3188D">
      <w:pPr>
        <w:widowControl w:val="0"/>
        <w:jc w:val="both"/>
        <w:rPr>
          <w:b/>
          <w:sz w:val="28"/>
          <w:szCs w:val="28"/>
        </w:rPr>
      </w:pPr>
      <w:r>
        <w:rPr>
          <w:b/>
          <w:sz w:val="28"/>
          <w:szCs w:val="28"/>
        </w:rPr>
        <w:t>Строительная промышленность (код 6.6)</w:t>
      </w:r>
    </w:p>
    <w:p w:rsidR="002A6C02" w:rsidRDefault="002A6C02" w:rsidP="00E3188D">
      <w:pPr>
        <w:widowControl w:val="0"/>
        <w:jc w:val="both"/>
        <w:rPr>
          <w:sz w:val="28"/>
          <w:szCs w:val="28"/>
        </w:rPr>
      </w:pPr>
      <w:r>
        <w:rPr>
          <w:sz w:val="28"/>
          <w:szCs w:val="28"/>
        </w:rPr>
        <w:t xml:space="preserve">           Размещение объектов капитального строительства, предназначенных </w:t>
      </w:r>
      <w:r>
        <w:rPr>
          <w:sz w:val="28"/>
          <w:szCs w:val="28"/>
        </w:rPr>
        <w:lastRenderedPageBreak/>
        <w:t>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2A6C02" w:rsidRDefault="002A6C02" w:rsidP="00E3188D">
      <w:pPr>
        <w:widowControl w:val="0"/>
        <w:jc w:val="center"/>
        <w:rPr>
          <w:sz w:val="28"/>
          <w:szCs w:val="28"/>
        </w:rPr>
      </w:pPr>
    </w:p>
    <w:p w:rsidR="002A6C02" w:rsidRDefault="002A6C02" w:rsidP="00E3188D">
      <w:pPr>
        <w:widowControl w:val="0"/>
        <w:jc w:val="center"/>
        <w:rPr>
          <w:sz w:val="28"/>
        </w:rPr>
      </w:pPr>
      <w:r>
        <w:rPr>
          <w:sz w:val="28"/>
        </w:rPr>
        <w:t xml:space="preserve">УСЛОВНО РАЗРЕШЁННЫЕ ВИДЫ ИСПОЛЬЗОВАНИЯ ЗЕМЕЛЬНЫХ </w:t>
      </w:r>
    </w:p>
    <w:p w:rsidR="002A6C02" w:rsidRDefault="002A6C02" w:rsidP="00E3188D">
      <w:pPr>
        <w:widowControl w:val="0"/>
        <w:jc w:val="center"/>
        <w:rPr>
          <w:sz w:val="28"/>
        </w:rPr>
      </w:pPr>
      <w:r>
        <w:rPr>
          <w:sz w:val="28"/>
        </w:rPr>
        <w:t>УЧАСТКОВ И ОБЪЕКТОВ КАПИТАЛЬНОГО СТРОИТЕЛЬСТВА:</w:t>
      </w:r>
    </w:p>
    <w:p w:rsidR="002A6C02" w:rsidRDefault="002A6C02" w:rsidP="00E3188D">
      <w:pPr>
        <w:widowControl w:val="0"/>
        <w:jc w:val="both"/>
        <w:rPr>
          <w:b/>
          <w:sz w:val="28"/>
          <w:szCs w:val="28"/>
        </w:rPr>
      </w:pPr>
    </w:p>
    <w:p w:rsidR="002A6C02" w:rsidRDefault="002A6C02" w:rsidP="00E3188D">
      <w:pPr>
        <w:widowControl w:val="0"/>
        <w:jc w:val="both"/>
        <w:rPr>
          <w:b/>
          <w:sz w:val="28"/>
          <w:szCs w:val="28"/>
        </w:rPr>
      </w:pPr>
      <w:r>
        <w:rPr>
          <w:rFonts w:eastAsia="SimSun"/>
          <w:b/>
          <w:sz w:val="28"/>
          <w:szCs w:val="28"/>
        </w:rPr>
        <w:t xml:space="preserve">Связь (код </w:t>
      </w:r>
      <w:r>
        <w:rPr>
          <w:b/>
          <w:sz w:val="28"/>
          <w:szCs w:val="28"/>
        </w:rPr>
        <w:t>6.8)</w:t>
      </w:r>
      <w:r>
        <w:rPr>
          <w:b/>
          <w:sz w:val="28"/>
          <w:szCs w:val="28"/>
        </w:rPr>
        <w:tab/>
      </w:r>
    </w:p>
    <w:p w:rsidR="002A6C02" w:rsidRDefault="002A6C02" w:rsidP="00E3188D">
      <w:pPr>
        <w:widowControl w:val="0"/>
        <w:tabs>
          <w:tab w:val="left" w:pos="1134"/>
        </w:tabs>
        <w:ind w:firstLine="709"/>
        <w:jc w:val="both"/>
        <w:rPr>
          <w:sz w:val="28"/>
          <w:szCs w:val="28"/>
        </w:rPr>
      </w:pPr>
      <w:r>
        <w:rPr>
          <w:sz w:val="28"/>
          <w:szCs w:val="2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p>
    <w:p w:rsidR="002A6C02" w:rsidRDefault="002A6C02" w:rsidP="00E3188D">
      <w:pPr>
        <w:widowControl w:val="0"/>
        <w:tabs>
          <w:tab w:val="left" w:pos="1134"/>
        </w:tabs>
        <w:jc w:val="both"/>
        <w:rPr>
          <w:sz w:val="28"/>
          <w:szCs w:val="28"/>
        </w:rPr>
      </w:pPr>
      <w:r>
        <w:rPr>
          <w:sz w:val="28"/>
          <w:szCs w:val="28"/>
        </w:rPr>
        <w:t>исключением объектов связи, размещение которых предусмотрено содержанием видов разрешенного использования с кодами 3.1.1, 3.2.3.</w:t>
      </w:r>
    </w:p>
    <w:p w:rsidR="002A6C02" w:rsidRDefault="002A6C02" w:rsidP="00E3188D">
      <w:pPr>
        <w:widowControl w:val="0"/>
      </w:pPr>
    </w:p>
    <w:p w:rsidR="002A6C02" w:rsidRDefault="002A6C02" w:rsidP="00E3188D">
      <w:pPr>
        <w:widowControl w:val="0"/>
        <w:jc w:val="center"/>
        <w:rPr>
          <w:sz w:val="28"/>
          <w:szCs w:val="28"/>
        </w:rPr>
      </w:pPr>
      <w:r>
        <w:rPr>
          <w:sz w:val="28"/>
          <w:szCs w:val="28"/>
        </w:rPr>
        <w:t>ВСПОМОГАТЕЛЬНЫЕ ВИДЫ РАЗРЕШЕННОГО ИСПОЛЬЗОВАНИЯ ЗЕМЕЛЬНЫХ УЧАСТКОВ: не установлены.</w:t>
      </w:r>
    </w:p>
    <w:p w:rsidR="002A6C02" w:rsidRDefault="002A6C02" w:rsidP="00E3188D">
      <w:pPr>
        <w:widowControl w:val="0"/>
        <w:jc w:val="center"/>
        <w:rPr>
          <w:sz w:val="28"/>
          <w:szCs w:val="28"/>
        </w:rPr>
      </w:pPr>
    </w:p>
    <w:p w:rsidR="002A6C02" w:rsidRDefault="002A6C02" w:rsidP="00E3188D">
      <w:pPr>
        <w:widowControl w:val="0"/>
        <w:jc w:val="center"/>
        <w:rPr>
          <w:sz w:val="28"/>
          <w:szCs w:val="28"/>
        </w:rPr>
      </w:pPr>
      <w:r>
        <w:rPr>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2A6C02" w:rsidRDefault="002A6C02" w:rsidP="00E3188D">
      <w:pPr>
        <w:widowControl w:val="0"/>
        <w:jc w:val="right"/>
        <w:rPr>
          <w:sz w:val="28"/>
          <w:szCs w:val="28"/>
        </w:rPr>
      </w:pPr>
      <w:r>
        <w:rPr>
          <w:sz w:val="28"/>
          <w:szCs w:val="28"/>
        </w:rPr>
        <w:t xml:space="preserve">                                                                                                                                                                       Таблица 1</w:t>
      </w:r>
    </w:p>
    <w:p w:rsidR="002A6C02" w:rsidRDefault="002A6C02" w:rsidP="00E3188D">
      <w:pPr>
        <w:widowControl w:val="0"/>
        <w:jc w:val="right"/>
        <w:rPr>
          <w:sz w:val="28"/>
          <w:szCs w:val="28"/>
        </w:rPr>
      </w:pPr>
    </w:p>
    <w:tbl>
      <w:tblPr>
        <w:tblW w:w="9649" w:type="dxa"/>
        <w:tblInd w:w="108" w:type="dxa"/>
        <w:tblLook w:val="00A0"/>
      </w:tblPr>
      <w:tblGrid>
        <w:gridCol w:w="2602"/>
        <w:gridCol w:w="2855"/>
        <w:gridCol w:w="2096"/>
        <w:gridCol w:w="2096"/>
      </w:tblGrid>
      <w:tr w:rsidR="002A6C02" w:rsidTr="00E3188D">
        <w:trPr>
          <w:trHeight w:val="264"/>
          <w:tblHeader/>
        </w:trPr>
        <w:tc>
          <w:tcPr>
            <w:tcW w:w="2602"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rPr>
                <w:lang w:eastAsia="en-US"/>
              </w:rPr>
            </w:pPr>
            <w:r>
              <w:rPr>
                <w:lang w:eastAsia="en-US"/>
              </w:rPr>
              <w:t>Вид разрешенного использования</w:t>
            </w:r>
          </w:p>
        </w:tc>
        <w:tc>
          <w:tcPr>
            <w:tcW w:w="2855"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rPr>
                <w:lang w:eastAsia="en-US"/>
              </w:rPr>
            </w:pPr>
            <w:proofErr w:type="spellStart"/>
            <w:r>
              <w:rPr>
                <w:lang w:eastAsia="en-US"/>
              </w:rPr>
              <w:t>Min</w:t>
            </w:r>
            <w:proofErr w:type="spellEnd"/>
            <w:r>
              <w:rPr>
                <w:lang w:eastAsia="en-US"/>
              </w:rPr>
              <w:t>/</w:t>
            </w:r>
            <w:proofErr w:type="spellStart"/>
            <w:r>
              <w:rPr>
                <w:lang w:eastAsia="en-US"/>
              </w:rPr>
              <w:t>max</w:t>
            </w:r>
            <w:proofErr w:type="spellEnd"/>
            <w:r>
              <w:rPr>
                <w:lang w:eastAsia="en-US"/>
              </w:rPr>
              <w:t xml:space="preserve"> размер </w:t>
            </w:r>
            <w:proofErr w:type="spellStart"/>
            <w:r>
              <w:rPr>
                <w:lang w:eastAsia="en-US"/>
              </w:rPr>
              <w:t>зем</w:t>
            </w:r>
            <w:proofErr w:type="spellEnd"/>
            <w:r>
              <w:rPr>
                <w:lang w:eastAsia="en-US"/>
              </w:rPr>
              <w:t>. участка, м2</w:t>
            </w:r>
          </w:p>
        </w:tc>
        <w:tc>
          <w:tcPr>
            <w:tcW w:w="2096"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rPr>
                <w:lang w:eastAsia="en-US"/>
              </w:rPr>
            </w:pPr>
            <w:r>
              <w:rPr>
                <w:lang w:eastAsia="en-US"/>
              </w:rPr>
              <w:t xml:space="preserve">Максимальный процент застройки </w:t>
            </w:r>
            <w:proofErr w:type="spellStart"/>
            <w:r>
              <w:rPr>
                <w:lang w:eastAsia="en-US"/>
              </w:rPr>
              <w:t>зем</w:t>
            </w:r>
            <w:proofErr w:type="spellEnd"/>
            <w:r>
              <w:rPr>
                <w:lang w:eastAsia="en-US"/>
              </w:rPr>
              <w:t>. участка, включая площадь застройки,  %</w:t>
            </w:r>
          </w:p>
        </w:tc>
        <w:tc>
          <w:tcPr>
            <w:tcW w:w="2096"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rPr>
                <w:lang w:eastAsia="en-US"/>
              </w:rPr>
            </w:pPr>
            <w:r>
              <w:rPr>
                <w:lang w:eastAsia="en-US"/>
              </w:rPr>
              <w:t xml:space="preserve">Предельное количество этажей/ предельная высота зданий, строений, сооружений </w:t>
            </w:r>
          </w:p>
        </w:tc>
      </w:tr>
      <w:tr w:rsidR="002A6C02" w:rsidTr="00E3188D">
        <w:trPr>
          <w:cantSplit/>
          <w:trHeight w:val="547"/>
        </w:trPr>
        <w:tc>
          <w:tcPr>
            <w:tcW w:w="2602"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rPr>
                <w:lang w:eastAsia="en-US"/>
              </w:rPr>
            </w:pPr>
            <w:r>
              <w:rPr>
                <w:lang w:eastAsia="en-US"/>
              </w:rPr>
              <w:t>Пищевая промышленность</w:t>
            </w:r>
          </w:p>
        </w:tc>
        <w:tc>
          <w:tcPr>
            <w:tcW w:w="2855" w:type="dxa"/>
            <w:vMerge w:val="restart"/>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rPr>
                <w:lang w:eastAsia="en-US"/>
              </w:rPr>
            </w:pPr>
            <w:r>
              <w:rPr>
                <w:lang w:eastAsia="en-US"/>
              </w:rPr>
              <w:t xml:space="preserve">5000/250000, </w:t>
            </w:r>
          </w:p>
          <w:p w:rsidR="002A6C02" w:rsidRDefault="002A6C02">
            <w:pPr>
              <w:widowControl w:val="0"/>
              <w:spacing w:line="256" w:lineRule="auto"/>
              <w:rPr>
                <w:lang w:eastAsia="en-US"/>
              </w:rPr>
            </w:pPr>
            <w:r>
              <w:rPr>
                <w:lang w:eastAsia="en-US"/>
              </w:rPr>
              <w:t>а также определяется по заданию  на проектирование</w:t>
            </w:r>
          </w:p>
          <w:p w:rsidR="002A6C02" w:rsidRDefault="002A6C02">
            <w:pPr>
              <w:widowControl w:val="0"/>
              <w:spacing w:line="256" w:lineRule="auto"/>
              <w:rPr>
                <w:lang w:eastAsia="en-US"/>
              </w:rPr>
            </w:pPr>
          </w:p>
        </w:tc>
        <w:tc>
          <w:tcPr>
            <w:tcW w:w="2096" w:type="dxa"/>
            <w:vMerge w:val="restart"/>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rPr>
                <w:lang w:eastAsia="en-US"/>
              </w:rPr>
            </w:pPr>
            <w:r>
              <w:rPr>
                <w:lang w:eastAsia="en-US"/>
              </w:rPr>
              <w:t>70</w:t>
            </w:r>
          </w:p>
        </w:tc>
        <w:tc>
          <w:tcPr>
            <w:tcW w:w="2096" w:type="dxa"/>
            <w:vMerge w:val="restart"/>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rPr>
                <w:lang w:eastAsia="en-US"/>
              </w:rPr>
            </w:pPr>
            <w:r>
              <w:rPr>
                <w:lang w:eastAsia="en-US"/>
              </w:rPr>
              <w:t>-/15, высота технологических сооружений устанавливается в соответствии  проектной документацией</w:t>
            </w:r>
          </w:p>
        </w:tc>
      </w:tr>
      <w:tr w:rsidR="002A6C02" w:rsidTr="00E3188D">
        <w:trPr>
          <w:cantSplit/>
          <w:trHeight w:val="264"/>
        </w:trPr>
        <w:tc>
          <w:tcPr>
            <w:tcW w:w="2602"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rPr>
                <w:lang w:eastAsia="en-US"/>
              </w:rPr>
            </w:pPr>
            <w:r>
              <w:rPr>
                <w:lang w:eastAsia="en-US"/>
              </w:rPr>
              <w:t>Строительная промышленность</w:t>
            </w:r>
          </w:p>
        </w:tc>
        <w:tc>
          <w:tcPr>
            <w:tcW w:w="0" w:type="auto"/>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2A6C02" w:rsidRDefault="002A6C02">
            <w:pPr>
              <w:spacing w:line="256" w:lineRule="auto"/>
              <w:rPr>
                <w:lang w:eastAsia="en-US"/>
              </w:rPr>
            </w:pPr>
          </w:p>
        </w:tc>
      </w:tr>
      <w:tr w:rsidR="002A6C02" w:rsidTr="00E3188D">
        <w:trPr>
          <w:trHeight w:val="264"/>
        </w:trPr>
        <w:tc>
          <w:tcPr>
            <w:tcW w:w="2602"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ind w:firstLine="90"/>
              <w:jc w:val="center"/>
              <w:rPr>
                <w:lang w:eastAsia="en-US"/>
              </w:rPr>
            </w:pPr>
            <w:r>
              <w:rPr>
                <w:lang w:eastAsia="en-US"/>
              </w:rPr>
              <w:t>Связь</w:t>
            </w:r>
          </w:p>
        </w:tc>
        <w:tc>
          <w:tcPr>
            <w:tcW w:w="2855"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ind w:firstLine="147"/>
              <w:jc w:val="center"/>
              <w:rPr>
                <w:lang w:eastAsia="en-US"/>
              </w:rPr>
            </w:pPr>
            <w:r>
              <w:rPr>
                <w:lang w:eastAsia="en-US"/>
              </w:rPr>
              <w:t xml:space="preserve">минимальная площадь земельных участков - 10 кв. м; </w:t>
            </w:r>
          </w:p>
          <w:p w:rsidR="002A6C02" w:rsidRDefault="002A6C02">
            <w:pPr>
              <w:widowControl w:val="0"/>
              <w:spacing w:line="256" w:lineRule="auto"/>
              <w:ind w:firstLine="147"/>
              <w:jc w:val="center"/>
              <w:rPr>
                <w:lang w:eastAsia="en-US"/>
              </w:rPr>
            </w:pPr>
            <w:r>
              <w:rPr>
                <w:lang w:eastAsia="en-US"/>
              </w:rPr>
              <w:t>минимальный отступ от границ участка - 1 м;</w:t>
            </w:r>
          </w:p>
        </w:tc>
        <w:tc>
          <w:tcPr>
            <w:tcW w:w="2096"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center"/>
              <w:rPr>
                <w:lang w:eastAsia="en-US"/>
              </w:rPr>
            </w:pPr>
            <w:r>
              <w:rPr>
                <w:lang w:eastAsia="en-US"/>
              </w:rPr>
              <w:t>Регламенты не распространяются</w:t>
            </w:r>
          </w:p>
        </w:tc>
        <w:tc>
          <w:tcPr>
            <w:tcW w:w="2096"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center"/>
              <w:rPr>
                <w:lang w:eastAsia="en-US"/>
              </w:rPr>
            </w:pPr>
            <w:r>
              <w:rPr>
                <w:lang w:eastAsia="en-US"/>
              </w:rPr>
              <w:t>Регламенты не распространяются</w:t>
            </w:r>
          </w:p>
        </w:tc>
      </w:tr>
    </w:tbl>
    <w:p w:rsidR="002A6C02" w:rsidRDefault="002A6C02" w:rsidP="00E3188D">
      <w:pPr>
        <w:widowControl w:val="0"/>
      </w:pPr>
    </w:p>
    <w:p w:rsidR="002A6C02" w:rsidRDefault="002A6C02" w:rsidP="00E3188D">
      <w:pPr>
        <w:widowControl w:val="0"/>
        <w:jc w:val="right"/>
        <w:rPr>
          <w:sz w:val="28"/>
        </w:rPr>
      </w:pPr>
      <w:r>
        <w:rPr>
          <w:sz w:val="28"/>
        </w:rPr>
        <w:t>Таблица 2</w:t>
      </w:r>
    </w:p>
    <w:tbl>
      <w:tblPr>
        <w:tblW w:w="9689" w:type="dxa"/>
        <w:tblInd w:w="108" w:type="dxa"/>
        <w:tblLook w:val="00A0"/>
      </w:tblPr>
      <w:tblGrid>
        <w:gridCol w:w="1899"/>
        <w:gridCol w:w="3068"/>
        <w:gridCol w:w="961"/>
        <w:gridCol w:w="3761"/>
      </w:tblGrid>
      <w:tr w:rsidR="002A6C02" w:rsidTr="00E3188D">
        <w:trPr>
          <w:trHeight w:val="23"/>
          <w:tblHeader/>
        </w:trPr>
        <w:tc>
          <w:tcPr>
            <w:tcW w:w="1899"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rPr>
                <w:lang w:eastAsia="en-US"/>
              </w:rPr>
            </w:pPr>
            <w:r>
              <w:rPr>
                <w:lang w:eastAsia="en-US"/>
              </w:rPr>
              <w:lastRenderedPageBreak/>
              <w:t xml:space="preserve">Наименование объекта, от которого устанавливается </w:t>
            </w:r>
            <w:proofErr w:type="spellStart"/>
            <w:r>
              <w:rPr>
                <w:lang w:eastAsia="en-US"/>
              </w:rPr>
              <w:t>min</w:t>
            </w:r>
            <w:proofErr w:type="spellEnd"/>
            <w:r>
              <w:rPr>
                <w:lang w:eastAsia="en-US"/>
              </w:rPr>
              <w:t xml:space="preserve"> отступ</w:t>
            </w:r>
          </w:p>
        </w:tc>
        <w:tc>
          <w:tcPr>
            <w:tcW w:w="3068"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rPr>
                <w:lang w:eastAsia="en-US"/>
              </w:rPr>
            </w:pPr>
            <w:r>
              <w:rPr>
                <w:lang w:eastAsia="en-US"/>
              </w:rPr>
              <w:t xml:space="preserve">Наименование объекта, до которого устанавливается </w:t>
            </w:r>
            <w:proofErr w:type="spellStart"/>
            <w:r>
              <w:rPr>
                <w:lang w:eastAsia="en-US"/>
              </w:rPr>
              <w:t>min</w:t>
            </w:r>
            <w:proofErr w:type="spellEnd"/>
            <w:r>
              <w:rPr>
                <w:lang w:eastAsia="en-US"/>
              </w:rPr>
              <w:t xml:space="preserve"> отступ</w:t>
            </w:r>
          </w:p>
        </w:tc>
        <w:tc>
          <w:tcPr>
            <w:tcW w:w="961"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rPr>
                <w:lang w:eastAsia="en-US"/>
              </w:rPr>
            </w:pPr>
            <w:proofErr w:type="spellStart"/>
            <w:r>
              <w:rPr>
                <w:lang w:eastAsia="en-US"/>
              </w:rPr>
              <w:t>Min</w:t>
            </w:r>
            <w:proofErr w:type="spellEnd"/>
            <w:r>
              <w:rPr>
                <w:lang w:eastAsia="en-US"/>
              </w:rPr>
              <w:t xml:space="preserve"> отступ, м</w:t>
            </w:r>
          </w:p>
        </w:tc>
        <w:tc>
          <w:tcPr>
            <w:tcW w:w="3761"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rPr>
                <w:lang w:eastAsia="en-US"/>
              </w:rPr>
            </w:pPr>
            <w:r>
              <w:rPr>
                <w:lang w:eastAsia="en-US"/>
              </w:rPr>
              <w:t xml:space="preserve">Допустимые отклонения от </w:t>
            </w:r>
            <w:proofErr w:type="spellStart"/>
            <w:r>
              <w:rPr>
                <w:lang w:eastAsia="en-US"/>
              </w:rPr>
              <w:t>min</w:t>
            </w:r>
            <w:proofErr w:type="spellEnd"/>
            <w:r>
              <w:rPr>
                <w:lang w:eastAsia="en-US"/>
              </w:rPr>
              <w:t xml:space="preserve"> отступов</w:t>
            </w:r>
          </w:p>
        </w:tc>
      </w:tr>
      <w:tr w:rsidR="002A6C02" w:rsidTr="00E3188D">
        <w:trPr>
          <w:cantSplit/>
          <w:trHeight w:val="23"/>
        </w:trPr>
        <w:tc>
          <w:tcPr>
            <w:tcW w:w="1899" w:type="dxa"/>
            <w:vMerge w:val="restart"/>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rPr>
                <w:lang w:eastAsia="en-US"/>
              </w:rPr>
            </w:pPr>
            <w:r>
              <w:rPr>
                <w:lang w:eastAsia="en-US"/>
              </w:rPr>
              <w:t>Красная линия улиц</w:t>
            </w:r>
          </w:p>
          <w:p w:rsidR="002A6C02" w:rsidRDefault="002A6C02">
            <w:pPr>
              <w:widowControl w:val="0"/>
              <w:spacing w:line="256" w:lineRule="auto"/>
              <w:rPr>
                <w:lang w:eastAsia="en-US"/>
              </w:rPr>
            </w:pPr>
          </w:p>
        </w:tc>
        <w:tc>
          <w:tcPr>
            <w:tcW w:w="3068"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rPr>
                <w:lang w:eastAsia="en-US"/>
              </w:rPr>
            </w:pPr>
            <w:r>
              <w:rPr>
                <w:lang w:eastAsia="en-US"/>
              </w:rPr>
              <w:t>основное строение, вспомогательное строение, сооружение (хозяйственное)</w:t>
            </w:r>
          </w:p>
        </w:tc>
        <w:tc>
          <w:tcPr>
            <w:tcW w:w="961"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rPr>
                <w:lang w:eastAsia="en-US"/>
              </w:rPr>
            </w:pPr>
            <w:r>
              <w:rPr>
                <w:lang w:eastAsia="en-US"/>
              </w:rPr>
              <w:t>5</w:t>
            </w:r>
          </w:p>
        </w:tc>
        <w:tc>
          <w:tcPr>
            <w:tcW w:w="3761" w:type="dxa"/>
            <w:tcBorders>
              <w:top w:val="single" w:sz="4" w:space="0" w:color="000000"/>
              <w:left w:val="single" w:sz="4" w:space="0" w:color="000000"/>
              <w:bottom w:val="single" w:sz="4" w:space="0" w:color="000000"/>
              <w:right w:val="single" w:sz="4" w:space="0" w:color="000000"/>
            </w:tcBorders>
          </w:tcPr>
          <w:p w:rsidR="002A6C02" w:rsidRDefault="002A6C02">
            <w:pPr>
              <w:widowControl w:val="0"/>
              <w:spacing w:line="256" w:lineRule="auto"/>
              <w:rPr>
                <w:lang w:eastAsia="en-US"/>
              </w:rPr>
            </w:pPr>
            <w:r>
              <w:rPr>
                <w:lang w:eastAsia="en-US"/>
              </w:rPr>
              <w:t xml:space="preserve">В условиях сложившейся застройки, основные строения допускается размещать по линии застройки (в отдельных случаях по красной линии), в соответствии с проектом планировки. </w:t>
            </w:r>
          </w:p>
        </w:tc>
      </w:tr>
      <w:tr w:rsidR="002A6C02" w:rsidTr="00E3188D">
        <w:trPr>
          <w:cantSplit/>
          <w:trHeight w:val="23"/>
        </w:trPr>
        <w:tc>
          <w:tcPr>
            <w:tcW w:w="0" w:type="auto"/>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lang w:eastAsia="en-US"/>
              </w:rPr>
            </w:pPr>
          </w:p>
        </w:tc>
        <w:tc>
          <w:tcPr>
            <w:tcW w:w="3068"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rPr>
                <w:lang w:eastAsia="en-US"/>
              </w:rPr>
            </w:pPr>
            <w:r>
              <w:rPr>
                <w:lang w:eastAsia="en-US"/>
              </w:rPr>
              <w:t xml:space="preserve"> </w:t>
            </w:r>
            <w:r>
              <w:rPr>
                <w:rFonts w:eastAsia="SimSun"/>
                <w:lang w:eastAsia="en-US"/>
              </w:rPr>
              <w:t>контрольно-пропускные пункты, пункты охраны, проходные</w:t>
            </w:r>
          </w:p>
        </w:tc>
        <w:tc>
          <w:tcPr>
            <w:tcW w:w="961"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rPr>
                <w:lang w:eastAsia="en-US"/>
              </w:rPr>
            </w:pPr>
            <w:r>
              <w:rPr>
                <w:lang w:eastAsia="en-US"/>
              </w:rPr>
              <w:t>1</w:t>
            </w:r>
          </w:p>
        </w:tc>
        <w:tc>
          <w:tcPr>
            <w:tcW w:w="3761" w:type="dxa"/>
            <w:tcBorders>
              <w:top w:val="single" w:sz="4" w:space="0" w:color="000000"/>
              <w:left w:val="single" w:sz="4" w:space="0" w:color="000000"/>
              <w:bottom w:val="single" w:sz="4" w:space="0" w:color="000000"/>
              <w:right w:val="single" w:sz="4" w:space="0" w:color="000000"/>
            </w:tcBorders>
          </w:tcPr>
          <w:p w:rsidR="002A6C02" w:rsidRDefault="002A6C02">
            <w:pPr>
              <w:widowControl w:val="0"/>
              <w:spacing w:line="256" w:lineRule="auto"/>
              <w:rPr>
                <w:lang w:eastAsia="en-US"/>
              </w:rPr>
            </w:pPr>
          </w:p>
        </w:tc>
      </w:tr>
      <w:tr w:rsidR="002A6C02" w:rsidTr="00E3188D">
        <w:trPr>
          <w:cantSplit/>
          <w:trHeight w:val="23"/>
        </w:trPr>
        <w:tc>
          <w:tcPr>
            <w:tcW w:w="1899" w:type="dxa"/>
            <w:vMerge w:val="restart"/>
            <w:tcBorders>
              <w:top w:val="single" w:sz="4" w:space="0" w:color="000000"/>
              <w:left w:val="single" w:sz="4" w:space="0" w:color="000000"/>
              <w:bottom w:val="nil"/>
              <w:right w:val="nil"/>
            </w:tcBorders>
            <w:vAlign w:val="center"/>
          </w:tcPr>
          <w:p w:rsidR="002A6C02" w:rsidRDefault="002A6C02">
            <w:pPr>
              <w:widowControl w:val="0"/>
              <w:spacing w:line="256" w:lineRule="auto"/>
              <w:rPr>
                <w:lang w:eastAsia="en-US"/>
              </w:rPr>
            </w:pPr>
            <w:r>
              <w:rPr>
                <w:lang w:eastAsia="en-US"/>
              </w:rPr>
              <w:t>Граница соседнего участка</w:t>
            </w:r>
          </w:p>
          <w:p w:rsidR="002A6C02" w:rsidRDefault="002A6C02">
            <w:pPr>
              <w:widowControl w:val="0"/>
              <w:spacing w:line="256" w:lineRule="auto"/>
              <w:rPr>
                <w:lang w:eastAsia="en-US"/>
              </w:rPr>
            </w:pPr>
          </w:p>
        </w:tc>
        <w:tc>
          <w:tcPr>
            <w:tcW w:w="3068"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rPr>
                <w:lang w:eastAsia="en-US"/>
              </w:rPr>
            </w:pPr>
            <w:r>
              <w:rPr>
                <w:lang w:eastAsia="en-US"/>
              </w:rPr>
              <w:t>производственные здания</w:t>
            </w:r>
          </w:p>
        </w:tc>
        <w:tc>
          <w:tcPr>
            <w:tcW w:w="961"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rPr>
                <w:lang w:eastAsia="en-US"/>
              </w:rPr>
            </w:pPr>
            <w:r>
              <w:rPr>
                <w:lang w:eastAsia="en-US"/>
              </w:rPr>
              <w:t>5</w:t>
            </w:r>
          </w:p>
        </w:tc>
        <w:tc>
          <w:tcPr>
            <w:tcW w:w="3761" w:type="dxa"/>
            <w:tcBorders>
              <w:top w:val="single" w:sz="4" w:space="0" w:color="000000"/>
              <w:left w:val="single" w:sz="4" w:space="0" w:color="000000"/>
              <w:bottom w:val="single" w:sz="4" w:space="0" w:color="000000"/>
              <w:right w:val="single" w:sz="4" w:space="0" w:color="000000"/>
            </w:tcBorders>
          </w:tcPr>
          <w:p w:rsidR="002A6C02" w:rsidRDefault="002A6C02">
            <w:pPr>
              <w:widowControl w:val="0"/>
              <w:spacing w:line="256" w:lineRule="auto"/>
              <w:rPr>
                <w:lang w:eastAsia="en-US"/>
              </w:rPr>
            </w:pPr>
          </w:p>
        </w:tc>
      </w:tr>
      <w:tr w:rsidR="002A6C02" w:rsidTr="00E3188D">
        <w:trPr>
          <w:cantSplit/>
          <w:trHeight w:val="723"/>
        </w:trPr>
        <w:tc>
          <w:tcPr>
            <w:tcW w:w="0" w:type="auto"/>
            <w:vMerge/>
            <w:tcBorders>
              <w:top w:val="single" w:sz="4" w:space="0" w:color="000000"/>
              <w:left w:val="single" w:sz="4" w:space="0" w:color="000000"/>
              <w:bottom w:val="nil"/>
              <w:right w:val="nil"/>
            </w:tcBorders>
            <w:vAlign w:val="center"/>
          </w:tcPr>
          <w:p w:rsidR="002A6C02" w:rsidRDefault="002A6C02">
            <w:pPr>
              <w:spacing w:line="256" w:lineRule="auto"/>
              <w:rPr>
                <w:lang w:eastAsia="en-US"/>
              </w:rPr>
            </w:pPr>
          </w:p>
        </w:tc>
        <w:tc>
          <w:tcPr>
            <w:tcW w:w="3068" w:type="dxa"/>
            <w:vMerge w:val="restart"/>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rPr>
                <w:lang w:eastAsia="en-US"/>
              </w:rPr>
            </w:pPr>
            <w:r>
              <w:rPr>
                <w:lang w:eastAsia="en-US"/>
              </w:rPr>
              <w:t>общественные здания,</w:t>
            </w:r>
          </w:p>
          <w:p w:rsidR="002A6C02" w:rsidRDefault="002A6C02">
            <w:pPr>
              <w:widowControl w:val="0"/>
              <w:spacing w:line="256" w:lineRule="auto"/>
              <w:rPr>
                <w:lang w:eastAsia="en-US"/>
              </w:rPr>
            </w:pPr>
            <w:r>
              <w:rPr>
                <w:lang w:eastAsia="en-US"/>
              </w:rPr>
              <w:t xml:space="preserve">основное, </w:t>
            </w:r>
          </w:p>
          <w:p w:rsidR="002A6C02" w:rsidRDefault="002A6C02">
            <w:pPr>
              <w:widowControl w:val="0"/>
              <w:spacing w:line="256" w:lineRule="auto"/>
              <w:rPr>
                <w:lang w:eastAsia="en-US"/>
              </w:rPr>
            </w:pPr>
            <w:r>
              <w:rPr>
                <w:lang w:eastAsia="en-US"/>
              </w:rPr>
              <w:t>вспомогательное строение, сооружение (хозяйственное)</w:t>
            </w:r>
          </w:p>
        </w:tc>
        <w:tc>
          <w:tcPr>
            <w:tcW w:w="961" w:type="dxa"/>
            <w:vMerge w:val="restart"/>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rPr>
                <w:lang w:eastAsia="en-US"/>
              </w:rPr>
            </w:pPr>
            <w:r>
              <w:rPr>
                <w:lang w:eastAsia="en-US"/>
              </w:rPr>
              <w:t>3</w:t>
            </w:r>
          </w:p>
          <w:p w:rsidR="002A6C02" w:rsidRDefault="002A6C02">
            <w:pPr>
              <w:widowControl w:val="0"/>
              <w:spacing w:line="256" w:lineRule="auto"/>
              <w:rPr>
                <w:lang w:eastAsia="en-US"/>
              </w:rPr>
            </w:pPr>
          </w:p>
        </w:tc>
        <w:tc>
          <w:tcPr>
            <w:tcW w:w="3761" w:type="dxa"/>
            <w:vMerge w:val="restart"/>
            <w:tcBorders>
              <w:top w:val="single" w:sz="4" w:space="0" w:color="000000"/>
              <w:left w:val="single" w:sz="4" w:space="0" w:color="000000"/>
              <w:bottom w:val="single" w:sz="4" w:space="0" w:color="000000"/>
              <w:right w:val="single" w:sz="4" w:space="0" w:color="000000"/>
            </w:tcBorders>
          </w:tcPr>
          <w:p w:rsidR="002A6C02" w:rsidRDefault="002A6C02">
            <w:pPr>
              <w:widowControl w:val="0"/>
              <w:spacing w:line="256" w:lineRule="auto"/>
              <w:rPr>
                <w:lang w:eastAsia="en-US"/>
              </w:rPr>
            </w:pPr>
          </w:p>
        </w:tc>
      </w:tr>
      <w:tr w:rsidR="002A6C02" w:rsidTr="00E3188D">
        <w:trPr>
          <w:cantSplit/>
          <w:trHeight w:val="263"/>
        </w:trPr>
        <w:tc>
          <w:tcPr>
            <w:tcW w:w="1899" w:type="dxa"/>
            <w:tcBorders>
              <w:top w:val="nil"/>
              <w:left w:val="single" w:sz="4" w:space="0" w:color="000000"/>
              <w:bottom w:val="single" w:sz="4" w:space="0" w:color="000000"/>
              <w:right w:val="nil"/>
            </w:tcBorders>
            <w:vAlign w:val="center"/>
          </w:tcPr>
          <w:p w:rsidR="002A6C02" w:rsidRDefault="002A6C02">
            <w:pPr>
              <w:widowControl w:val="0"/>
              <w:spacing w:line="256" w:lineRule="auto"/>
              <w:rPr>
                <w:lang w:eastAsia="en-US"/>
              </w:rPr>
            </w:pPr>
          </w:p>
        </w:tc>
        <w:tc>
          <w:tcPr>
            <w:tcW w:w="0" w:type="auto"/>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2A6C02" w:rsidRDefault="002A6C02">
            <w:pPr>
              <w:spacing w:line="256" w:lineRule="auto"/>
              <w:rPr>
                <w:lang w:eastAsia="en-US"/>
              </w:rPr>
            </w:pPr>
          </w:p>
        </w:tc>
      </w:tr>
    </w:tbl>
    <w:p w:rsidR="002A6C02" w:rsidRDefault="002A6C02" w:rsidP="00E3188D">
      <w:pPr>
        <w:widowControl w:val="0"/>
        <w:ind w:firstLine="708"/>
        <w:jc w:val="both"/>
        <w:rPr>
          <w:rFonts w:eastAsia="SimSun"/>
          <w:sz w:val="28"/>
          <w:szCs w:val="28"/>
        </w:rPr>
      </w:pPr>
      <w:r>
        <w:rPr>
          <w:rFonts w:eastAsia="SimSun"/>
          <w:sz w:val="28"/>
          <w:szCs w:val="28"/>
        </w:rPr>
        <w:t>Примечание (общее):</w:t>
      </w:r>
    </w:p>
    <w:p w:rsidR="002A6C02" w:rsidRDefault="002A6C02" w:rsidP="00E3188D">
      <w:pPr>
        <w:widowControl w:val="0"/>
        <w:tabs>
          <w:tab w:val="left" w:pos="993"/>
        </w:tabs>
        <w:spacing w:line="200" w:lineRule="atLeast"/>
        <w:ind w:left="-108" w:right="-108"/>
        <w:jc w:val="both"/>
        <w:rPr>
          <w:sz w:val="28"/>
          <w:szCs w:val="28"/>
        </w:rPr>
      </w:pPr>
      <w:r>
        <w:rPr>
          <w:sz w:val="28"/>
          <w:szCs w:val="28"/>
        </w:rPr>
        <w:t xml:space="preserve">          В случае, если на смежном земельном участке объект капитального строительства (основное, вспомогательное строение, сооружение (хозяйственное)) находится менее 3 метров от границ земельных участков устанавливается противопожарный разрыв 6м.</w:t>
      </w:r>
    </w:p>
    <w:p w:rsidR="002A6C02" w:rsidRDefault="002A6C02" w:rsidP="00E3188D">
      <w:pPr>
        <w:ind w:firstLine="426"/>
        <w:jc w:val="both"/>
        <w:rPr>
          <w:rFonts w:eastAsia="SimSun"/>
          <w:color w:val="000000"/>
          <w:sz w:val="28"/>
          <w:szCs w:val="28"/>
          <w:lang w:eastAsia="zh-CN"/>
        </w:rPr>
      </w:pPr>
      <w:r>
        <w:rPr>
          <w:rFonts w:eastAsia="SimSun"/>
          <w:color w:val="000000"/>
          <w:sz w:val="28"/>
          <w:szCs w:val="28"/>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A6C02" w:rsidRDefault="002A6C02" w:rsidP="00E3188D">
      <w:pPr>
        <w:jc w:val="both"/>
        <w:rPr>
          <w:rFonts w:eastAsia="SimSun"/>
          <w:color w:val="000000"/>
          <w:sz w:val="28"/>
          <w:szCs w:val="28"/>
          <w:lang w:eastAsia="zh-CN"/>
        </w:rPr>
      </w:pPr>
      <w:r>
        <w:rPr>
          <w:rFonts w:eastAsia="SimSun"/>
          <w:color w:val="000000"/>
          <w:sz w:val="28"/>
          <w:szCs w:val="28"/>
          <w:lang w:eastAsia="zh-CN"/>
        </w:rPr>
        <w:t xml:space="preserve">- для общественных зданий – не менее 3 м; </w:t>
      </w:r>
    </w:p>
    <w:p w:rsidR="002A6C02" w:rsidRDefault="002A6C02" w:rsidP="00E3188D">
      <w:pPr>
        <w:jc w:val="both"/>
        <w:rPr>
          <w:rFonts w:eastAsia="SimSun"/>
          <w:color w:val="000000"/>
          <w:sz w:val="28"/>
          <w:szCs w:val="28"/>
          <w:lang w:eastAsia="zh-CN"/>
        </w:rPr>
      </w:pPr>
      <w:r>
        <w:rPr>
          <w:rFonts w:eastAsia="SimSun"/>
          <w:color w:val="000000"/>
          <w:sz w:val="28"/>
          <w:szCs w:val="28"/>
          <w:lang w:eastAsia="zh-CN"/>
        </w:rPr>
        <w:t>- для зданий производственного назначения - 5 м.</w:t>
      </w:r>
    </w:p>
    <w:p w:rsidR="002A6C02" w:rsidRDefault="002A6C02" w:rsidP="00E3188D">
      <w:pPr>
        <w:jc w:val="both"/>
        <w:rPr>
          <w:rFonts w:eastAsia="SimSun"/>
          <w:color w:val="000000"/>
          <w:sz w:val="28"/>
          <w:szCs w:val="28"/>
          <w:lang w:eastAsia="zh-CN"/>
        </w:rPr>
      </w:pPr>
      <w:r>
        <w:rPr>
          <w:rFonts w:eastAsia="SimSun"/>
          <w:color w:val="000000"/>
          <w:sz w:val="28"/>
          <w:szCs w:val="28"/>
          <w:lang w:eastAsia="zh-CN"/>
        </w:rPr>
        <w:t>- для остальных зданий и сооружений - 1 м.</w:t>
      </w:r>
    </w:p>
    <w:p w:rsidR="002A6C02" w:rsidRDefault="002A6C02" w:rsidP="00E3188D">
      <w:pPr>
        <w:ind w:firstLine="708"/>
        <w:jc w:val="both"/>
        <w:rPr>
          <w:rFonts w:eastAsia="SimSun"/>
          <w:color w:val="000000"/>
          <w:sz w:val="28"/>
          <w:szCs w:val="28"/>
          <w:lang w:eastAsia="zh-CN"/>
        </w:rPr>
      </w:pPr>
      <w:r>
        <w:rPr>
          <w:rFonts w:eastAsia="SimSun"/>
          <w:color w:val="000000"/>
          <w:sz w:val="28"/>
          <w:szCs w:val="28"/>
          <w:lang w:eastAsia="zh-CN"/>
        </w:rPr>
        <w:t>Допускается блокировка зданий и строений на смежных земельных участках по взаимному (удостоверенному) согласию владельцев с соблюдением технических регламентов.</w:t>
      </w:r>
    </w:p>
    <w:p w:rsidR="002A6C02" w:rsidRDefault="002A6C02" w:rsidP="00E3188D">
      <w:pPr>
        <w:ind w:firstLine="708"/>
        <w:jc w:val="both"/>
        <w:rPr>
          <w:rFonts w:eastAsia="SimSun"/>
          <w:color w:val="000000"/>
          <w:sz w:val="28"/>
          <w:szCs w:val="28"/>
          <w:lang w:eastAsia="zh-CN"/>
        </w:rPr>
      </w:pPr>
      <w:r>
        <w:rPr>
          <w:rFonts w:eastAsia="SimSun"/>
          <w:color w:val="000000"/>
          <w:sz w:val="28"/>
          <w:szCs w:val="28"/>
          <w:lang w:eastAsia="zh-CN"/>
        </w:rPr>
        <w:t>При размещении зданий, строений и сооружений должны соблюдаться технические регламенты, градостроительные и строительные нормы, настоящие Правила, а также противопожарные и санитарно-эпидемиологические разрывы между зданиями, строениями и сооружениями,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w:t>
      </w:r>
    </w:p>
    <w:p w:rsidR="002A6C02" w:rsidRDefault="002A6C02" w:rsidP="00E3188D">
      <w:pPr>
        <w:ind w:firstLine="426"/>
        <w:jc w:val="both"/>
        <w:rPr>
          <w:rFonts w:eastAsia="SimSun"/>
          <w:color w:val="000000"/>
          <w:sz w:val="28"/>
          <w:szCs w:val="28"/>
          <w:lang w:eastAsia="zh-CN"/>
        </w:rPr>
      </w:pPr>
      <w:r>
        <w:rPr>
          <w:rFonts w:eastAsia="SimSun"/>
          <w:color w:val="000000"/>
          <w:sz w:val="28"/>
          <w:szCs w:val="28"/>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A6C02" w:rsidRDefault="002A6C02" w:rsidP="00E3188D">
      <w:pPr>
        <w:ind w:firstLine="426"/>
        <w:jc w:val="both"/>
        <w:rPr>
          <w:rFonts w:eastAsia="SimSun"/>
          <w:color w:val="000000"/>
          <w:sz w:val="28"/>
          <w:szCs w:val="28"/>
          <w:lang w:eastAsia="zh-CN"/>
        </w:rPr>
      </w:pPr>
      <w:r>
        <w:rPr>
          <w:rFonts w:eastAsia="SimSun"/>
          <w:color w:val="000000"/>
          <w:sz w:val="28"/>
          <w:szCs w:val="28"/>
          <w:lang w:eastAsia="zh-CN"/>
        </w:rPr>
        <w:t>- в границах территорий общего пользования;</w:t>
      </w:r>
    </w:p>
    <w:p w:rsidR="002A6C02" w:rsidRDefault="002A6C02" w:rsidP="00E3188D">
      <w:pPr>
        <w:ind w:firstLine="426"/>
        <w:jc w:val="both"/>
        <w:rPr>
          <w:rFonts w:eastAsia="SimSun"/>
          <w:color w:val="000000"/>
          <w:sz w:val="28"/>
          <w:szCs w:val="28"/>
          <w:lang w:eastAsia="zh-CN"/>
        </w:rPr>
      </w:pPr>
      <w:r>
        <w:rPr>
          <w:rFonts w:eastAsia="SimSun"/>
          <w:color w:val="000000"/>
          <w:sz w:val="28"/>
          <w:szCs w:val="28"/>
          <w:lang w:eastAsia="zh-CN"/>
        </w:rPr>
        <w:lastRenderedPageBreak/>
        <w:t>- предназначенные для размещения линейных объектов и (или) занятые линейными объектами.</w:t>
      </w:r>
    </w:p>
    <w:p w:rsidR="002A6C02" w:rsidRDefault="002A6C02" w:rsidP="00E3188D">
      <w:pPr>
        <w:ind w:firstLine="708"/>
        <w:jc w:val="both"/>
        <w:rPr>
          <w:rFonts w:eastAsia="SimSun"/>
          <w:color w:val="000000"/>
          <w:sz w:val="28"/>
          <w:szCs w:val="28"/>
          <w:lang w:eastAsia="zh-CN"/>
        </w:rPr>
      </w:pPr>
      <w:r>
        <w:rPr>
          <w:rFonts w:eastAsia="SimSun"/>
          <w:color w:val="000000"/>
          <w:sz w:val="28"/>
          <w:szCs w:val="28"/>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2A6C02" w:rsidRDefault="002A6C02" w:rsidP="00E3188D">
      <w:pPr>
        <w:ind w:firstLine="708"/>
        <w:jc w:val="both"/>
        <w:rPr>
          <w:rFonts w:eastAsia="SimSun"/>
          <w:color w:val="000000"/>
          <w:sz w:val="28"/>
          <w:szCs w:val="28"/>
          <w:lang w:eastAsia="zh-CN"/>
        </w:rPr>
      </w:pPr>
      <w:r>
        <w:rPr>
          <w:rFonts w:eastAsia="SimSun"/>
          <w:color w:val="000000"/>
          <w:sz w:val="28"/>
          <w:szCs w:val="28"/>
          <w:lang w:eastAsia="zh-CN"/>
        </w:rPr>
        <w:t>Размещение зданий, строений и сооружений возможно при соблюдении требований части 4</w:t>
      </w:r>
      <w:r>
        <w:rPr>
          <w:rFonts w:eastAsia="SimSun"/>
          <w:sz w:val="28"/>
          <w:szCs w:val="28"/>
        </w:rPr>
        <w:t xml:space="preserve"> </w:t>
      </w:r>
      <w:r>
        <w:rPr>
          <w:rFonts w:eastAsia="SimSun"/>
          <w:color w:val="000000"/>
          <w:sz w:val="28"/>
          <w:szCs w:val="28"/>
          <w:lang w:eastAsia="zh-CN"/>
        </w:rPr>
        <w:t>настоящих Правил.</w:t>
      </w:r>
    </w:p>
    <w:p w:rsidR="002A6C02" w:rsidRDefault="002A6C02" w:rsidP="00E3188D">
      <w:pPr>
        <w:ind w:firstLine="426"/>
        <w:jc w:val="both"/>
        <w:rPr>
          <w:rFonts w:eastAsia="SimSun"/>
          <w:color w:val="000000"/>
          <w:sz w:val="28"/>
          <w:szCs w:val="28"/>
          <w:lang w:eastAsia="zh-CN"/>
        </w:rPr>
      </w:pPr>
    </w:p>
    <w:p w:rsidR="002A6C02" w:rsidRDefault="002A6C02" w:rsidP="00E3188D">
      <w:pPr>
        <w:widowControl w:val="0"/>
        <w:jc w:val="center"/>
        <w:rPr>
          <w:rFonts w:eastAsia="SimSun"/>
          <w:b/>
          <w:sz w:val="28"/>
          <w:szCs w:val="28"/>
        </w:rPr>
      </w:pPr>
      <w:r>
        <w:rPr>
          <w:rFonts w:eastAsia="SimSun"/>
          <w:b/>
          <w:sz w:val="28"/>
          <w:szCs w:val="28"/>
        </w:rPr>
        <w:t>ЗОНЫ ИНЖЕНЕРНОЙ И ТРАНСПОРТНОЙ ИНФРАСТРУКТУРЫ</w:t>
      </w:r>
    </w:p>
    <w:p w:rsidR="002A6C02" w:rsidRDefault="002A6C02" w:rsidP="00E3188D">
      <w:pPr>
        <w:widowControl w:val="0"/>
        <w:ind w:firstLine="426"/>
        <w:jc w:val="center"/>
        <w:rPr>
          <w:rFonts w:eastAsia="SimSun"/>
          <w:b/>
          <w:bCs/>
          <w:sz w:val="28"/>
          <w:szCs w:val="28"/>
        </w:rPr>
      </w:pPr>
    </w:p>
    <w:p w:rsidR="002A6C02" w:rsidRDefault="002A6C02" w:rsidP="00E3188D">
      <w:pPr>
        <w:widowControl w:val="0"/>
        <w:ind w:firstLine="426"/>
        <w:jc w:val="center"/>
        <w:rPr>
          <w:rFonts w:eastAsia="SimSun"/>
          <w:b/>
          <w:bCs/>
          <w:caps/>
          <w:sz w:val="28"/>
          <w:szCs w:val="28"/>
        </w:rPr>
      </w:pPr>
      <w:r>
        <w:rPr>
          <w:rFonts w:eastAsia="SimSun"/>
          <w:b/>
          <w:bCs/>
          <w:sz w:val="28"/>
          <w:szCs w:val="28"/>
        </w:rPr>
        <w:t xml:space="preserve"> ИТ-1 Зоны</w:t>
      </w:r>
      <w:r>
        <w:rPr>
          <w:rFonts w:eastAsia="SimSun"/>
          <w:b/>
          <w:bCs/>
          <w:caps/>
          <w:sz w:val="28"/>
          <w:szCs w:val="28"/>
        </w:rPr>
        <w:t xml:space="preserve"> </w:t>
      </w:r>
      <w:r>
        <w:rPr>
          <w:rFonts w:eastAsia="SimSun"/>
          <w:b/>
          <w:bCs/>
          <w:sz w:val="28"/>
          <w:szCs w:val="28"/>
        </w:rPr>
        <w:t>объектов инженерной инфраструктуры</w:t>
      </w:r>
    </w:p>
    <w:p w:rsidR="002A6C02" w:rsidRDefault="002A6C02" w:rsidP="00E3188D">
      <w:pPr>
        <w:pStyle w:val="afa"/>
        <w:widowControl w:val="0"/>
        <w:tabs>
          <w:tab w:val="left" w:pos="1134"/>
        </w:tabs>
        <w:ind w:left="0"/>
        <w:jc w:val="center"/>
        <w:rPr>
          <w:sz w:val="28"/>
          <w:szCs w:val="28"/>
        </w:rPr>
      </w:pPr>
    </w:p>
    <w:p w:rsidR="002A6C02" w:rsidRDefault="002A6C02" w:rsidP="00E3188D">
      <w:pPr>
        <w:pStyle w:val="afa"/>
        <w:widowControl w:val="0"/>
        <w:tabs>
          <w:tab w:val="left" w:pos="1134"/>
        </w:tabs>
        <w:ind w:left="0"/>
        <w:jc w:val="center"/>
        <w:rPr>
          <w:sz w:val="28"/>
          <w:szCs w:val="28"/>
        </w:rPr>
      </w:pPr>
      <w:r>
        <w:rPr>
          <w:sz w:val="28"/>
          <w:szCs w:val="28"/>
        </w:rPr>
        <w:t>ОСНОВНЫЕ ВИДЫ РАЗРЕШЁННОГО ИСПОЛЬЗОВАНИЯ ЗЕМЕЛЬНЫХ УЧАСТКОВ И ОБЪЕКТОВ КАПИТАЛЬНОГО СТРОИТЕЛЬСТВА:</w:t>
      </w:r>
    </w:p>
    <w:p w:rsidR="002A6C02" w:rsidRDefault="002A6C02" w:rsidP="00E3188D">
      <w:pPr>
        <w:widowControl w:val="0"/>
        <w:jc w:val="both"/>
        <w:rPr>
          <w:sz w:val="28"/>
          <w:szCs w:val="28"/>
        </w:rPr>
      </w:pPr>
    </w:p>
    <w:p w:rsidR="002A6C02" w:rsidRDefault="002A6C02" w:rsidP="00E3188D">
      <w:pPr>
        <w:widowControl w:val="0"/>
        <w:jc w:val="both"/>
        <w:rPr>
          <w:b/>
          <w:sz w:val="28"/>
          <w:szCs w:val="28"/>
        </w:rPr>
      </w:pPr>
      <w:r>
        <w:rPr>
          <w:b/>
          <w:sz w:val="28"/>
          <w:szCs w:val="28"/>
        </w:rPr>
        <w:t>Энергетика (код 6.7)</w:t>
      </w:r>
    </w:p>
    <w:p w:rsidR="002A6C02" w:rsidRDefault="002A6C02" w:rsidP="00E3188D">
      <w:pPr>
        <w:widowControl w:val="0"/>
        <w:tabs>
          <w:tab w:val="left" w:pos="2565"/>
        </w:tabs>
        <w:ind w:firstLine="709"/>
        <w:jc w:val="both"/>
        <w:rPr>
          <w:sz w:val="28"/>
          <w:szCs w:val="28"/>
          <w:lang w:eastAsia="en-US"/>
        </w:rPr>
      </w:pPr>
      <w:r>
        <w:rPr>
          <w:sz w:val="28"/>
          <w:szCs w:val="28"/>
          <w:lang w:eastAsia="en-US"/>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Pr>
          <w:sz w:val="28"/>
          <w:szCs w:val="28"/>
          <w:lang w:eastAsia="en-US"/>
        </w:rPr>
        <w:t>золоотвалов</w:t>
      </w:r>
      <w:proofErr w:type="spellEnd"/>
      <w:r>
        <w:rPr>
          <w:sz w:val="28"/>
          <w:szCs w:val="28"/>
          <w:lang w:eastAsia="en-US"/>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p w:rsidR="002A6C02" w:rsidRDefault="002A6C02" w:rsidP="00E3188D">
      <w:pPr>
        <w:widowControl w:val="0"/>
        <w:tabs>
          <w:tab w:val="left" w:pos="2565"/>
        </w:tabs>
        <w:jc w:val="both"/>
        <w:rPr>
          <w:b/>
          <w:sz w:val="28"/>
          <w:szCs w:val="28"/>
        </w:rPr>
      </w:pPr>
      <w:r>
        <w:rPr>
          <w:rFonts w:eastAsia="SimSun"/>
          <w:b/>
          <w:sz w:val="28"/>
          <w:szCs w:val="28"/>
        </w:rPr>
        <w:t xml:space="preserve">Связь (код </w:t>
      </w:r>
      <w:r>
        <w:rPr>
          <w:b/>
          <w:sz w:val="28"/>
          <w:szCs w:val="28"/>
        </w:rPr>
        <w:t>6.8)</w:t>
      </w:r>
      <w:r>
        <w:rPr>
          <w:b/>
          <w:sz w:val="28"/>
          <w:szCs w:val="28"/>
        </w:rPr>
        <w:tab/>
      </w:r>
    </w:p>
    <w:p w:rsidR="002A6C02" w:rsidRDefault="002A6C02" w:rsidP="00E3188D">
      <w:pPr>
        <w:widowControl w:val="0"/>
        <w:tabs>
          <w:tab w:val="left" w:pos="1134"/>
        </w:tabs>
        <w:ind w:firstLine="709"/>
        <w:jc w:val="both"/>
        <w:rPr>
          <w:sz w:val="28"/>
          <w:szCs w:val="28"/>
        </w:rPr>
      </w:pPr>
      <w:r>
        <w:rPr>
          <w:sz w:val="28"/>
          <w:szCs w:val="2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p w:rsidR="002A6C02" w:rsidRDefault="002A6C02" w:rsidP="00E3188D">
      <w:pPr>
        <w:widowControl w:val="0"/>
        <w:tabs>
          <w:tab w:val="left" w:pos="1134"/>
        </w:tabs>
        <w:jc w:val="both"/>
        <w:rPr>
          <w:rFonts w:eastAsia="SimSun"/>
          <w:b/>
          <w:sz w:val="28"/>
          <w:szCs w:val="28"/>
        </w:rPr>
      </w:pPr>
      <w:r>
        <w:rPr>
          <w:rFonts w:eastAsia="SimSun"/>
          <w:b/>
          <w:sz w:val="28"/>
          <w:szCs w:val="28"/>
        </w:rPr>
        <w:t>Трубопроводный транспорт (код 7.5)</w:t>
      </w:r>
    </w:p>
    <w:p w:rsidR="002A6C02" w:rsidRDefault="002A6C02" w:rsidP="00E3188D">
      <w:pPr>
        <w:widowControl w:val="0"/>
        <w:ind w:firstLine="709"/>
        <w:jc w:val="both"/>
        <w:rPr>
          <w:rFonts w:eastAsia="SimSun"/>
          <w:sz w:val="28"/>
          <w:szCs w:val="28"/>
        </w:rPr>
      </w:pPr>
      <w:r>
        <w:rPr>
          <w:sz w:val="28"/>
          <w:szCs w:val="2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Pr>
          <w:rFonts w:eastAsia="SimSun"/>
          <w:sz w:val="28"/>
          <w:szCs w:val="28"/>
        </w:rPr>
        <w:t>.</w:t>
      </w:r>
    </w:p>
    <w:p w:rsidR="00195A89" w:rsidRDefault="00195A89" w:rsidP="00195A89">
      <w:pPr>
        <w:widowControl w:val="0"/>
        <w:spacing w:line="300" w:lineRule="exact"/>
        <w:jc w:val="both"/>
      </w:pPr>
      <w:r>
        <w:rPr>
          <w:b/>
          <w:sz w:val="28"/>
          <w:szCs w:val="28"/>
        </w:rPr>
        <w:t xml:space="preserve">Предоставление коммунальных услуг (код 3.1.1) </w:t>
      </w:r>
    </w:p>
    <w:p w:rsidR="00195A89" w:rsidRDefault="00195A89" w:rsidP="00195A89">
      <w:pPr>
        <w:widowControl w:val="0"/>
        <w:ind w:firstLine="709"/>
        <w:jc w:val="both"/>
        <w:rPr>
          <w:rFonts w:eastAsia="SimSun"/>
          <w:sz w:val="28"/>
          <w:szCs w:val="28"/>
        </w:rPr>
      </w:pPr>
      <w:proofErr w:type="gramStart"/>
      <w:r>
        <w:rPr>
          <w:sz w:val="28"/>
          <w:szCs w:val="28"/>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w:t>
      </w:r>
      <w:r>
        <w:rPr>
          <w:sz w:val="28"/>
          <w:szCs w:val="28"/>
        </w:rPr>
        <w:lastRenderedPageBreak/>
        <w:t>стоянок, гаражей и мастерских для обслуживания уборочной и аварийной техники, сооружений, необходимых для сбора и плавки снега).</w:t>
      </w:r>
      <w:proofErr w:type="gramEnd"/>
    </w:p>
    <w:p w:rsidR="002A6C02" w:rsidRDefault="002A6C02" w:rsidP="00E3188D">
      <w:pPr>
        <w:widowControl w:val="0"/>
        <w:ind w:firstLine="709"/>
        <w:jc w:val="both"/>
        <w:rPr>
          <w:sz w:val="28"/>
          <w:szCs w:val="28"/>
        </w:rPr>
      </w:pPr>
    </w:p>
    <w:p w:rsidR="002A6C02" w:rsidRDefault="002A6C02" w:rsidP="00E3188D">
      <w:pPr>
        <w:pStyle w:val="afa"/>
        <w:widowControl w:val="0"/>
        <w:tabs>
          <w:tab w:val="left" w:pos="1134"/>
        </w:tabs>
        <w:ind w:left="0"/>
        <w:jc w:val="center"/>
        <w:rPr>
          <w:sz w:val="28"/>
          <w:szCs w:val="28"/>
        </w:rPr>
      </w:pPr>
      <w:r>
        <w:rPr>
          <w:sz w:val="28"/>
          <w:szCs w:val="28"/>
        </w:rPr>
        <w:t>УСЛОВНО РАЗРЕШЁННЫЕ ВИДЫ ИСПОЛЬЗОВАНИЯ ЗЕМЕЛЬНЫХ УЧАСТКОВ И ОБЪЕКТОВ КАПИТАЛЬНОГО СТРОИТЕЛЬСТВА:</w:t>
      </w:r>
    </w:p>
    <w:p w:rsidR="002A6C02" w:rsidRDefault="002A6C02" w:rsidP="00E3188D">
      <w:pPr>
        <w:widowControl w:val="0"/>
        <w:jc w:val="center"/>
      </w:pPr>
      <w:r>
        <w:t>Не предусмотрены</w:t>
      </w:r>
    </w:p>
    <w:p w:rsidR="002A6C02" w:rsidRDefault="002A6C02" w:rsidP="00E3188D">
      <w:pPr>
        <w:widowControl w:val="0"/>
        <w:jc w:val="center"/>
        <w:rPr>
          <w:sz w:val="28"/>
          <w:szCs w:val="28"/>
        </w:rPr>
      </w:pPr>
      <w:r>
        <w:rPr>
          <w:sz w:val="28"/>
          <w:szCs w:val="28"/>
        </w:rPr>
        <w:t>ВСПОМОГАТЕЛЬНЫЕ ВИДЫ РАЗРЕШЕННОГО ИСПОЛЬЗОВАНИЯ ЗЕМЕЛЬНЫХ УЧАСТКОВ: не установлены.</w:t>
      </w:r>
    </w:p>
    <w:p w:rsidR="002A6C02" w:rsidRDefault="002A6C02" w:rsidP="00E3188D">
      <w:pPr>
        <w:widowControl w:val="0"/>
        <w:tabs>
          <w:tab w:val="left" w:pos="0"/>
          <w:tab w:val="left" w:pos="1134"/>
        </w:tabs>
        <w:jc w:val="center"/>
        <w:rPr>
          <w:sz w:val="28"/>
          <w:szCs w:val="28"/>
        </w:rP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sz w:val="28"/>
          <w:szCs w:val="28"/>
        </w:rPr>
        <w:t xml:space="preserve"> </w:t>
      </w:r>
    </w:p>
    <w:p w:rsidR="002A6C02" w:rsidRDefault="002A6C02" w:rsidP="00E3188D">
      <w:pPr>
        <w:widowControl w:val="0"/>
        <w:tabs>
          <w:tab w:val="left" w:pos="0"/>
          <w:tab w:val="left" w:pos="1134"/>
        </w:tabs>
        <w:jc w:val="center"/>
        <w:rPr>
          <w:sz w:val="28"/>
          <w:szCs w:val="28"/>
        </w:rPr>
      </w:pPr>
      <w:r>
        <w:rPr>
          <w:sz w:val="28"/>
          <w:szCs w:val="28"/>
        </w:rPr>
        <w:t xml:space="preserve">                                                                                                                                               </w:t>
      </w:r>
    </w:p>
    <w:tbl>
      <w:tblPr>
        <w:tblW w:w="9615" w:type="dxa"/>
        <w:tblInd w:w="65" w:type="dxa"/>
        <w:tblLayout w:type="fixed"/>
        <w:tblLook w:val="00A0"/>
      </w:tblPr>
      <w:tblGrid>
        <w:gridCol w:w="1742"/>
        <w:gridCol w:w="3683"/>
        <w:gridCol w:w="2095"/>
        <w:gridCol w:w="2095"/>
      </w:tblGrid>
      <w:tr w:rsidR="002A6C02" w:rsidTr="00195A89">
        <w:tc>
          <w:tcPr>
            <w:tcW w:w="1742"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ind w:firstLine="709"/>
              <w:rPr>
                <w:lang w:eastAsia="en-US"/>
              </w:rPr>
            </w:pPr>
            <w:r>
              <w:rPr>
                <w:lang w:eastAsia="en-US"/>
              </w:rPr>
              <w:t>Вид разрешенного использования</w:t>
            </w:r>
          </w:p>
        </w:tc>
        <w:tc>
          <w:tcPr>
            <w:tcW w:w="3683"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ind w:firstLine="108"/>
              <w:jc w:val="center"/>
              <w:rPr>
                <w:lang w:eastAsia="en-US"/>
              </w:rPr>
            </w:pPr>
            <w:r>
              <w:rPr>
                <w:lang w:val="en-US" w:eastAsia="en-US"/>
              </w:rPr>
              <w:t>Min</w:t>
            </w:r>
            <w:r>
              <w:rPr>
                <w:lang w:eastAsia="en-US"/>
              </w:rPr>
              <w:t>/</w:t>
            </w:r>
            <w:r>
              <w:rPr>
                <w:lang w:val="en-US" w:eastAsia="en-US"/>
              </w:rPr>
              <w:t>max</w:t>
            </w:r>
            <w:r>
              <w:rPr>
                <w:lang w:eastAsia="en-US"/>
              </w:rPr>
              <w:t xml:space="preserve"> размер </w:t>
            </w:r>
            <w:proofErr w:type="spellStart"/>
            <w:r>
              <w:rPr>
                <w:lang w:eastAsia="en-US"/>
              </w:rPr>
              <w:t>зем</w:t>
            </w:r>
            <w:proofErr w:type="spellEnd"/>
            <w:r>
              <w:rPr>
                <w:lang w:eastAsia="en-US"/>
              </w:rPr>
              <w:t>. участка, м2, минимальные отступы от границ   земельных участков</w:t>
            </w:r>
          </w:p>
        </w:tc>
        <w:tc>
          <w:tcPr>
            <w:tcW w:w="2095"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ind w:firstLine="147"/>
              <w:jc w:val="center"/>
              <w:rPr>
                <w:lang w:eastAsia="en-US"/>
              </w:rPr>
            </w:pPr>
            <w:r>
              <w:rPr>
                <w:lang w:eastAsia="en-US"/>
              </w:rPr>
              <w:t xml:space="preserve">Максимальный процент застройки </w:t>
            </w:r>
            <w:proofErr w:type="spellStart"/>
            <w:r>
              <w:rPr>
                <w:lang w:eastAsia="en-US"/>
              </w:rPr>
              <w:t>зем</w:t>
            </w:r>
            <w:proofErr w:type="spellEnd"/>
            <w:r>
              <w:rPr>
                <w:lang w:eastAsia="en-US"/>
              </w:rPr>
              <w:t>. участка, включая площадь застройки,  %</w:t>
            </w:r>
          </w:p>
        </w:tc>
        <w:tc>
          <w:tcPr>
            <w:tcW w:w="2095"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ind w:firstLine="108"/>
              <w:jc w:val="center"/>
              <w:rPr>
                <w:lang w:eastAsia="en-US"/>
              </w:rPr>
            </w:pPr>
            <w:r>
              <w:rPr>
                <w:lang w:eastAsia="en-US"/>
              </w:rPr>
              <w:t xml:space="preserve">Предельное количество этажей/ предельная высота зданий, строений, сооружений </w:t>
            </w:r>
          </w:p>
        </w:tc>
      </w:tr>
      <w:tr w:rsidR="002A6C02" w:rsidTr="00195A89">
        <w:tc>
          <w:tcPr>
            <w:tcW w:w="1742" w:type="dxa"/>
            <w:tcBorders>
              <w:top w:val="single" w:sz="4" w:space="0" w:color="000000"/>
              <w:left w:val="single" w:sz="4" w:space="0" w:color="000000"/>
              <w:bottom w:val="nil"/>
              <w:right w:val="nil"/>
            </w:tcBorders>
            <w:vAlign w:val="center"/>
          </w:tcPr>
          <w:p w:rsidR="002A6C02" w:rsidRDefault="002A6C02">
            <w:pPr>
              <w:widowControl w:val="0"/>
              <w:spacing w:line="256" w:lineRule="auto"/>
              <w:ind w:firstLine="90"/>
              <w:jc w:val="center"/>
              <w:rPr>
                <w:lang w:eastAsia="en-US"/>
              </w:rPr>
            </w:pPr>
            <w:r>
              <w:rPr>
                <w:lang w:eastAsia="en-US"/>
              </w:rPr>
              <w:t xml:space="preserve">Энергетика </w:t>
            </w:r>
          </w:p>
        </w:tc>
        <w:tc>
          <w:tcPr>
            <w:tcW w:w="3683" w:type="dxa"/>
            <w:vMerge w:val="restart"/>
            <w:tcBorders>
              <w:top w:val="single" w:sz="4" w:space="0" w:color="000000"/>
              <w:left w:val="single" w:sz="4" w:space="0" w:color="000000"/>
              <w:bottom w:val="single" w:sz="4" w:space="0" w:color="auto"/>
              <w:right w:val="nil"/>
            </w:tcBorders>
            <w:vAlign w:val="center"/>
          </w:tcPr>
          <w:p w:rsidR="002A6C02" w:rsidRDefault="002A6C02">
            <w:pPr>
              <w:widowControl w:val="0"/>
              <w:spacing w:line="256" w:lineRule="auto"/>
              <w:ind w:firstLine="147"/>
              <w:jc w:val="center"/>
              <w:rPr>
                <w:lang w:eastAsia="en-US"/>
              </w:rPr>
            </w:pPr>
            <w:r>
              <w:rPr>
                <w:lang w:eastAsia="en-US"/>
              </w:rPr>
              <w:t>минимальная/максимальная площадь земельных участков – 10/10000 кв. м;</w:t>
            </w:r>
          </w:p>
          <w:p w:rsidR="002A6C02" w:rsidRDefault="002A6C02">
            <w:pPr>
              <w:widowControl w:val="0"/>
              <w:spacing w:line="256" w:lineRule="auto"/>
              <w:ind w:firstLine="147"/>
              <w:rPr>
                <w:lang w:eastAsia="en-US"/>
              </w:rPr>
            </w:pPr>
          </w:p>
        </w:tc>
        <w:tc>
          <w:tcPr>
            <w:tcW w:w="2095" w:type="dxa"/>
            <w:tcBorders>
              <w:top w:val="single" w:sz="4" w:space="0" w:color="000000"/>
              <w:left w:val="single" w:sz="4" w:space="0" w:color="000000"/>
              <w:bottom w:val="nil"/>
              <w:right w:val="nil"/>
            </w:tcBorders>
            <w:vAlign w:val="center"/>
          </w:tcPr>
          <w:p w:rsidR="002A6C02" w:rsidRDefault="002A6C02">
            <w:pPr>
              <w:widowControl w:val="0"/>
              <w:spacing w:line="256" w:lineRule="auto"/>
              <w:ind w:firstLine="709"/>
              <w:rPr>
                <w:lang w:eastAsia="en-US"/>
              </w:rPr>
            </w:pPr>
            <w:r>
              <w:rPr>
                <w:lang w:eastAsia="en-US"/>
              </w:rPr>
              <w:t>80</w:t>
            </w:r>
          </w:p>
          <w:p w:rsidR="002A6C02" w:rsidRDefault="002A6C02">
            <w:pPr>
              <w:widowControl w:val="0"/>
              <w:spacing w:line="256" w:lineRule="auto"/>
              <w:ind w:firstLine="709"/>
              <w:rPr>
                <w:lang w:eastAsia="en-US"/>
              </w:rPr>
            </w:pPr>
          </w:p>
        </w:tc>
        <w:tc>
          <w:tcPr>
            <w:tcW w:w="2095" w:type="dxa"/>
            <w:tcBorders>
              <w:top w:val="single" w:sz="4" w:space="0" w:color="000000"/>
              <w:left w:val="single" w:sz="4" w:space="0" w:color="000000"/>
              <w:bottom w:val="nil"/>
              <w:right w:val="single" w:sz="4" w:space="0" w:color="000000"/>
            </w:tcBorders>
            <w:vAlign w:val="center"/>
          </w:tcPr>
          <w:p w:rsidR="002A6C02" w:rsidRDefault="002A6C02">
            <w:pPr>
              <w:widowControl w:val="0"/>
              <w:spacing w:line="256" w:lineRule="auto"/>
              <w:ind w:firstLine="709"/>
              <w:rPr>
                <w:lang w:eastAsia="en-US"/>
              </w:rPr>
            </w:pPr>
            <w:r>
              <w:rPr>
                <w:lang w:eastAsia="en-US"/>
              </w:rPr>
              <w:t>-/100</w:t>
            </w:r>
          </w:p>
          <w:p w:rsidR="002A6C02" w:rsidRDefault="002A6C02">
            <w:pPr>
              <w:widowControl w:val="0"/>
              <w:spacing w:line="256" w:lineRule="auto"/>
              <w:ind w:firstLine="709"/>
              <w:rPr>
                <w:lang w:eastAsia="en-US"/>
              </w:rPr>
            </w:pPr>
          </w:p>
        </w:tc>
      </w:tr>
      <w:tr w:rsidR="002A6C02" w:rsidTr="00195A89">
        <w:tc>
          <w:tcPr>
            <w:tcW w:w="1742" w:type="dxa"/>
            <w:tcBorders>
              <w:top w:val="single" w:sz="4" w:space="0" w:color="000000"/>
              <w:left w:val="single" w:sz="4" w:space="0" w:color="000000"/>
              <w:bottom w:val="nil"/>
              <w:right w:val="nil"/>
            </w:tcBorders>
            <w:vAlign w:val="center"/>
          </w:tcPr>
          <w:p w:rsidR="002A6C02" w:rsidRDefault="002A6C02">
            <w:pPr>
              <w:widowControl w:val="0"/>
              <w:spacing w:line="256" w:lineRule="auto"/>
              <w:ind w:firstLine="90"/>
              <w:jc w:val="center"/>
              <w:rPr>
                <w:lang w:eastAsia="en-US"/>
              </w:rPr>
            </w:pPr>
            <w:r>
              <w:rPr>
                <w:lang w:eastAsia="en-US"/>
              </w:rPr>
              <w:t>Связь</w:t>
            </w:r>
          </w:p>
        </w:tc>
        <w:tc>
          <w:tcPr>
            <w:tcW w:w="3683" w:type="dxa"/>
            <w:vMerge/>
            <w:tcBorders>
              <w:top w:val="single" w:sz="4" w:space="0" w:color="000000"/>
              <w:left w:val="single" w:sz="4" w:space="0" w:color="000000"/>
              <w:bottom w:val="single" w:sz="4" w:space="0" w:color="auto"/>
              <w:right w:val="nil"/>
            </w:tcBorders>
            <w:vAlign w:val="center"/>
          </w:tcPr>
          <w:p w:rsidR="002A6C02" w:rsidRDefault="002A6C02">
            <w:pPr>
              <w:spacing w:line="256" w:lineRule="auto"/>
              <w:rPr>
                <w:lang w:eastAsia="en-US"/>
              </w:rPr>
            </w:pPr>
          </w:p>
        </w:tc>
        <w:tc>
          <w:tcPr>
            <w:tcW w:w="2095" w:type="dxa"/>
            <w:tcBorders>
              <w:top w:val="single" w:sz="4" w:space="0" w:color="000000"/>
              <w:left w:val="single" w:sz="4" w:space="0" w:color="000000"/>
              <w:bottom w:val="nil"/>
              <w:right w:val="nil"/>
            </w:tcBorders>
            <w:vAlign w:val="center"/>
          </w:tcPr>
          <w:p w:rsidR="002A6C02" w:rsidRDefault="002A6C02">
            <w:pPr>
              <w:widowControl w:val="0"/>
              <w:spacing w:line="256" w:lineRule="auto"/>
              <w:rPr>
                <w:lang w:eastAsia="en-US"/>
              </w:rPr>
            </w:pPr>
            <w:r>
              <w:rPr>
                <w:lang w:eastAsia="en-US"/>
              </w:rPr>
              <w:t>Регламенты не распространяются</w:t>
            </w:r>
          </w:p>
        </w:tc>
        <w:tc>
          <w:tcPr>
            <w:tcW w:w="2095" w:type="dxa"/>
            <w:tcBorders>
              <w:top w:val="single" w:sz="4" w:space="0" w:color="000000"/>
              <w:left w:val="single" w:sz="4" w:space="0" w:color="000000"/>
              <w:bottom w:val="nil"/>
              <w:right w:val="single" w:sz="4" w:space="0" w:color="000000"/>
            </w:tcBorders>
            <w:vAlign w:val="center"/>
          </w:tcPr>
          <w:p w:rsidR="002A6C02" w:rsidRDefault="002A6C02">
            <w:pPr>
              <w:widowControl w:val="0"/>
              <w:spacing w:line="256" w:lineRule="auto"/>
              <w:rPr>
                <w:lang w:eastAsia="en-US"/>
              </w:rPr>
            </w:pPr>
            <w:r>
              <w:rPr>
                <w:lang w:eastAsia="en-US"/>
              </w:rPr>
              <w:t>Регламенты не распространяются</w:t>
            </w:r>
          </w:p>
        </w:tc>
      </w:tr>
      <w:tr w:rsidR="002A6C02" w:rsidTr="00195A89">
        <w:tc>
          <w:tcPr>
            <w:tcW w:w="1742" w:type="dxa"/>
            <w:tcBorders>
              <w:top w:val="single" w:sz="4" w:space="0" w:color="000000"/>
              <w:left w:val="single" w:sz="4" w:space="0" w:color="000000"/>
              <w:bottom w:val="nil"/>
              <w:right w:val="nil"/>
            </w:tcBorders>
            <w:vAlign w:val="center"/>
          </w:tcPr>
          <w:p w:rsidR="002A6C02" w:rsidRDefault="002A6C02">
            <w:pPr>
              <w:widowControl w:val="0"/>
              <w:spacing w:line="256" w:lineRule="auto"/>
              <w:ind w:firstLine="90"/>
              <w:jc w:val="center"/>
              <w:rPr>
                <w:lang w:eastAsia="en-US"/>
              </w:rPr>
            </w:pPr>
            <w:r>
              <w:rPr>
                <w:lang w:eastAsia="en-US"/>
              </w:rPr>
              <w:t>Оказание услуг связи</w:t>
            </w:r>
          </w:p>
        </w:tc>
        <w:tc>
          <w:tcPr>
            <w:tcW w:w="3683" w:type="dxa"/>
            <w:vMerge/>
            <w:tcBorders>
              <w:top w:val="single" w:sz="4" w:space="0" w:color="000000"/>
              <w:left w:val="single" w:sz="4" w:space="0" w:color="000000"/>
              <w:bottom w:val="single" w:sz="4" w:space="0" w:color="auto"/>
              <w:right w:val="nil"/>
            </w:tcBorders>
            <w:vAlign w:val="center"/>
          </w:tcPr>
          <w:p w:rsidR="002A6C02" w:rsidRDefault="002A6C02">
            <w:pPr>
              <w:spacing w:line="256" w:lineRule="auto"/>
              <w:rPr>
                <w:lang w:eastAsia="en-US"/>
              </w:rPr>
            </w:pPr>
          </w:p>
        </w:tc>
        <w:tc>
          <w:tcPr>
            <w:tcW w:w="2095" w:type="dxa"/>
            <w:tcBorders>
              <w:top w:val="single" w:sz="4" w:space="0" w:color="000000"/>
              <w:left w:val="single" w:sz="4" w:space="0" w:color="000000"/>
              <w:bottom w:val="nil"/>
              <w:right w:val="nil"/>
            </w:tcBorders>
            <w:vAlign w:val="center"/>
          </w:tcPr>
          <w:p w:rsidR="002A6C02" w:rsidRDefault="002A6C02">
            <w:pPr>
              <w:widowControl w:val="0"/>
              <w:spacing w:line="256" w:lineRule="auto"/>
              <w:ind w:firstLine="709"/>
              <w:rPr>
                <w:lang w:eastAsia="en-US"/>
              </w:rPr>
            </w:pPr>
            <w:r>
              <w:rPr>
                <w:lang w:eastAsia="en-US"/>
              </w:rPr>
              <w:t>80</w:t>
            </w:r>
          </w:p>
        </w:tc>
        <w:tc>
          <w:tcPr>
            <w:tcW w:w="2095" w:type="dxa"/>
            <w:tcBorders>
              <w:top w:val="single" w:sz="4" w:space="0" w:color="000000"/>
              <w:left w:val="single" w:sz="4" w:space="0" w:color="000000"/>
              <w:bottom w:val="nil"/>
              <w:right w:val="single" w:sz="4" w:space="0" w:color="000000"/>
            </w:tcBorders>
            <w:vAlign w:val="center"/>
          </w:tcPr>
          <w:p w:rsidR="002A6C02" w:rsidRDefault="002A6C02">
            <w:pPr>
              <w:widowControl w:val="0"/>
              <w:spacing w:line="256" w:lineRule="auto"/>
              <w:ind w:firstLine="709"/>
              <w:rPr>
                <w:lang w:eastAsia="en-US"/>
              </w:rPr>
            </w:pPr>
            <w:r>
              <w:rPr>
                <w:lang w:eastAsia="en-US"/>
              </w:rPr>
              <w:t>-/20</w:t>
            </w:r>
          </w:p>
        </w:tc>
      </w:tr>
      <w:tr w:rsidR="002A6C02" w:rsidTr="00195A89">
        <w:tc>
          <w:tcPr>
            <w:tcW w:w="1742"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ind w:firstLine="90"/>
              <w:jc w:val="center"/>
              <w:rPr>
                <w:lang w:eastAsia="en-US"/>
              </w:rPr>
            </w:pPr>
            <w:r>
              <w:rPr>
                <w:lang w:eastAsia="en-US"/>
              </w:rPr>
              <w:t xml:space="preserve">Трубопроводный транспорт </w:t>
            </w:r>
          </w:p>
        </w:tc>
        <w:tc>
          <w:tcPr>
            <w:tcW w:w="3683" w:type="dxa"/>
            <w:vMerge/>
            <w:tcBorders>
              <w:top w:val="single" w:sz="4" w:space="0" w:color="000000"/>
              <w:left w:val="single" w:sz="4" w:space="0" w:color="000000"/>
              <w:bottom w:val="single" w:sz="4" w:space="0" w:color="000000"/>
              <w:right w:val="nil"/>
            </w:tcBorders>
            <w:vAlign w:val="center"/>
          </w:tcPr>
          <w:p w:rsidR="002A6C02" w:rsidRDefault="002A6C02">
            <w:pPr>
              <w:spacing w:line="256" w:lineRule="auto"/>
              <w:rPr>
                <w:lang w:eastAsia="en-US"/>
              </w:rPr>
            </w:pPr>
          </w:p>
        </w:tc>
        <w:tc>
          <w:tcPr>
            <w:tcW w:w="2095"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ind w:firstLine="709"/>
              <w:rPr>
                <w:lang w:eastAsia="en-US"/>
              </w:rPr>
            </w:pPr>
            <w:r>
              <w:rPr>
                <w:lang w:eastAsia="en-US"/>
              </w:rPr>
              <w:t>80</w:t>
            </w:r>
          </w:p>
          <w:p w:rsidR="002A6C02" w:rsidRDefault="002A6C02">
            <w:pPr>
              <w:widowControl w:val="0"/>
              <w:spacing w:line="256" w:lineRule="auto"/>
              <w:rPr>
                <w:color w:val="FF0000"/>
                <w:lang w:eastAsia="en-US"/>
              </w:rPr>
            </w:pPr>
          </w:p>
        </w:tc>
        <w:tc>
          <w:tcPr>
            <w:tcW w:w="2095"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ind w:firstLine="709"/>
              <w:rPr>
                <w:lang w:eastAsia="en-US"/>
              </w:rPr>
            </w:pPr>
            <w:r>
              <w:rPr>
                <w:lang w:eastAsia="en-US"/>
              </w:rPr>
              <w:t>-/100</w:t>
            </w:r>
          </w:p>
          <w:p w:rsidR="002A6C02" w:rsidRDefault="002A6C02">
            <w:pPr>
              <w:widowControl w:val="0"/>
              <w:spacing w:line="256" w:lineRule="auto"/>
              <w:rPr>
                <w:color w:val="FF0000"/>
                <w:lang w:eastAsia="en-US"/>
              </w:rPr>
            </w:pPr>
          </w:p>
        </w:tc>
      </w:tr>
      <w:tr w:rsidR="00195A89" w:rsidTr="00195A89">
        <w:tc>
          <w:tcPr>
            <w:tcW w:w="1742" w:type="dxa"/>
            <w:tcBorders>
              <w:top w:val="single" w:sz="4" w:space="0" w:color="000000"/>
              <w:left w:val="single" w:sz="4" w:space="0" w:color="000000"/>
              <w:bottom w:val="single" w:sz="4" w:space="0" w:color="auto"/>
              <w:right w:val="nil"/>
            </w:tcBorders>
            <w:vAlign w:val="center"/>
          </w:tcPr>
          <w:p w:rsidR="00195A89" w:rsidRDefault="00195A89" w:rsidP="00195A89">
            <w:pPr>
              <w:widowControl w:val="0"/>
              <w:ind w:firstLine="90"/>
              <w:jc w:val="center"/>
            </w:pPr>
            <w:r>
              <w:t>Предоставление коммунальных услуг</w:t>
            </w:r>
          </w:p>
        </w:tc>
        <w:tc>
          <w:tcPr>
            <w:tcW w:w="3683" w:type="dxa"/>
            <w:tcBorders>
              <w:top w:val="single" w:sz="4" w:space="0" w:color="000000"/>
              <w:left w:val="single" w:sz="4" w:space="0" w:color="000000"/>
              <w:bottom w:val="single" w:sz="4" w:space="0" w:color="auto"/>
              <w:right w:val="nil"/>
            </w:tcBorders>
            <w:vAlign w:val="center"/>
          </w:tcPr>
          <w:p w:rsidR="00195A89" w:rsidRDefault="00195A89" w:rsidP="00195A89">
            <w:pPr>
              <w:widowControl w:val="0"/>
              <w:ind w:firstLine="147"/>
              <w:jc w:val="center"/>
            </w:pPr>
            <w:r>
              <w:t>-для объектов коммунального обслуживания- 10/10000</w:t>
            </w:r>
          </w:p>
          <w:p w:rsidR="00195A89" w:rsidRDefault="00195A89" w:rsidP="00195A89">
            <w:pPr>
              <w:widowControl w:val="0"/>
              <w:ind w:firstLine="147"/>
              <w:jc w:val="center"/>
            </w:pPr>
            <w:r>
              <w:t>-для  объектов инженерного обеспечения и объектов вспомогательного инженерного назначения от 1 кв</w:t>
            </w:r>
            <w:proofErr w:type="gramStart"/>
            <w:r>
              <w:t>.м</w:t>
            </w:r>
            <w:proofErr w:type="gramEnd"/>
            <w:r>
              <w:t xml:space="preserve">; </w:t>
            </w:r>
          </w:p>
          <w:p w:rsidR="00195A89" w:rsidRDefault="00195A89" w:rsidP="00195A89">
            <w:pPr>
              <w:widowControl w:val="0"/>
              <w:ind w:firstLine="147"/>
              <w:jc w:val="center"/>
            </w:pPr>
            <w:r>
              <w:rPr>
                <w:rFonts w:eastAsia="SimSun"/>
              </w:rPr>
              <w:t>- минимальный отступ  строений от красной линии участка 5м.;</w:t>
            </w:r>
          </w:p>
          <w:p w:rsidR="00195A89" w:rsidRDefault="00195A89" w:rsidP="00195A89">
            <w:pPr>
              <w:widowControl w:val="0"/>
              <w:ind w:firstLine="147"/>
              <w:jc w:val="center"/>
            </w:pPr>
            <w:r>
              <w:rPr>
                <w:rFonts w:eastAsia="SimSun"/>
              </w:rPr>
              <w:t>- границ земельного участка -1 м.</w:t>
            </w:r>
          </w:p>
        </w:tc>
        <w:tc>
          <w:tcPr>
            <w:tcW w:w="2095" w:type="dxa"/>
            <w:tcBorders>
              <w:top w:val="single" w:sz="4" w:space="0" w:color="000000"/>
              <w:left w:val="single" w:sz="4" w:space="0" w:color="000000"/>
              <w:bottom w:val="single" w:sz="4" w:space="0" w:color="auto"/>
              <w:right w:val="nil"/>
            </w:tcBorders>
            <w:vAlign w:val="center"/>
          </w:tcPr>
          <w:p w:rsidR="00195A89" w:rsidRDefault="00195A89" w:rsidP="00195A89">
            <w:pPr>
              <w:widowControl w:val="0"/>
              <w:snapToGrid w:val="0"/>
              <w:ind w:firstLine="709"/>
              <w:rPr>
                <w:lang w:val="en-US"/>
              </w:rPr>
            </w:pPr>
          </w:p>
          <w:p w:rsidR="00195A89" w:rsidRDefault="00195A89" w:rsidP="00195A89">
            <w:pPr>
              <w:widowControl w:val="0"/>
              <w:ind w:firstLine="709"/>
            </w:pPr>
            <w:r>
              <w:t>80</w:t>
            </w:r>
          </w:p>
          <w:p w:rsidR="00195A89" w:rsidRDefault="00195A89" w:rsidP="00195A89">
            <w:pPr>
              <w:widowControl w:val="0"/>
              <w:snapToGrid w:val="0"/>
              <w:ind w:firstLine="709"/>
              <w:jc w:val="center"/>
            </w:pPr>
          </w:p>
          <w:p w:rsidR="00195A89" w:rsidRDefault="00195A89" w:rsidP="00195A89">
            <w:pPr>
              <w:widowControl w:val="0"/>
            </w:pPr>
          </w:p>
          <w:p w:rsidR="00195A89" w:rsidRDefault="00195A89" w:rsidP="00195A89">
            <w:pPr>
              <w:widowControl w:val="0"/>
              <w:ind w:firstLine="709"/>
              <w:jc w:val="center"/>
            </w:pPr>
          </w:p>
        </w:tc>
        <w:tc>
          <w:tcPr>
            <w:tcW w:w="2095" w:type="dxa"/>
            <w:tcBorders>
              <w:top w:val="single" w:sz="4" w:space="0" w:color="000000"/>
              <w:left w:val="single" w:sz="4" w:space="0" w:color="000000"/>
              <w:bottom w:val="single" w:sz="4" w:space="0" w:color="auto"/>
              <w:right w:val="single" w:sz="4" w:space="0" w:color="000000"/>
            </w:tcBorders>
            <w:vAlign w:val="center"/>
          </w:tcPr>
          <w:p w:rsidR="00195A89" w:rsidRDefault="00195A89" w:rsidP="00195A89">
            <w:pPr>
              <w:widowControl w:val="0"/>
              <w:ind w:firstLine="709"/>
            </w:pPr>
            <w:r>
              <w:t>3/12</w:t>
            </w:r>
          </w:p>
          <w:p w:rsidR="00195A89" w:rsidRDefault="00195A89" w:rsidP="00195A89">
            <w:pPr>
              <w:widowControl w:val="0"/>
              <w:snapToGrid w:val="0"/>
              <w:ind w:firstLine="709"/>
              <w:jc w:val="center"/>
            </w:pPr>
          </w:p>
          <w:p w:rsidR="00195A89" w:rsidRDefault="00195A89" w:rsidP="00195A89">
            <w:pPr>
              <w:widowControl w:val="0"/>
            </w:pPr>
          </w:p>
        </w:tc>
      </w:tr>
    </w:tbl>
    <w:p w:rsidR="002A6C02" w:rsidRDefault="002A6C02" w:rsidP="00E3188D">
      <w:pPr>
        <w:widowControl w:val="0"/>
        <w:ind w:firstLine="708"/>
        <w:jc w:val="both"/>
        <w:rPr>
          <w:rFonts w:eastAsia="SimSun"/>
          <w:sz w:val="28"/>
          <w:szCs w:val="28"/>
        </w:rPr>
      </w:pPr>
      <w:r>
        <w:rPr>
          <w:rFonts w:eastAsia="SimSun"/>
          <w:sz w:val="28"/>
          <w:szCs w:val="28"/>
        </w:rPr>
        <w:t>Примечание (общее):</w:t>
      </w:r>
    </w:p>
    <w:p w:rsidR="002A6C02" w:rsidRDefault="002A6C02" w:rsidP="00E3188D">
      <w:pPr>
        <w:widowControl w:val="0"/>
        <w:tabs>
          <w:tab w:val="left" w:pos="993"/>
        </w:tabs>
        <w:spacing w:line="200" w:lineRule="atLeast"/>
        <w:ind w:left="-108" w:right="-108"/>
        <w:jc w:val="both"/>
        <w:rPr>
          <w:sz w:val="28"/>
          <w:szCs w:val="28"/>
        </w:rPr>
      </w:pPr>
      <w:r>
        <w:rPr>
          <w:sz w:val="28"/>
          <w:szCs w:val="28"/>
        </w:rPr>
        <w:t xml:space="preserve">          В случае, если на смежном земельном участке объект капитального строительства (основное, вспомогательное строение, сооружение (хозяйственное)) находится менее 3 метров от границ земельных участков устанавливается противопожарный разрыв 6м.</w:t>
      </w:r>
    </w:p>
    <w:p w:rsidR="002A6C02" w:rsidRDefault="002A6C02" w:rsidP="00E3188D">
      <w:pPr>
        <w:widowControl w:val="0"/>
        <w:ind w:firstLine="709"/>
        <w:jc w:val="both"/>
        <w:rPr>
          <w:rFonts w:eastAsia="SimSun"/>
          <w:sz w:val="28"/>
          <w:szCs w:val="28"/>
        </w:rPr>
      </w:pPr>
      <w:r>
        <w:rPr>
          <w:rFonts w:eastAsia="SimSun"/>
          <w:sz w:val="28"/>
          <w:szCs w:val="28"/>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w:t>
      </w:r>
      <w:r>
        <w:rPr>
          <w:rFonts w:eastAsia="SimSun"/>
          <w:sz w:val="28"/>
          <w:szCs w:val="28"/>
        </w:rPr>
        <w:lastRenderedPageBreak/>
        <w:t>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2A6C02" w:rsidRDefault="002A6C02" w:rsidP="00E3188D">
      <w:pPr>
        <w:widowControl w:val="0"/>
        <w:ind w:firstLine="709"/>
        <w:jc w:val="both"/>
        <w:rPr>
          <w:rFonts w:eastAsia="SimSun"/>
          <w:sz w:val="28"/>
          <w:szCs w:val="28"/>
        </w:rPr>
      </w:pPr>
      <w:r>
        <w:rPr>
          <w:rFonts w:eastAsia="SimSun"/>
          <w:sz w:val="28"/>
          <w:szCs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A6C02" w:rsidRDefault="002A6C02" w:rsidP="00E3188D">
      <w:pPr>
        <w:widowControl w:val="0"/>
        <w:ind w:firstLine="709"/>
        <w:jc w:val="both"/>
        <w:rPr>
          <w:rFonts w:eastAsia="SimSun"/>
          <w:sz w:val="28"/>
          <w:szCs w:val="28"/>
        </w:rPr>
      </w:pPr>
      <w:r>
        <w:rPr>
          <w:rFonts w:eastAsia="SimSun"/>
          <w:sz w:val="28"/>
          <w:szCs w:val="28"/>
        </w:rPr>
        <w:t>В границах зон затопления, подтопления запрещаются:</w:t>
      </w:r>
    </w:p>
    <w:p w:rsidR="002A6C02" w:rsidRDefault="002A6C02" w:rsidP="00E3188D">
      <w:pPr>
        <w:widowControl w:val="0"/>
        <w:ind w:firstLine="709"/>
        <w:jc w:val="both"/>
        <w:rPr>
          <w:rFonts w:eastAsia="SimSun"/>
          <w:sz w:val="28"/>
          <w:szCs w:val="28"/>
        </w:rPr>
      </w:pPr>
      <w:r>
        <w:rPr>
          <w:rFonts w:eastAsia="SimSun"/>
          <w:sz w:val="28"/>
          <w:szCs w:val="28"/>
        </w:rPr>
        <w:t>1) использование сточных вод в целях регулирования плодородия почв;</w:t>
      </w:r>
    </w:p>
    <w:p w:rsidR="002A6C02" w:rsidRDefault="002A6C02" w:rsidP="00E3188D">
      <w:pPr>
        <w:widowControl w:val="0"/>
        <w:ind w:firstLine="709"/>
        <w:jc w:val="both"/>
        <w:rPr>
          <w:rFonts w:eastAsia="SimSun"/>
          <w:sz w:val="28"/>
          <w:szCs w:val="28"/>
        </w:rPr>
      </w:pPr>
      <w:r>
        <w:rPr>
          <w:rFonts w:eastAsia="SimSun"/>
          <w:sz w:val="28"/>
          <w:szCs w:val="2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A6C02" w:rsidRDefault="002A6C02" w:rsidP="00E3188D">
      <w:pPr>
        <w:widowControl w:val="0"/>
        <w:ind w:firstLine="709"/>
        <w:jc w:val="both"/>
        <w:rPr>
          <w:rFonts w:eastAsia="SimSun"/>
          <w:sz w:val="28"/>
          <w:szCs w:val="28"/>
        </w:rPr>
      </w:pPr>
      <w:r>
        <w:rPr>
          <w:rFonts w:eastAsia="SimSun"/>
          <w:sz w:val="28"/>
          <w:szCs w:val="28"/>
        </w:rPr>
        <w:t>3) осуществление авиационных мер по борьбе с вредными организмами.</w:t>
      </w:r>
    </w:p>
    <w:p w:rsidR="002A6C02" w:rsidRDefault="002A6C02" w:rsidP="00E3188D">
      <w:pPr>
        <w:widowControl w:val="0"/>
        <w:ind w:firstLine="709"/>
        <w:jc w:val="both"/>
        <w:rPr>
          <w:rFonts w:eastAsia="SimSun"/>
          <w:sz w:val="28"/>
          <w:szCs w:val="28"/>
        </w:rPr>
      </w:pPr>
      <w:r>
        <w:rPr>
          <w:rFonts w:eastAsia="SimSun"/>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A6C02" w:rsidRDefault="002A6C02" w:rsidP="00E3188D">
      <w:pPr>
        <w:widowControl w:val="0"/>
        <w:ind w:firstLine="709"/>
        <w:jc w:val="both"/>
        <w:rPr>
          <w:rFonts w:eastAsia="SimSun"/>
          <w:sz w:val="28"/>
          <w:szCs w:val="28"/>
        </w:rPr>
      </w:pPr>
      <w:r>
        <w:rPr>
          <w:rFonts w:eastAsia="SimSun"/>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A6C02" w:rsidRDefault="002A6C02" w:rsidP="00E3188D">
      <w:pPr>
        <w:widowControl w:val="0"/>
        <w:ind w:firstLine="709"/>
        <w:jc w:val="both"/>
        <w:rPr>
          <w:rFonts w:eastAsia="SimSun"/>
          <w:sz w:val="28"/>
          <w:szCs w:val="28"/>
        </w:rPr>
      </w:pPr>
      <w:r>
        <w:rPr>
          <w:rFonts w:eastAsia="SimSun"/>
          <w:sz w:val="28"/>
          <w:szCs w:val="28"/>
        </w:rPr>
        <w:t>- в границах территорий общего пользования;</w:t>
      </w:r>
    </w:p>
    <w:p w:rsidR="002A6C02" w:rsidRDefault="002A6C02" w:rsidP="00E3188D">
      <w:pPr>
        <w:widowControl w:val="0"/>
        <w:ind w:firstLine="709"/>
        <w:jc w:val="both"/>
        <w:rPr>
          <w:rFonts w:eastAsia="SimSun"/>
          <w:sz w:val="28"/>
          <w:szCs w:val="28"/>
        </w:rPr>
      </w:pPr>
      <w:r>
        <w:rPr>
          <w:rFonts w:eastAsia="SimSun"/>
          <w:sz w:val="28"/>
          <w:szCs w:val="28"/>
        </w:rPr>
        <w:t>- предназначенные для размещения линейных объектов и (или) занятые линейными объектами.</w:t>
      </w:r>
    </w:p>
    <w:p w:rsidR="002A6C02" w:rsidRDefault="002A6C02" w:rsidP="00E3188D">
      <w:pPr>
        <w:widowControl w:val="0"/>
        <w:ind w:firstLine="709"/>
        <w:jc w:val="both"/>
        <w:rPr>
          <w:rFonts w:eastAsia="SimSun"/>
          <w:sz w:val="28"/>
          <w:szCs w:val="28"/>
        </w:rPr>
      </w:pPr>
      <w:r>
        <w:rPr>
          <w:rFonts w:eastAsia="SimSun"/>
          <w:sz w:val="28"/>
          <w:szCs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2A6C02" w:rsidRDefault="002A6C02" w:rsidP="00E3188D">
      <w:pPr>
        <w:widowControl w:val="0"/>
        <w:ind w:firstLine="709"/>
        <w:jc w:val="both"/>
        <w:rPr>
          <w:rFonts w:eastAsia="SimSun"/>
          <w:sz w:val="28"/>
          <w:szCs w:val="28"/>
        </w:rPr>
      </w:pPr>
      <w:r>
        <w:rPr>
          <w:rFonts w:eastAsia="SimSun"/>
          <w:sz w:val="28"/>
          <w:szCs w:val="28"/>
        </w:rPr>
        <w:t>Размещение зданий, строений и сооружений возможно при соблюдении требований части 4 настоящих Правил.</w:t>
      </w:r>
    </w:p>
    <w:p w:rsidR="002A6C02" w:rsidRDefault="002A6C02" w:rsidP="00E3188D">
      <w:pPr>
        <w:widowControl w:val="0"/>
        <w:ind w:firstLine="709"/>
        <w:jc w:val="center"/>
        <w:rPr>
          <w:sz w:val="28"/>
          <w:szCs w:val="28"/>
        </w:rPr>
      </w:pPr>
      <w:r>
        <w:rPr>
          <w:sz w:val="28"/>
          <w:szCs w:val="28"/>
        </w:rPr>
        <w:t xml:space="preserve"> </w:t>
      </w:r>
    </w:p>
    <w:p w:rsidR="002A6C02" w:rsidRDefault="002A6C02" w:rsidP="00E3188D">
      <w:pPr>
        <w:widowControl w:val="0"/>
        <w:jc w:val="center"/>
        <w:rPr>
          <w:rFonts w:eastAsia="SimSun"/>
          <w:b/>
          <w:sz w:val="28"/>
          <w:szCs w:val="28"/>
        </w:rPr>
      </w:pPr>
      <w:r>
        <w:rPr>
          <w:b/>
          <w:sz w:val="28"/>
          <w:szCs w:val="28"/>
        </w:rPr>
        <w:t xml:space="preserve">ЗОНЫ СЕЛЬСКОХОЗЯЙСТВЕННОГО ИСПОЛЬЗОВАНИЯ                                                                                             </w:t>
      </w:r>
      <w:r>
        <w:rPr>
          <w:rFonts w:eastAsia="SimSun"/>
          <w:b/>
          <w:sz w:val="28"/>
          <w:szCs w:val="28"/>
        </w:rPr>
        <w:t xml:space="preserve"> </w:t>
      </w:r>
      <w:r>
        <w:rPr>
          <w:rFonts w:eastAsia="SimSun"/>
          <w:b/>
          <w:bCs/>
          <w:sz w:val="28"/>
          <w:szCs w:val="28"/>
        </w:rPr>
        <w:t>(</w:t>
      </w:r>
      <w:r>
        <w:rPr>
          <w:rFonts w:eastAsia="SimSun"/>
          <w:b/>
          <w:sz w:val="28"/>
          <w:szCs w:val="28"/>
        </w:rPr>
        <w:t xml:space="preserve">СХ-1)- </w:t>
      </w:r>
      <w:r>
        <w:rPr>
          <w:rFonts w:eastAsia="SimSun"/>
          <w:b/>
          <w:bCs/>
          <w:sz w:val="28"/>
          <w:szCs w:val="28"/>
        </w:rPr>
        <w:t xml:space="preserve">Зона </w:t>
      </w:r>
      <w:r>
        <w:rPr>
          <w:rFonts w:eastAsia="SimSun"/>
          <w:b/>
          <w:sz w:val="28"/>
          <w:szCs w:val="28"/>
        </w:rPr>
        <w:t>сельскохозяйственных угодий</w:t>
      </w:r>
    </w:p>
    <w:p w:rsidR="002A6C02" w:rsidRDefault="002A6C02" w:rsidP="00E3188D">
      <w:pPr>
        <w:pStyle w:val="afa"/>
        <w:widowControl w:val="0"/>
        <w:tabs>
          <w:tab w:val="left" w:pos="1134"/>
        </w:tabs>
        <w:ind w:left="0"/>
        <w:jc w:val="center"/>
        <w:rPr>
          <w:sz w:val="28"/>
          <w:szCs w:val="28"/>
        </w:rPr>
      </w:pPr>
      <w:r>
        <w:rPr>
          <w:sz w:val="28"/>
          <w:szCs w:val="28"/>
        </w:rPr>
        <w:t>ОСНОВНЫЕ ВИДЫ РАЗРЕШЁННОГО ИСПОЛЬЗОВАНИЯ</w:t>
      </w:r>
    </w:p>
    <w:p w:rsidR="002A6C02" w:rsidRDefault="002A6C02" w:rsidP="00E3188D">
      <w:pPr>
        <w:pStyle w:val="afa"/>
        <w:widowControl w:val="0"/>
        <w:tabs>
          <w:tab w:val="left" w:pos="1134"/>
        </w:tabs>
        <w:ind w:left="0"/>
        <w:jc w:val="center"/>
        <w:rPr>
          <w:sz w:val="28"/>
          <w:szCs w:val="28"/>
        </w:rPr>
      </w:pPr>
      <w:r>
        <w:rPr>
          <w:sz w:val="28"/>
          <w:szCs w:val="28"/>
        </w:rPr>
        <w:t>ЗЕМЕЛЬНЫХ УЧАСТКОВ И ОБЪЕКТОВ КАПИТАЛЬНОГО</w:t>
      </w:r>
    </w:p>
    <w:p w:rsidR="002A6C02" w:rsidRDefault="002A6C02" w:rsidP="00E3188D">
      <w:pPr>
        <w:pStyle w:val="afa"/>
        <w:widowControl w:val="0"/>
        <w:tabs>
          <w:tab w:val="left" w:pos="1134"/>
        </w:tabs>
        <w:ind w:left="0"/>
        <w:jc w:val="center"/>
        <w:rPr>
          <w:sz w:val="28"/>
          <w:szCs w:val="28"/>
        </w:rPr>
      </w:pPr>
      <w:r>
        <w:rPr>
          <w:sz w:val="28"/>
          <w:szCs w:val="28"/>
        </w:rPr>
        <w:t xml:space="preserve"> СТРОИТЕЛЬСТВА:</w:t>
      </w:r>
    </w:p>
    <w:p w:rsidR="002A6C02" w:rsidRDefault="002A6C02" w:rsidP="00E3188D">
      <w:pPr>
        <w:pStyle w:val="afa"/>
        <w:widowControl w:val="0"/>
        <w:tabs>
          <w:tab w:val="left" w:pos="1134"/>
        </w:tabs>
        <w:ind w:left="0"/>
        <w:jc w:val="center"/>
        <w:rPr>
          <w:sz w:val="28"/>
          <w:szCs w:val="28"/>
        </w:rPr>
      </w:pPr>
    </w:p>
    <w:p w:rsidR="002A6C02" w:rsidRDefault="002A6C02" w:rsidP="00E3188D">
      <w:pPr>
        <w:widowControl w:val="0"/>
        <w:ind w:firstLine="851"/>
        <w:jc w:val="both"/>
        <w:rPr>
          <w:b/>
          <w:sz w:val="28"/>
        </w:rPr>
      </w:pPr>
      <w:r>
        <w:rPr>
          <w:b/>
          <w:sz w:val="28"/>
        </w:rPr>
        <w:t xml:space="preserve">Выращивание зерновых и иных сельскохозяйственных культур </w:t>
      </w:r>
      <w:r>
        <w:rPr>
          <w:b/>
          <w:sz w:val="28"/>
        </w:rPr>
        <w:lastRenderedPageBreak/>
        <w:t>(код 1.2)</w:t>
      </w:r>
    </w:p>
    <w:p w:rsidR="002A6C02" w:rsidRDefault="002A6C02" w:rsidP="00E3188D">
      <w:pPr>
        <w:widowControl w:val="0"/>
        <w:jc w:val="both"/>
        <w:rPr>
          <w:sz w:val="28"/>
          <w:shd w:val="clear" w:color="auto" w:fill="FFFFFF"/>
        </w:rPr>
      </w:pPr>
      <w:r>
        <w:rPr>
          <w:sz w:val="28"/>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2A6C02" w:rsidRDefault="002A6C02" w:rsidP="00E3188D">
      <w:pPr>
        <w:widowControl w:val="0"/>
        <w:ind w:firstLine="708"/>
        <w:jc w:val="both"/>
        <w:rPr>
          <w:sz w:val="28"/>
        </w:rPr>
      </w:pPr>
      <w:r>
        <w:rPr>
          <w:b/>
          <w:sz w:val="28"/>
        </w:rPr>
        <w:t>Овощеводство (код 1.3)</w:t>
      </w:r>
    </w:p>
    <w:p w:rsidR="002A6C02" w:rsidRDefault="002A6C02" w:rsidP="00E3188D">
      <w:pPr>
        <w:widowControl w:val="0"/>
        <w:jc w:val="both"/>
        <w:rPr>
          <w:sz w:val="28"/>
        </w:rPr>
      </w:pPr>
      <w:r>
        <w:rPr>
          <w:sz w:val="28"/>
        </w:rPr>
        <w:t>Осуществление хозяйственной деятельности на сельскохозяйственных угодьях, связанной с выращиванием картофеля, листовых, плодовых, луковичных и бахчевых сельскохозяйственных культур, в том числе с использованием теплиц.</w:t>
      </w:r>
    </w:p>
    <w:p w:rsidR="002A6C02" w:rsidRDefault="002A6C02" w:rsidP="00E3188D">
      <w:pPr>
        <w:widowControl w:val="0"/>
        <w:ind w:firstLine="851"/>
        <w:jc w:val="both"/>
        <w:rPr>
          <w:b/>
          <w:sz w:val="28"/>
        </w:rPr>
      </w:pPr>
      <w:r>
        <w:rPr>
          <w:b/>
          <w:sz w:val="28"/>
        </w:rPr>
        <w:t>Выращивание тонизирующих лекарственных цветочных культур (код 1.4)</w:t>
      </w:r>
    </w:p>
    <w:p w:rsidR="002A6C02" w:rsidRDefault="002A6C02" w:rsidP="00E3188D">
      <w:pPr>
        <w:widowControl w:val="0"/>
        <w:jc w:val="both"/>
        <w:rPr>
          <w:sz w:val="28"/>
        </w:rPr>
      </w:pPr>
      <w:r>
        <w:rPr>
          <w:sz w:val="28"/>
        </w:rPr>
        <w:t>Осуществление хозяйственной деятельности, в том числе на сельскохозяйственных угодьях, связанных с производством чая, лекарственных и цветочных культур.</w:t>
      </w:r>
    </w:p>
    <w:p w:rsidR="002A6C02" w:rsidRDefault="002A6C02" w:rsidP="00E3188D">
      <w:pPr>
        <w:widowControl w:val="0"/>
        <w:ind w:firstLine="708"/>
        <w:jc w:val="both"/>
        <w:rPr>
          <w:sz w:val="28"/>
        </w:rPr>
      </w:pPr>
      <w:r>
        <w:rPr>
          <w:b/>
          <w:sz w:val="28"/>
        </w:rPr>
        <w:t>Садоводство (код 1.5)</w:t>
      </w:r>
    </w:p>
    <w:p w:rsidR="002A6C02" w:rsidRDefault="002A6C02" w:rsidP="00E3188D">
      <w:pPr>
        <w:widowControl w:val="0"/>
        <w:jc w:val="both"/>
        <w:rPr>
          <w:sz w:val="28"/>
        </w:rPr>
      </w:pPr>
      <w:r>
        <w:rPr>
          <w:sz w:val="28"/>
        </w:rPr>
        <w:t>Осуществление хозяйственной деятельности, в том числе на сельскохозяйственных угодьях, связанных с выращиванием многолетних плодовых и ягодных культур, винограда и иных многолетних культур;</w:t>
      </w:r>
    </w:p>
    <w:p w:rsidR="002A6C02" w:rsidRDefault="002A6C02" w:rsidP="00E3188D">
      <w:pPr>
        <w:widowControl w:val="0"/>
        <w:ind w:firstLine="851"/>
        <w:jc w:val="both"/>
        <w:rPr>
          <w:sz w:val="28"/>
        </w:rPr>
      </w:pPr>
      <w:r>
        <w:rPr>
          <w:b/>
          <w:sz w:val="28"/>
        </w:rPr>
        <w:t>Питомники (код 1.17)</w:t>
      </w:r>
    </w:p>
    <w:p w:rsidR="002A6C02" w:rsidRDefault="002A6C02" w:rsidP="00E3188D">
      <w:pPr>
        <w:widowControl w:val="0"/>
        <w:jc w:val="both"/>
        <w:rPr>
          <w:sz w:val="28"/>
          <w:shd w:val="clear" w:color="auto" w:fill="FFFFFF"/>
        </w:rPr>
      </w:pPr>
      <w:r>
        <w:rPr>
          <w:sz w:val="28"/>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2A6C02" w:rsidRDefault="002A6C02" w:rsidP="00E3188D">
      <w:pPr>
        <w:widowControl w:val="0"/>
        <w:jc w:val="both"/>
        <w:rPr>
          <w:sz w:val="28"/>
          <w:shd w:val="clear" w:color="auto" w:fill="FFFFFF"/>
        </w:rPr>
      </w:pPr>
      <w:r>
        <w:rPr>
          <w:sz w:val="28"/>
          <w:shd w:val="clear" w:color="auto" w:fill="FFFFFF"/>
        </w:rPr>
        <w:t>размещение сооружений, необходимых для указанных видов сельскохозяйственного производства.</w:t>
      </w:r>
    </w:p>
    <w:p w:rsidR="002A6C02" w:rsidRDefault="002A6C02" w:rsidP="00E3188D">
      <w:pPr>
        <w:widowControl w:val="0"/>
        <w:ind w:firstLine="567"/>
        <w:jc w:val="both"/>
        <w:rPr>
          <w:b/>
          <w:sz w:val="28"/>
        </w:rPr>
      </w:pPr>
      <w:r>
        <w:rPr>
          <w:b/>
          <w:sz w:val="28"/>
        </w:rPr>
        <w:t>Ведение огородничества (код 13.1)</w:t>
      </w:r>
    </w:p>
    <w:p w:rsidR="002A6C02" w:rsidRDefault="002A6C02" w:rsidP="00E3188D">
      <w:pPr>
        <w:widowControl w:val="0"/>
        <w:jc w:val="both"/>
        <w:rPr>
          <w:sz w:val="28"/>
          <w:shd w:val="clear" w:color="auto" w:fill="FFFFFF"/>
        </w:rPr>
      </w:pPr>
      <w:r>
        <w:rPr>
          <w:sz w:val="28"/>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2A6C02" w:rsidRDefault="002A6C02" w:rsidP="00E3188D">
      <w:pPr>
        <w:widowControl w:val="0"/>
        <w:ind w:firstLine="851"/>
        <w:rPr>
          <w:b/>
          <w:sz w:val="28"/>
          <w:shd w:val="clear" w:color="auto" w:fill="FFFFFF"/>
        </w:rPr>
      </w:pPr>
      <w:r>
        <w:rPr>
          <w:b/>
          <w:sz w:val="28"/>
          <w:shd w:val="clear" w:color="auto" w:fill="FFFFFF"/>
        </w:rPr>
        <w:t>Сенокошение (код 1.19)</w:t>
      </w:r>
    </w:p>
    <w:p w:rsidR="002A6C02" w:rsidRDefault="002A6C02" w:rsidP="00E3188D">
      <w:pPr>
        <w:widowControl w:val="0"/>
        <w:rPr>
          <w:sz w:val="28"/>
        </w:rPr>
      </w:pPr>
      <w:r>
        <w:rPr>
          <w:sz w:val="28"/>
          <w:shd w:val="clear" w:color="auto" w:fill="FFFFFF"/>
        </w:rPr>
        <w:t>Кошение трав, сбор и заготовка сена.</w:t>
      </w:r>
    </w:p>
    <w:p w:rsidR="002A6C02" w:rsidRDefault="002A6C02" w:rsidP="00E3188D">
      <w:pPr>
        <w:spacing w:before="75" w:after="75"/>
        <w:ind w:left="75" w:right="75" w:firstLine="708"/>
        <w:jc w:val="both"/>
      </w:pPr>
      <w:r>
        <w:rPr>
          <w:b/>
          <w:sz w:val="28"/>
          <w:shd w:val="clear" w:color="auto" w:fill="FFFFFF"/>
        </w:rPr>
        <w:t>Выпас сельскохозяйственных животных (код 1.20)</w:t>
      </w:r>
    </w:p>
    <w:p w:rsidR="002A6C02" w:rsidRDefault="002A6C02" w:rsidP="00E3188D">
      <w:pPr>
        <w:spacing w:before="75" w:after="75"/>
        <w:ind w:right="75"/>
        <w:jc w:val="both"/>
      </w:pPr>
      <w:r>
        <w:rPr>
          <w:sz w:val="28"/>
          <w:shd w:val="clear" w:color="auto" w:fill="FFFFFF"/>
        </w:rPr>
        <w:t>Выпас сельскохозяйственных животных.</w:t>
      </w:r>
    </w:p>
    <w:p w:rsidR="002A6C02" w:rsidRDefault="002A6C02" w:rsidP="00E3188D">
      <w:pPr>
        <w:widowControl w:val="0"/>
        <w:ind w:firstLine="851"/>
        <w:rPr>
          <w:sz w:val="28"/>
        </w:rPr>
      </w:pPr>
    </w:p>
    <w:p w:rsidR="002A6C02" w:rsidRDefault="002A6C02" w:rsidP="00E3188D">
      <w:pPr>
        <w:widowControl w:val="0"/>
        <w:tabs>
          <w:tab w:val="left" w:pos="1134"/>
        </w:tabs>
        <w:jc w:val="center"/>
        <w:rPr>
          <w:sz w:val="26"/>
          <w:szCs w:val="26"/>
        </w:rPr>
      </w:pPr>
      <w:r>
        <w:rPr>
          <w:sz w:val="26"/>
          <w:szCs w:val="26"/>
        </w:rPr>
        <w:t>УСЛОВНО РАЗРЕШЁННЫЕ ВИДЫ ИСПОЛЬЗОВАНИЯ ЗЕМЕЛЬНЫХ УЧАСТКОВ И ОБЪЕКТОВ КАПИТАЛЬНОГО СТРОИТЕЛЬСТВА: нет.</w:t>
      </w:r>
    </w:p>
    <w:p w:rsidR="002A6C02" w:rsidRDefault="002A6C02" w:rsidP="00E3188D">
      <w:pPr>
        <w:widowControl w:val="0"/>
        <w:jc w:val="center"/>
      </w:pPr>
      <w:r>
        <w:rPr>
          <w:sz w:val="26"/>
        </w:rPr>
        <w:t>ВСПОМОГАТЕЛЬНЫЕ ВИДЫ РАЗРЕШЕННОГО ИСПОЛЬЗОВАНИЯ ЗЕМЕЛЬНЫХ УЧАСТКОВ: не установлены.</w:t>
      </w:r>
    </w:p>
    <w:p w:rsidR="002A6C02" w:rsidRDefault="002A6C02" w:rsidP="00E3188D">
      <w:pPr>
        <w:widowControl w:val="0"/>
        <w:tabs>
          <w:tab w:val="left" w:pos="0"/>
          <w:tab w:val="left" w:pos="1134"/>
        </w:tabs>
        <w:jc w:val="center"/>
      </w:pPr>
      <w: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0" w:type="auto"/>
        <w:tblInd w:w="70" w:type="dxa"/>
        <w:tblCellMar>
          <w:left w:w="10" w:type="dxa"/>
          <w:right w:w="10" w:type="dxa"/>
        </w:tblCellMar>
        <w:tblLook w:val="00A0"/>
      </w:tblPr>
      <w:tblGrid>
        <w:gridCol w:w="2941"/>
        <w:gridCol w:w="12"/>
        <w:gridCol w:w="2484"/>
        <w:gridCol w:w="98"/>
        <w:gridCol w:w="2155"/>
        <w:gridCol w:w="98"/>
        <w:gridCol w:w="1487"/>
      </w:tblGrid>
      <w:tr w:rsidR="002A6C02" w:rsidTr="00E3188D">
        <w:tc>
          <w:tcPr>
            <w:tcW w:w="2953" w:type="dxa"/>
            <w:gridSpan w:val="2"/>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tcPr>
          <w:p w:rsidR="002A6C02" w:rsidRDefault="002A6C02">
            <w:pPr>
              <w:widowControl w:val="0"/>
              <w:spacing w:line="256" w:lineRule="auto"/>
              <w:jc w:val="center"/>
              <w:rPr>
                <w:lang w:eastAsia="en-US"/>
              </w:rPr>
            </w:pPr>
            <w:r>
              <w:rPr>
                <w:lang w:eastAsia="en-US"/>
              </w:rPr>
              <w:t>Вид разрешенного использования</w:t>
            </w:r>
          </w:p>
        </w:tc>
        <w:tc>
          <w:tcPr>
            <w:tcW w:w="2484" w:type="dxa"/>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tcPr>
          <w:p w:rsidR="002A6C02" w:rsidRDefault="002A6C02">
            <w:pPr>
              <w:widowControl w:val="0"/>
              <w:spacing w:line="256" w:lineRule="auto"/>
              <w:jc w:val="center"/>
              <w:rPr>
                <w:lang w:eastAsia="en-US"/>
              </w:rPr>
            </w:pPr>
            <w:proofErr w:type="spellStart"/>
            <w:r>
              <w:rPr>
                <w:lang w:eastAsia="en-US"/>
              </w:rPr>
              <w:t>Min</w:t>
            </w:r>
            <w:proofErr w:type="spellEnd"/>
            <w:r>
              <w:rPr>
                <w:lang w:eastAsia="en-US"/>
              </w:rPr>
              <w:t>/</w:t>
            </w:r>
            <w:proofErr w:type="spellStart"/>
            <w:r>
              <w:rPr>
                <w:lang w:eastAsia="en-US"/>
              </w:rPr>
              <w:t>max</w:t>
            </w:r>
            <w:proofErr w:type="spellEnd"/>
            <w:r>
              <w:rPr>
                <w:lang w:eastAsia="en-US"/>
              </w:rPr>
              <w:t xml:space="preserve"> размер </w:t>
            </w:r>
            <w:proofErr w:type="spellStart"/>
            <w:r>
              <w:rPr>
                <w:lang w:eastAsia="en-US"/>
              </w:rPr>
              <w:t>зем</w:t>
            </w:r>
            <w:proofErr w:type="spellEnd"/>
            <w:r>
              <w:rPr>
                <w:lang w:eastAsia="en-US"/>
              </w:rPr>
              <w:t xml:space="preserve">. участка, м2 минимальные </w:t>
            </w:r>
            <w:r>
              <w:rPr>
                <w:lang w:eastAsia="en-US"/>
              </w:rPr>
              <w:lastRenderedPageBreak/>
              <w:t>отступы от границ   земельных участков</w:t>
            </w:r>
          </w:p>
        </w:tc>
        <w:tc>
          <w:tcPr>
            <w:tcW w:w="2253" w:type="dxa"/>
            <w:gridSpan w:val="2"/>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tcPr>
          <w:p w:rsidR="002A6C02" w:rsidRDefault="002A6C02">
            <w:pPr>
              <w:widowControl w:val="0"/>
              <w:spacing w:line="256" w:lineRule="auto"/>
              <w:jc w:val="center"/>
              <w:rPr>
                <w:lang w:eastAsia="en-US"/>
              </w:rPr>
            </w:pPr>
            <w:r>
              <w:rPr>
                <w:lang w:eastAsia="en-US"/>
              </w:rPr>
              <w:lastRenderedPageBreak/>
              <w:t xml:space="preserve">Максимальный процент застройки </w:t>
            </w:r>
            <w:proofErr w:type="spellStart"/>
            <w:r>
              <w:rPr>
                <w:lang w:eastAsia="en-US"/>
              </w:rPr>
              <w:t>зем</w:t>
            </w:r>
            <w:proofErr w:type="spellEnd"/>
            <w:r>
              <w:rPr>
                <w:lang w:eastAsia="en-US"/>
              </w:rPr>
              <w:t xml:space="preserve">. участка, </w:t>
            </w:r>
            <w:r>
              <w:rPr>
                <w:lang w:eastAsia="en-US"/>
              </w:rPr>
              <w:lastRenderedPageBreak/>
              <w:t>включая площадь застройки,  %</w:t>
            </w:r>
          </w:p>
        </w:tc>
        <w:tc>
          <w:tcPr>
            <w:tcW w:w="158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A6C02" w:rsidRDefault="002A6C02">
            <w:pPr>
              <w:widowControl w:val="0"/>
              <w:spacing w:line="256" w:lineRule="auto"/>
              <w:jc w:val="center"/>
              <w:rPr>
                <w:lang w:eastAsia="en-US"/>
              </w:rPr>
            </w:pPr>
            <w:r>
              <w:rPr>
                <w:lang w:eastAsia="en-US"/>
              </w:rPr>
              <w:lastRenderedPageBreak/>
              <w:t xml:space="preserve">Предельная количество этажей/ </w:t>
            </w:r>
            <w:r>
              <w:rPr>
                <w:lang w:eastAsia="en-US"/>
              </w:rPr>
              <w:lastRenderedPageBreak/>
              <w:t xml:space="preserve">предельная высота зданий, строений, сооружений </w:t>
            </w:r>
          </w:p>
        </w:tc>
      </w:tr>
      <w:tr w:rsidR="002A6C02" w:rsidTr="00E3188D">
        <w:tc>
          <w:tcPr>
            <w:tcW w:w="2953" w:type="dxa"/>
            <w:gridSpan w:val="2"/>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tcPr>
          <w:p w:rsidR="002A6C02" w:rsidRDefault="002A6C02">
            <w:pPr>
              <w:widowControl w:val="0"/>
              <w:spacing w:line="256" w:lineRule="auto"/>
              <w:jc w:val="center"/>
              <w:rPr>
                <w:lang w:eastAsia="en-US"/>
              </w:rPr>
            </w:pPr>
            <w:r>
              <w:rPr>
                <w:lang w:eastAsia="en-US"/>
              </w:rPr>
              <w:lastRenderedPageBreak/>
              <w:t>Выращивание зерновых и иных сельскохозяйственных культур</w:t>
            </w:r>
          </w:p>
        </w:tc>
        <w:tc>
          <w:tcPr>
            <w:tcW w:w="2484" w:type="dxa"/>
            <w:vMerge w:val="restart"/>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tcPr>
          <w:p w:rsidR="002A6C02" w:rsidRDefault="002A6C02">
            <w:pPr>
              <w:widowControl w:val="0"/>
              <w:spacing w:line="256" w:lineRule="auto"/>
              <w:jc w:val="center"/>
              <w:rPr>
                <w:lang w:eastAsia="en-US"/>
              </w:rPr>
            </w:pPr>
            <w:r>
              <w:rPr>
                <w:lang w:eastAsia="en-US"/>
              </w:rPr>
              <w:t>300/1000000, за пределами населенных пунктов определяется согласно действующему законодательств</w:t>
            </w:r>
          </w:p>
          <w:p w:rsidR="002A6C02" w:rsidRDefault="002A6C02">
            <w:pPr>
              <w:widowControl w:val="0"/>
              <w:spacing w:line="256" w:lineRule="auto"/>
              <w:jc w:val="center"/>
              <w:rPr>
                <w:lang w:eastAsia="en-US"/>
              </w:rPr>
            </w:pPr>
            <w:r>
              <w:rPr>
                <w:lang w:eastAsia="en-US"/>
              </w:rPr>
              <w:t>(№101-ФЗ от 24.07.2002 г.)</w:t>
            </w:r>
          </w:p>
          <w:p w:rsidR="002A6C02" w:rsidRDefault="002A6C02">
            <w:pPr>
              <w:widowControl w:val="0"/>
              <w:spacing w:line="256" w:lineRule="auto"/>
              <w:rPr>
                <w:lang w:eastAsia="en-US"/>
              </w:rPr>
            </w:pPr>
            <w:r>
              <w:rPr>
                <w:lang w:eastAsia="en-US"/>
              </w:rPr>
              <w:t>-от красной линии (в случае, если иной не установлен линией регулирования застройки) - 5 м, допускается уменьшение отступа либо расположение зданий по красной линии с учетом сложившейся застройки;</w:t>
            </w:r>
          </w:p>
          <w:p w:rsidR="002A6C02" w:rsidRDefault="002A6C02">
            <w:pPr>
              <w:widowControl w:val="0"/>
              <w:spacing w:line="256" w:lineRule="auto"/>
              <w:rPr>
                <w:lang w:eastAsia="en-US"/>
              </w:rPr>
            </w:pPr>
            <w:r>
              <w:rPr>
                <w:lang w:eastAsia="en-US"/>
              </w:rPr>
              <w:t>-от границ с соседними участками – 3м.</w:t>
            </w:r>
          </w:p>
        </w:tc>
        <w:tc>
          <w:tcPr>
            <w:tcW w:w="2253" w:type="dxa"/>
            <w:gridSpan w:val="2"/>
            <w:vMerge w:val="restart"/>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tcPr>
          <w:p w:rsidR="002A6C02" w:rsidRDefault="002A6C02">
            <w:pPr>
              <w:widowControl w:val="0"/>
              <w:spacing w:line="256" w:lineRule="auto"/>
              <w:jc w:val="center"/>
              <w:rPr>
                <w:lang w:eastAsia="en-US"/>
              </w:rPr>
            </w:pPr>
            <w:r>
              <w:rPr>
                <w:lang w:eastAsia="en-US"/>
              </w:rPr>
              <w:t>30</w:t>
            </w:r>
          </w:p>
        </w:tc>
        <w:tc>
          <w:tcPr>
            <w:tcW w:w="1585" w:type="dxa"/>
            <w:gridSpan w:val="2"/>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A6C02" w:rsidRDefault="002A6C02">
            <w:pPr>
              <w:widowControl w:val="0"/>
              <w:spacing w:line="256" w:lineRule="auto"/>
              <w:jc w:val="center"/>
              <w:rPr>
                <w:lang w:eastAsia="en-US"/>
              </w:rPr>
            </w:pPr>
            <w:r>
              <w:rPr>
                <w:lang w:eastAsia="en-US"/>
              </w:rPr>
              <w:t>-/15</w:t>
            </w:r>
          </w:p>
        </w:tc>
      </w:tr>
      <w:tr w:rsidR="002A6C02" w:rsidTr="00E3188D">
        <w:tc>
          <w:tcPr>
            <w:tcW w:w="2953" w:type="dxa"/>
            <w:gridSpan w:val="2"/>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tcPr>
          <w:p w:rsidR="002A6C02" w:rsidRDefault="002A6C02">
            <w:pPr>
              <w:widowControl w:val="0"/>
              <w:spacing w:line="256" w:lineRule="auto"/>
              <w:jc w:val="center"/>
              <w:rPr>
                <w:lang w:eastAsia="en-US"/>
              </w:rPr>
            </w:pPr>
            <w:r>
              <w:rPr>
                <w:lang w:eastAsia="en-US"/>
              </w:rPr>
              <w:t>Овощеводство</w:t>
            </w:r>
          </w:p>
          <w:p w:rsidR="002A6C02" w:rsidRDefault="002A6C02">
            <w:pPr>
              <w:widowControl w:val="0"/>
              <w:spacing w:line="256" w:lineRule="auto"/>
              <w:jc w:val="center"/>
              <w:rPr>
                <w:lang w:eastAsia="en-US"/>
              </w:rPr>
            </w:pPr>
          </w:p>
        </w:tc>
        <w:tc>
          <w:tcPr>
            <w:tcW w:w="0" w:type="auto"/>
            <w:vMerge/>
            <w:tcBorders>
              <w:top w:val="single" w:sz="4" w:space="0" w:color="000000"/>
              <w:left w:val="single" w:sz="4" w:space="0" w:color="000000"/>
              <w:bottom w:val="single" w:sz="4" w:space="0" w:color="000000"/>
              <w:right w:val="single" w:sz="2" w:space="0" w:color="000000"/>
            </w:tcBorders>
            <w:vAlign w:val="center"/>
          </w:tcPr>
          <w:p w:rsidR="002A6C02" w:rsidRDefault="002A6C02">
            <w:pPr>
              <w:spacing w:line="256" w:lineRule="auto"/>
              <w:rPr>
                <w:lang w:eastAsia="en-US"/>
              </w:rPr>
            </w:pPr>
          </w:p>
        </w:tc>
        <w:tc>
          <w:tcPr>
            <w:tcW w:w="0" w:type="auto"/>
            <w:gridSpan w:val="2"/>
            <w:vMerge/>
            <w:tcBorders>
              <w:top w:val="single" w:sz="4" w:space="0" w:color="000000"/>
              <w:left w:val="single" w:sz="4" w:space="0" w:color="000000"/>
              <w:bottom w:val="single" w:sz="4" w:space="0" w:color="000000"/>
              <w:right w:val="single" w:sz="2" w:space="0" w:color="000000"/>
            </w:tcBorders>
            <w:vAlign w:val="center"/>
          </w:tcPr>
          <w:p w:rsidR="002A6C02" w:rsidRDefault="002A6C02">
            <w:pPr>
              <w:spacing w:line="256" w:lineRule="auto"/>
              <w:rPr>
                <w:lang w:eastAsia="en-US"/>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tcPr>
          <w:p w:rsidR="002A6C02" w:rsidRDefault="002A6C02">
            <w:pPr>
              <w:spacing w:line="256" w:lineRule="auto"/>
              <w:rPr>
                <w:lang w:eastAsia="en-US"/>
              </w:rPr>
            </w:pPr>
          </w:p>
        </w:tc>
      </w:tr>
      <w:tr w:rsidR="002A6C02" w:rsidTr="00E3188D">
        <w:tc>
          <w:tcPr>
            <w:tcW w:w="2953" w:type="dxa"/>
            <w:gridSpan w:val="2"/>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tcPr>
          <w:p w:rsidR="002A6C02" w:rsidRDefault="002A6C02">
            <w:pPr>
              <w:widowControl w:val="0"/>
              <w:spacing w:line="256" w:lineRule="auto"/>
              <w:jc w:val="center"/>
              <w:rPr>
                <w:lang w:eastAsia="en-US"/>
              </w:rPr>
            </w:pPr>
            <w:r>
              <w:rPr>
                <w:lang w:eastAsia="en-US"/>
              </w:rPr>
              <w:t>Выращивание тонизирующих лекарственных цветочных культур</w:t>
            </w:r>
          </w:p>
        </w:tc>
        <w:tc>
          <w:tcPr>
            <w:tcW w:w="0" w:type="auto"/>
            <w:vMerge/>
            <w:tcBorders>
              <w:top w:val="single" w:sz="4" w:space="0" w:color="000000"/>
              <w:left w:val="single" w:sz="4" w:space="0" w:color="000000"/>
              <w:bottom w:val="single" w:sz="4" w:space="0" w:color="000000"/>
              <w:right w:val="single" w:sz="2" w:space="0" w:color="000000"/>
            </w:tcBorders>
            <w:vAlign w:val="center"/>
          </w:tcPr>
          <w:p w:rsidR="002A6C02" w:rsidRDefault="002A6C02">
            <w:pPr>
              <w:spacing w:line="256" w:lineRule="auto"/>
              <w:rPr>
                <w:lang w:eastAsia="en-US"/>
              </w:rPr>
            </w:pPr>
          </w:p>
        </w:tc>
        <w:tc>
          <w:tcPr>
            <w:tcW w:w="0" w:type="auto"/>
            <w:gridSpan w:val="2"/>
            <w:vMerge/>
            <w:tcBorders>
              <w:top w:val="single" w:sz="4" w:space="0" w:color="000000"/>
              <w:left w:val="single" w:sz="4" w:space="0" w:color="000000"/>
              <w:bottom w:val="single" w:sz="4" w:space="0" w:color="000000"/>
              <w:right w:val="single" w:sz="2" w:space="0" w:color="000000"/>
            </w:tcBorders>
            <w:vAlign w:val="center"/>
          </w:tcPr>
          <w:p w:rsidR="002A6C02" w:rsidRDefault="002A6C02">
            <w:pPr>
              <w:spacing w:line="256" w:lineRule="auto"/>
              <w:rPr>
                <w:lang w:eastAsia="en-US"/>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tcPr>
          <w:p w:rsidR="002A6C02" w:rsidRDefault="002A6C02">
            <w:pPr>
              <w:spacing w:line="256" w:lineRule="auto"/>
              <w:rPr>
                <w:lang w:eastAsia="en-US"/>
              </w:rPr>
            </w:pPr>
          </w:p>
        </w:tc>
      </w:tr>
      <w:tr w:rsidR="002A6C02" w:rsidTr="00E3188D">
        <w:trPr>
          <w:trHeight w:val="555"/>
        </w:trPr>
        <w:tc>
          <w:tcPr>
            <w:tcW w:w="2953" w:type="dxa"/>
            <w:gridSpan w:val="2"/>
            <w:tcBorders>
              <w:top w:val="single" w:sz="4" w:space="0" w:color="000000"/>
              <w:left w:val="single" w:sz="4" w:space="0" w:color="000000"/>
              <w:bottom w:val="nil"/>
              <w:right w:val="single" w:sz="2" w:space="0" w:color="000000"/>
            </w:tcBorders>
            <w:tcMar>
              <w:top w:w="0" w:type="dxa"/>
              <w:left w:w="108" w:type="dxa"/>
              <w:bottom w:w="0" w:type="dxa"/>
              <w:right w:w="108" w:type="dxa"/>
            </w:tcMar>
            <w:vAlign w:val="center"/>
          </w:tcPr>
          <w:p w:rsidR="002A6C02" w:rsidRDefault="002A6C02">
            <w:pPr>
              <w:widowControl w:val="0"/>
              <w:spacing w:line="256" w:lineRule="auto"/>
              <w:jc w:val="center"/>
              <w:rPr>
                <w:lang w:eastAsia="en-US"/>
              </w:rPr>
            </w:pPr>
            <w:r>
              <w:rPr>
                <w:lang w:eastAsia="en-US"/>
              </w:rPr>
              <w:t>Питомники</w:t>
            </w:r>
          </w:p>
        </w:tc>
        <w:tc>
          <w:tcPr>
            <w:tcW w:w="0" w:type="auto"/>
            <w:vMerge/>
            <w:tcBorders>
              <w:top w:val="single" w:sz="4" w:space="0" w:color="000000"/>
              <w:left w:val="single" w:sz="4" w:space="0" w:color="000000"/>
              <w:bottom w:val="single" w:sz="4" w:space="0" w:color="000000"/>
              <w:right w:val="single" w:sz="2" w:space="0" w:color="000000"/>
            </w:tcBorders>
            <w:vAlign w:val="center"/>
          </w:tcPr>
          <w:p w:rsidR="002A6C02" w:rsidRDefault="002A6C02">
            <w:pPr>
              <w:spacing w:line="256" w:lineRule="auto"/>
              <w:rPr>
                <w:lang w:eastAsia="en-US"/>
              </w:rPr>
            </w:pPr>
          </w:p>
        </w:tc>
        <w:tc>
          <w:tcPr>
            <w:tcW w:w="0" w:type="auto"/>
            <w:gridSpan w:val="2"/>
            <w:vMerge/>
            <w:tcBorders>
              <w:top w:val="single" w:sz="4" w:space="0" w:color="000000"/>
              <w:left w:val="single" w:sz="4" w:space="0" w:color="000000"/>
              <w:bottom w:val="single" w:sz="4" w:space="0" w:color="000000"/>
              <w:right w:val="single" w:sz="2" w:space="0" w:color="000000"/>
            </w:tcBorders>
            <w:vAlign w:val="center"/>
          </w:tcPr>
          <w:p w:rsidR="002A6C02" w:rsidRDefault="002A6C02">
            <w:pPr>
              <w:spacing w:line="256" w:lineRule="auto"/>
              <w:rPr>
                <w:lang w:eastAsia="en-US"/>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tcPr>
          <w:p w:rsidR="002A6C02" w:rsidRDefault="002A6C02">
            <w:pPr>
              <w:spacing w:line="256" w:lineRule="auto"/>
              <w:rPr>
                <w:lang w:eastAsia="en-US"/>
              </w:rPr>
            </w:pPr>
          </w:p>
        </w:tc>
      </w:tr>
      <w:tr w:rsidR="002A6C02" w:rsidTr="00E3188D">
        <w:tc>
          <w:tcPr>
            <w:tcW w:w="2953"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2A6C02" w:rsidRDefault="002A6C02">
            <w:pPr>
              <w:widowControl w:val="0"/>
              <w:spacing w:line="256" w:lineRule="auto"/>
              <w:jc w:val="center"/>
              <w:rPr>
                <w:lang w:eastAsia="en-US"/>
              </w:rPr>
            </w:pPr>
            <w:r>
              <w:rPr>
                <w:lang w:eastAsia="en-US"/>
              </w:rPr>
              <w:t>Сенокошение</w:t>
            </w:r>
          </w:p>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r>
              <w:rPr>
                <w:lang w:eastAsia="en-US"/>
              </w:rPr>
              <w:t>Выпас сельскохозяйственных животных</w:t>
            </w:r>
          </w:p>
        </w:tc>
        <w:tc>
          <w:tcPr>
            <w:tcW w:w="0" w:type="auto"/>
            <w:vMerge/>
            <w:tcBorders>
              <w:top w:val="single" w:sz="4" w:space="0" w:color="000000"/>
              <w:left w:val="single" w:sz="4" w:space="0" w:color="000000"/>
              <w:bottom w:val="single" w:sz="4" w:space="0" w:color="000000"/>
              <w:right w:val="single" w:sz="2" w:space="0" w:color="000000"/>
            </w:tcBorders>
            <w:vAlign w:val="center"/>
          </w:tcPr>
          <w:p w:rsidR="002A6C02" w:rsidRDefault="002A6C02">
            <w:pPr>
              <w:spacing w:line="256" w:lineRule="auto"/>
              <w:rPr>
                <w:lang w:eastAsia="en-US"/>
              </w:rPr>
            </w:pPr>
          </w:p>
        </w:tc>
        <w:tc>
          <w:tcPr>
            <w:tcW w:w="0" w:type="auto"/>
            <w:gridSpan w:val="2"/>
            <w:vMerge/>
            <w:tcBorders>
              <w:top w:val="single" w:sz="4" w:space="0" w:color="000000"/>
              <w:left w:val="single" w:sz="4" w:space="0" w:color="000000"/>
              <w:bottom w:val="single" w:sz="4" w:space="0" w:color="000000"/>
              <w:right w:val="single" w:sz="2" w:space="0" w:color="000000"/>
            </w:tcBorders>
            <w:vAlign w:val="center"/>
          </w:tcPr>
          <w:p w:rsidR="002A6C02" w:rsidRDefault="002A6C02">
            <w:pPr>
              <w:spacing w:line="256" w:lineRule="auto"/>
              <w:rPr>
                <w:lang w:eastAsia="en-US"/>
              </w:rPr>
            </w:pPr>
          </w:p>
        </w:tc>
        <w:tc>
          <w:tcPr>
            <w:tcW w:w="0" w:type="auto"/>
            <w:gridSpan w:val="2"/>
            <w:vMerge/>
            <w:tcBorders>
              <w:top w:val="single" w:sz="4" w:space="0" w:color="000000"/>
              <w:left w:val="single" w:sz="4" w:space="0" w:color="000000"/>
              <w:bottom w:val="single" w:sz="4" w:space="0" w:color="000000"/>
              <w:right w:val="single" w:sz="4" w:space="0" w:color="000000"/>
            </w:tcBorders>
            <w:vAlign w:val="center"/>
          </w:tcPr>
          <w:p w:rsidR="002A6C02" w:rsidRDefault="002A6C02">
            <w:pPr>
              <w:spacing w:line="256" w:lineRule="auto"/>
              <w:rPr>
                <w:lang w:eastAsia="en-US"/>
              </w:rPr>
            </w:pPr>
          </w:p>
        </w:tc>
      </w:tr>
      <w:tr w:rsidR="002A6C02" w:rsidTr="00E3188D">
        <w:trPr>
          <w:trHeight w:val="2055"/>
        </w:trPr>
        <w:tc>
          <w:tcPr>
            <w:tcW w:w="2941" w:type="dxa"/>
            <w:tcBorders>
              <w:top w:val="single" w:sz="4" w:space="0" w:color="auto"/>
              <w:left w:val="single" w:sz="4" w:space="0" w:color="000000"/>
              <w:bottom w:val="single" w:sz="4" w:space="0" w:color="000000"/>
              <w:right w:val="single" w:sz="2" w:space="0" w:color="000000"/>
            </w:tcBorders>
            <w:tcMar>
              <w:top w:w="0" w:type="dxa"/>
              <w:left w:w="108" w:type="dxa"/>
              <w:bottom w:w="0" w:type="dxa"/>
              <w:right w:w="108" w:type="dxa"/>
            </w:tcMar>
            <w:vAlign w:val="center"/>
          </w:tcPr>
          <w:p w:rsidR="002A6C02" w:rsidRDefault="002A6C02">
            <w:pPr>
              <w:widowControl w:val="0"/>
              <w:spacing w:line="256" w:lineRule="auto"/>
              <w:jc w:val="center"/>
              <w:rPr>
                <w:lang w:eastAsia="en-US"/>
              </w:rPr>
            </w:pPr>
            <w:r>
              <w:rPr>
                <w:lang w:eastAsia="en-US"/>
              </w:rPr>
              <w:t>Садоводство</w:t>
            </w:r>
          </w:p>
        </w:tc>
        <w:tc>
          <w:tcPr>
            <w:tcW w:w="2594" w:type="dxa"/>
            <w:gridSpan w:val="3"/>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tcPr>
          <w:p w:rsidR="002A6C02" w:rsidRDefault="002A6C02">
            <w:pPr>
              <w:widowControl w:val="0"/>
              <w:spacing w:line="256" w:lineRule="auto"/>
              <w:jc w:val="center"/>
              <w:rPr>
                <w:lang w:eastAsia="en-US"/>
              </w:rPr>
            </w:pPr>
            <w:r>
              <w:rPr>
                <w:lang w:eastAsia="en-US"/>
              </w:rPr>
              <w:t>300/1000000, за пределами населенных пунктов определяется согласно действующему законодательств</w:t>
            </w:r>
          </w:p>
          <w:p w:rsidR="002A6C02" w:rsidRDefault="002A6C02">
            <w:pPr>
              <w:widowControl w:val="0"/>
              <w:spacing w:line="256" w:lineRule="auto"/>
              <w:jc w:val="center"/>
              <w:rPr>
                <w:lang w:eastAsia="en-US"/>
              </w:rPr>
            </w:pPr>
            <w:r>
              <w:rPr>
                <w:lang w:eastAsia="en-US"/>
              </w:rPr>
              <w:t>(№101-ФЗ от 24.07.2002 г.)</w:t>
            </w:r>
          </w:p>
          <w:p w:rsidR="002A6C02" w:rsidRDefault="002A6C02">
            <w:pPr>
              <w:widowControl w:val="0"/>
              <w:spacing w:line="256" w:lineRule="auto"/>
              <w:jc w:val="center"/>
              <w:rPr>
                <w:lang w:eastAsia="en-US"/>
              </w:rPr>
            </w:pPr>
          </w:p>
        </w:tc>
        <w:tc>
          <w:tcPr>
            <w:tcW w:w="2253" w:type="dxa"/>
            <w:gridSpan w:val="2"/>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vAlign w:val="center"/>
          </w:tcPr>
          <w:p w:rsidR="002A6C02" w:rsidRDefault="002A6C02">
            <w:pPr>
              <w:widowControl w:val="0"/>
              <w:spacing w:line="256" w:lineRule="auto"/>
              <w:jc w:val="center"/>
              <w:rPr>
                <w:lang w:eastAsia="en-US"/>
              </w:rPr>
            </w:pPr>
            <w:r>
              <w:rPr>
                <w:lang w:eastAsia="en-US"/>
              </w:rPr>
              <w:t>Застройка участков не допускается, места допустимого размещения объектов не предусматриваются</w:t>
            </w:r>
          </w:p>
        </w:tc>
        <w:tc>
          <w:tcPr>
            <w:tcW w:w="14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2A6C02" w:rsidRDefault="002A6C02">
            <w:pPr>
              <w:widowControl w:val="0"/>
              <w:spacing w:line="256" w:lineRule="auto"/>
              <w:jc w:val="center"/>
              <w:rPr>
                <w:lang w:eastAsia="en-US"/>
              </w:rPr>
            </w:pPr>
            <w:r>
              <w:rPr>
                <w:lang w:eastAsia="en-US"/>
              </w:rPr>
              <w:t>0</w:t>
            </w:r>
          </w:p>
        </w:tc>
      </w:tr>
      <w:tr w:rsidR="002A6C02" w:rsidTr="00E3188D">
        <w:trPr>
          <w:trHeight w:val="260"/>
        </w:trPr>
        <w:tc>
          <w:tcPr>
            <w:tcW w:w="2941" w:type="dxa"/>
            <w:tcBorders>
              <w:top w:val="single" w:sz="4" w:space="0" w:color="000000"/>
              <w:left w:val="single" w:sz="4" w:space="0" w:color="000000"/>
              <w:bottom w:val="single" w:sz="4" w:space="0" w:color="000000"/>
              <w:right w:val="single" w:sz="2" w:space="0" w:color="000000"/>
            </w:tcBorders>
            <w:tcMar>
              <w:top w:w="0" w:type="dxa"/>
              <w:left w:w="108" w:type="dxa"/>
              <w:bottom w:w="0" w:type="dxa"/>
              <w:right w:w="108" w:type="dxa"/>
            </w:tcMar>
          </w:tcPr>
          <w:p w:rsidR="002A6C02" w:rsidRDefault="002A6C02">
            <w:pPr>
              <w:widowControl w:val="0"/>
              <w:spacing w:line="256" w:lineRule="auto"/>
              <w:jc w:val="center"/>
              <w:rPr>
                <w:lang w:eastAsia="en-US"/>
              </w:rPr>
            </w:pPr>
            <w:r>
              <w:rPr>
                <w:lang w:eastAsia="en-US"/>
              </w:rPr>
              <w:t>Ведение огородничества</w:t>
            </w:r>
          </w:p>
        </w:tc>
        <w:tc>
          <w:tcPr>
            <w:tcW w:w="2594" w:type="dxa"/>
            <w:gridSpan w:val="3"/>
            <w:tcBorders>
              <w:top w:val="single" w:sz="4" w:space="0" w:color="000000"/>
              <w:left w:val="single" w:sz="4" w:space="0" w:color="000000"/>
              <w:bottom w:val="single" w:sz="2" w:space="0" w:color="000000"/>
              <w:right w:val="single" w:sz="2" w:space="0" w:color="000000"/>
            </w:tcBorders>
            <w:tcMar>
              <w:top w:w="0" w:type="dxa"/>
              <w:left w:w="108" w:type="dxa"/>
              <w:bottom w:w="0" w:type="dxa"/>
              <w:right w:w="108" w:type="dxa"/>
            </w:tcMar>
          </w:tcPr>
          <w:p w:rsidR="002A6C02" w:rsidRDefault="002A6C02">
            <w:pPr>
              <w:widowControl w:val="0"/>
              <w:spacing w:line="256" w:lineRule="auto"/>
              <w:jc w:val="center"/>
              <w:rPr>
                <w:lang w:eastAsia="en-US"/>
              </w:rPr>
            </w:pPr>
            <w:r>
              <w:rPr>
                <w:lang w:eastAsia="en-US"/>
              </w:rPr>
              <w:t>600/1500</w:t>
            </w:r>
          </w:p>
        </w:tc>
        <w:tc>
          <w:tcPr>
            <w:tcW w:w="2253" w:type="dxa"/>
            <w:gridSpan w:val="2"/>
            <w:tcBorders>
              <w:top w:val="single" w:sz="4" w:space="0" w:color="000000"/>
              <w:left w:val="single" w:sz="4" w:space="0" w:color="000000"/>
              <w:bottom w:val="single" w:sz="4" w:space="0" w:color="auto"/>
              <w:right w:val="single" w:sz="2" w:space="0" w:color="000000"/>
            </w:tcBorders>
            <w:tcMar>
              <w:top w:w="0" w:type="dxa"/>
              <w:left w:w="108" w:type="dxa"/>
              <w:bottom w:w="0" w:type="dxa"/>
              <w:right w:w="108" w:type="dxa"/>
            </w:tcMar>
          </w:tcPr>
          <w:p w:rsidR="002A6C02" w:rsidRDefault="002A6C02">
            <w:pPr>
              <w:widowControl w:val="0"/>
              <w:spacing w:line="256" w:lineRule="auto"/>
              <w:jc w:val="center"/>
              <w:rPr>
                <w:lang w:eastAsia="en-US"/>
              </w:rPr>
            </w:pPr>
            <w:r>
              <w:rPr>
                <w:lang w:eastAsia="en-US"/>
              </w:rPr>
              <w:t>30</w:t>
            </w:r>
          </w:p>
        </w:tc>
        <w:tc>
          <w:tcPr>
            <w:tcW w:w="1487"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tcPr>
          <w:p w:rsidR="002A6C02" w:rsidRDefault="002A6C02">
            <w:pPr>
              <w:widowControl w:val="0"/>
              <w:spacing w:line="256" w:lineRule="auto"/>
              <w:jc w:val="center"/>
              <w:rPr>
                <w:lang w:eastAsia="en-US"/>
              </w:rPr>
            </w:pPr>
            <w:r>
              <w:rPr>
                <w:lang w:eastAsia="en-US"/>
              </w:rPr>
              <w:t>1/-</w:t>
            </w:r>
          </w:p>
        </w:tc>
      </w:tr>
    </w:tbl>
    <w:p w:rsidR="002A6C02" w:rsidRDefault="002A6C02" w:rsidP="00E3188D">
      <w:pPr>
        <w:widowControl w:val="0"/>
        <w:rPr>
          <w:b/>
          <w:sz w:val="28"/>
        </w:rPr>
      </w:pPr>
    </w:p>
    <w:p w:rsidR="002A6C02" w:rsidRDefault="002A6C02" w:rsidP="00E3188D">
      <w:pPr>
        <w:widowControl w:val="0"/>
        <w:ind w:firstLine="709"/>
        <w:jc w:val="both"/>
        <w:rPr>
          <w:sz w:val="27"/>
        </w:rPr>
      </w:pPr>
      <w:r>
        <w:rPr>
          <w:sz w:val="27"/>
        </w:rPr>
        <w:t>Примечание: Градостроительные регламенты не устанавливаются для сельскохозяйственных угодий в составе земель сельскохозяйственного назначения.</w:t>
      </w:r>
    </w:p>
    <w:p w:rsidR="002A6C02" w:rsidRDefault="002A6C02" w:rsidP="00E3188D">
      <w:pPr>
        <w:widowControl w:val="0"/>
        <w:ind w:firstLine="426"/>
        <w:jc w:val="center"/>
        <w:rPr>
          <w:rFonts w:eastAsia="SimSun"/>
          <w:sz w:val="28"/>
          <w:szCs w:val="28"/>
        </w:rPr>
      </w:pPr>
    </w:p>
    <w:p w:rsidR="002A6C02" w:rsidRDefault="002A6C02" w:rsidP="00E3188D">
      <w:pPr>
        <w:widowControl w:val="0"/>
        <w:ind w:firstLine="426"/>
        <w:jc w:val="center"/>
        <w:rPr>
          <w:rFonts w:eastAsia="SimSun"/>
          <w:b/>
          <w:sz w:val="28"/>
          <w:szCs w:val="28"/>
        </w:rPr>
      </w:pPr>
      <w:r>
        <w:rPr>
          <w:rFonts w:eastAsia="SimSun"/>
          <w:b/>
          <w:sz w:val="28"/>
          <w:szCs w:val="28"/>
        </w:rPr>
        <w:t>ЗОНЫ РЕКРЕАЦИОННОГО НАЗНАЧЕНИЯ</w:t>
      </w:r>
    </w:p>
    <w:p w:rsidR="002A6C02" w:rsidRDefault="002A6C02" w:rsidP="00E3188D">
      <w:pPr>
        <w:widowControl w:val="0"/>
        <w:ind w:firstLine="284"/>
        <w:jc w:val="center"/>
        <w:rPr>
          <w:b/>
          <w:bCs/>
          <w:sz w:val="28"/>
          <w:szCs w:val="28"/>
        </w:rPr>
      </w:pPr>
    </w:p>
    <w:p w:rsidR="002A6C02" w:rsidRDefault="002A6C02" w:rsidP="00E3188D">
      <w:pPr>
        <w:widowControl w:val="0"/>
        <w:ind w:firstLine="284"/>
        <w:jc w:val="center"/>
        <w:rPr>
          <w:b/>
          <w:bCs/>
          <w:sz w:val="28"/>
          <w:szCs w:val="28"/>
        </w:rPr>
      </w:pPr>
      <w:r>
        <w:rPr>
          <w:b/>
          <w:bCs/>
          <w:sz w:val="28"/>
          <w:szCs w:val="28"/>
        </w:rPr>
        <w:t>Р. Зона  рекреационного назначения.</w:t>
      </w:r>
    </w:p>
    <w:p w:rsidR="002A6C02" w:rsidRDefault="002A6C02" w:rsidP="00E3188D">
      <w:pPr>
        <w:pStyle w:val="afa"/>
        <w:widowControl w:val="0"/>
        <w:tabs>
          <w:tab w:val="left" w:pos="1134"/>
        </w:tabs>
        <w:ind w:left="0"/>
        <w:jc w:val="center"/>
        <w:rPr>
          <w:sz w:val="28"/>
          <w:szCs w:val="28"/>
        </w:rPr>
      </w:pPr>
    </w:p>
    <w:p w:rsidR="002A6C02" w:rsidRDefault="002A6C02" w:rsidP="00E3188D">
      <w:pPr>
        <w:pStyle w:val="afa"/>
        <w:widowControl w:val="0"/>
        <w:tabs>
          <w:tab w:val="left" w:pos="1134"/>
        </w:tabs>
        <w:ind w:left="0"/>
        <w:jc w:val="center"/>
        <w:rPr>
          <w:sz w:val="28"/>
          <w:szCs w:val="28"/>
        </w:rPr>
      </w:pPr>
      <w:r>
        <w:rPr>
          <w:sz w:val="28"/>
          <w:szCs w:val="28"/>
        </w:rPr>
        <w:lastRenderedPageBreak/>
        <w:t>ОСНОВНЫЕ ВИДЫ РАЗРЕШЁННОГО ИСПОЛЬЗОВАНИЯ ЗЕМЕЛЬНЫХ УЧАСТКОВ И ОБЪЕКТОВ КАПИТАЛЬНОГО СТРОИТЕЛЬСТВА:</w:t>
      </w:r>
    </w:p>
    <w:p w:rsidR="002A6C02" w:rsidRDefault="002A6C02" w:rsidP="00E3188D">
      <w:pPr>
        <w:pStyle w:val="afa"/>
        <w:widowControl w:val="0"/>
        <w:tabs>
          <w:tab w:val="left" w:pos="1134"/>
        </w:tabs>
        <w:ind w:left="0"/>
        <w:jc w:val="center"/>
        <w:rPr>
          <w:sz w:val="28"/>
          <w:szCs w:val="28"/>
        </w:rPr>
      </w:pPr>
    </w:p>
    <w:p w:rsidR="002A6C02" w:rsidRDefault="002A6C02" w:rsidP="00E3188D">
      <w:pPr>
        <w:widowControl w:val="0"/>
        <w:tabs>
          <w:tab w:val="left" w:pos="1134"/>
        </w:tabs>
        <w:jc w:val="both"/>
        <w:rPr>
          <w:b/>
          <w:sz w:val="28"/>
          <w:szCs w:val="28"/>
        </w:rPr>
      </w:pPr>
      <w:r>
        <w:rPr>
          <w:b/>
          <w:sz w:val="28"/>
          <w:szCs w:val="28"/>
        </w:rPr>
        <w:t>Парки культуры и отдыха  (код 3.6.2)</w:t>
      </w:r>
    </w:p>
    <w:p w:rsidR="002A6C02" w:rsidRDefault="002A6C02" w:rsidP="00E3188D">
      <w:pPr>
        <w:widowControl w:val="0"/>
        <w:ind w:firstLine="708"/>
        <w:jc w:val="both"/>
        <w:rPr>
          <w:rFonts w:eastAsia="SimSun"/>
          <w:sz w:val="28"/>
          <w:szCs w:val="28"/>
        </w:rPr>
      </w:pPr>
      <w:r>
        <w:rPr>
          <w:rFonts w:eastAsia="SimSun"/>
          <w:sz w:val="28"/>
          <w:szCs w:val="28"/>
        </w:rPr>
        <w:t>Размещение парков культуры и отдыха.</w:t>
      </w:r>
    </w:p>
    <w:p w:rsidR="002A6C02" w:rsidRDefault="002A6C02" w:rsidP="00E3188D">
      <w:pPr>
        <w:widowControl w:val="0"/>
        <w:jc w:val="both"/>
        <w:rPr>
          <w:b/>
          <w:sz w:val="28"/>
          <w:szCs w:val="28"/>
        </w:rPr>
      </w:pPr>
      <w:r>
        <w:rPr>
          <w:b/>
          <w:sz w:val="28"/>
          <w:szCs w:val="28"/>
        </w:rPr>
        <w:t>Охрана природных территорий  (код 9.1)</w:t>
      </w:r>
    </w:p>
    <w:p w:rsidR="002A6C02" w:rsidRDefault="002A6C02" w:rsidP="00E3188D">
      <w:pPr>
        <w:pStyle w:val="ConsPlusNormal"/>
        <w:jc w:val="both"/>
        <w:rPr>
          <w:rFonts w:ascii="Times New Roman" w:hAnsi="Times New Roman" w:cs="Times New Roman"/>
          <w:sz w:val="28"/>
          <w:szCs w:val="28"/>
        </w:rPr>
      </w:pPr>
      <w:proofErr w:type="gramStart"/>
      <w:r>
        <w:rPr>
          <w:rFonts w:ascii="Times New Roman" w:hAnsi="Times New Roman" w:cs="Times New Roman"/>
          <w:sz w:val="28"/>
          <w:szCs w:val="28"/>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p w:rsidR="002A6C02" w:rsidRDefault="002A6C02" w:rsidP="00E3188D">
      <w:pPr>
        <w:pStyle w:val="ConsPlusNormal"/>
        <w:ind w:firstLine="0"/>
        <w:jc w:val="both"/>
        <w:rPr>
          <w:rFonts w:ascii="Times New Roman" w:hAnsi="Times New Roman" w:cs="Times New Roman"/>
          <w:b/>
          <w:sz w:val="28"/>
          <w:szCs w:val="28"/>
        </w:rPr>
      </w:pPr>
      <w:r>
        <w:rPr>
          <w:rFonts w:ascii="Times New Roman" w:hAnsi="Times New Roman" w:cs="Times New Roman"/>
          <w:b/>
          <w:sz w:val="28"/>
          <w:szCs w:val="28"/>
        </w:rPr>
        <w:t>Общее пользование водными объектами (код 11.1)</w:t>
      </w:r>
    </w:p>
    <w:p w:rsidR="002A6C02" w:rsidRDefault="002A6C02" w:rsidP="00A82D8C">
      <w:pPr>
        <w:widowControl w:val="0"/>
        <w:ind w:firstLine="708"/>
        <w:jc w:val="both"/>
        <w:rPr>
          <w:rFonts w:eastAsia="SimSun"/>
          <w:sz w:val="28"/>
          <w:szCs w:val="28"/>
        </w:rPr>
      </w:pPr>
      <w:r>
        <w:rPr>
          <w:rFonts w:eastAsia="SimSun"/>
          <w:sz w:val="28"/>
          <w:szCs w:val="28"/>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w:t>
      </w:r>
      <w:r w:rsidR="00A82D8C">
        <w:rPr>
          <w:rFonts w:eastAsia="SimSun"/>
          <w:sz w:val="28"/>
          <w:szCs w:val="28"/>
        </w:rPr>
        <w:t xml:space="preserve">ствующие запреты не установлены </w:t>
      </w:r>
      <w:bookmarkStart w:id="0" w:name="_GoBack"/>
      <w:bookmarkEnd w:id="0"/>
      <w:r>
        <w:rPr>
          <w:rFonts w:eastAsia="SimSun"/>
          <w:sz w:val="28"/>
          <w:szCs w:val="28"/>
        </w:rPr>
        <w:t>законодательством).</w:t>
      </w:r>
    </w:p>
    <w:p w:rsidR="002A6C02" w:rsidRDefault="002A6C02" w:rsidP="00E3188D">
      <w:pPr>
        <w:widowControl w:val="0"/>
        <w:jc w:val="both"/>
        <w:rPr>
          <w:b/>
          <w:sz w:val="28"/>
          <w:szCs w:val="28"/>
        </w:rPr>
      </w:pPr>
      <w:r>
        <w:rPr>
          <w:b/>
          <w:sz w:val="28"/>
          <w:szCs w:val="28"/>
        </w:rPr>
        <w:t>Площадки для занятий спортом (код 5.1.3)</w:t>
      </w:r>
    </w:p>
    <w:p w:rsidR="002A6C02" w:rsidRDefault="002A6C02" w:rsidP="00E3188D">
      <w:pPr>
        <w:widowControl w:val="0"/>
        <w:ind w:firstLine="708"/>
        <w:rPr>
          <w:sz w:val="28"/>
          <w:szCs w:val="28"/>
        </w:rPr>
      </w:pPr>
      <w:r>
        <w:rPr>
          <w:sz w:val="28"/>
          <w:szCs w:val="28"/>
        </w:rPr>
        <w:t xml:space="preserve">Размещение площадок для занятия спортом и физкультурой на </w:t>
      </w:r>
    </w:p>
    <w:p w:rsidR="002A6C02" w:rsidRDefault="002A6C02" w:rsidP="00E3188D">
      <w:pPr>
        <w:widowControl w:val="0"/>
        <w:rPr>
          <w:sz w:val="28"/>
          <w:szCs w:val="28"/>
        </w:rPr>
      </w:pPr>
      <w:r>
        <w:rPr>
          <w:sz w:val="28"/>
          <w:szCs w:val="28"/>
        </w:rPr>
        <w:t>открытом воздухе (физкультурные площадки, беговые дорожки, поля для спортивной игры).</w:t>
      </w:r>
    </w:p>
    <w:p w:rsidR="003E4166" w:rsidRDefault="003E4166" w:rsidP="003E4166">
      <w:pPr>
        <w:pStyle w:val="ConsPlusNormal"/>
        <w:ind w:firstLine="0"/>
        <w:jc w:val="both"/>
        <w:rPr>
          <w:rFonts w:ascii="Times New Roman" w:hAnsi="Times New Roman" w:cs="Times New Roman"/>
          <w:b/>
          <w:sz w:val="28"/>
          <w:szCs w:val="28"/>
        </w:rPr>
      </w:pPr>
      <w:r>
        <w:rPr>
          <w:rFonts w:ascii="Times New Roman" w:hAnsi="Times New Roman" w:cs="Times New Roman"/>
          <w:b/>
          <w:sz w:val="28"/>
          <w:szCs w:val="28"/>
        </w:rPr>
        <w:t>Земельные участки (территории) общего пользования (12.0)</w:t>
      </w:r>
    </w:p>
    <w:p w:rsidR="002A6C02" w:rsidRDefault="002A6C02" w:rsidP="00E3188D">
      <w:pPr>
        <w:widowControl w:val="0"/>
        <w:ind w:firstLine="708"/>
        <w:jc w:val="both"/>
        <w:rPr>
          <w:sz w:val="28"/>
          <w:szCs w:val="28"/>
        </w:rPr>
      </w:pPr>
      <w:r>
        <w:rPr>
          <w:sz w:val="28"/>
          <w:szCs w:val="28"/>
        </w:rPr>
        <w:t>Размещение объектов улично-дорожной сети, автомобильных дорог и пешеходных тротуаров в границах населенных пунктов, пешеходных переходов,  береговых полос водных объектов общего пользования, скверов  площадей,  проездов, малых архитектурных форм благоустройства.</w:t>
      </w:r>
    </w:p>
    <w:p w:rsidR="003E4166" w:rsidRDefault="003E4166" w:rsidP="00E3188D">
      <w:pPr>
        <w:widowControl w:val="0"/>
        <w:ind w:firstLine="708"/>
        <w:jc w:val="both"/>
      </w:pPr>
    </w:p>
    <w:p w:rsidR="002A6C02" w:rsidRDefault="002A6C02" w:rsidP="00E3188D">
      <w:pPr>
        <w:widowControl w:val="0"/>
        <w:tabs>
          <w:tab w:val="left" w:pos="2520"/>
        </w:tabs>
        <w:ind w:firstLine="426"/>
        <w:jc w:val="center"/>
        <w:rPr>
          <w:rFonts w:eastAsia="SimSun"/>
          <w:sz w:val="28"/>
        </w:rPr>
      </w:pPr>
      <w:r>
        <w:rPr>
          <w:rFonts w:eastAsia="SimSun"/>
          <w:sz w:val="28"/>
        </w:rPr>
        <w:t>УСЛОВНО РАЗРЕШЕННЫЕ ВИДЫ И ПАРАМЕТРЫ ИСПОЛЬЗОВАНИЯ ЗЕМЕЛЬНЫХ УЧАСТКОВ И ОБЪЕКТОВ КАПИТАЛЬНОГО СТРОИТЕЛЬСТВА</w:t>
      </w:r>
    </w:p>
    <w:p w:rsidR="002A6C02" w:rsidRDefault="002A6C02" w:rsidP="00E3188D">
      <w:pPr>
        <w:widowControl w:val="0"/>
        <w:jc w:val="center"/>
        <w:rPr>
          <w:sz w:val="28"/>
        </w:rPr>
      </w:pPr>
      <w:r>
        <w:rPr>
          <w:sz w:val="28"/>
        </w:rPr>
        <w:t>ВСПОМОГАТЕЛЬНЫЕ ВИДЫ РАЗРЕШЕННОГО ИСПОЛЬЗОВАНИЯ ЗЕМЕЛЬНЫХ УЧАСТКОВ: не установлены.</w:t>
      </w:r>
    </w:p>
    <w:p w:rsidR="002A6C02" w:rsidRDefault="002A6C02" w:rsidP="00E3188D">
      <w:pPr>
        <w:widowControl w:val="0"/>
        <w:tabs>
          <w:tab w:val="left" w:pos="0"/>
          <w:tab w:val="left" w:pos="1134"/>
        </w:tabs>
        <w:jc w:val="center"/>
        <w:rPr>
          <w:szCs w:val="22"/>
          <w:lang w:eastAsia="en-US"/>
        </w:rPr>
      </w:pPr>
    </w:p>
    <w:p w:rsidR="002A6C02" w:rsidRDefault="002A6C02" w:rsidP="00E3188D">
      <w:pPr>
        <w:widowControl w:val="0"/>
        <w:tabs>
          <w:tab w:val="left" w:pos="0"/>
          <w:tab w:val="left" w:pos="1134"/>
        </w:tabs>
        <w:jc w:val="center"/>
        <w:rPr>
          <w:szCs w:val="22"/>
          <w:lang w:eastAsia="en-US"/>
        </w:rPr>
      </w:pPr>
      <w:r>
        <w:rPr>
          <w:sz w:val="28"/>
          <w:szCs w:val="22"/>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szCs w:val="22"/>
          <w:lang w:eastAsia="en-US"/>
        </w:rPr>
        <w:t>:</w:t>
      </w:r>
    </w:p>
    <w:p w:rsidR="002A6C02" w:rsidRDefault="002A6C02" w:rsidP="00E3188D">
      <w:pPr>
        <w:widowControl w:val="0"/>
        <w:tabs>
          <w:tab w:val="left" w:pos="0"/>
          <w:tab w:val="left" w:pos="1134"/>
        </w:tabs>
        <w:jc w:val="center"/>
        <w:rPr>
          <w:szCs w:val="22"/>
        </w:rPr>
      </w:pPr>
    </w:p>
    <w:tbl>
      <w:tblPr>
        <w:tblW w:w="9685" w:type="dxa"/>
        <w:tblInd w:w="65" w:type="dxa"/>
        <w:tblLook w:val="00A0"/>
      </w:tblPr>
      <w:tblGrid>
        <w:gridCol w:w="2667"/>
        <w:gridCol w:w="49"/>
        <w:gridCol w:w="2478"/>
        <w:gridCol w:w="30"/>
        <w:gridCol w:w="2211"/>
        <w:gridCol w:w="22"/>
        <w:gridCol w:w="2219"/>
        <w:gridCol w:w="9"/>
      </w:tblGrid>
      <w:tr w:rsidR="002A6C02" w:rsidTr="00E3188D">
        <w:trPr>
          <w:gridAfter w:val="1"/>
          <w:wAfter w:w="9" w:type="dxa"/>
          <w:trHeight w:val="264"/>
          <w:tblHeader/>
        </w:trPr>
        <w:tc>
          <w:tcPr>
            <w:tcW w:w="2667"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center"/>
              <w:rPr>
                <w:lang w:eastAsia="en-US"/>
              </w:rPr>
            </w:pPr>
            <w:r>
              <w:rPr>
                <w:lang w:eastAsia="en-US"/>
              </w:rPr>
              <w:lastRenderedPageBreak/>
              <w:t>Вид разрешенного использования</w:t>
            </w:r>
          </w:p>
        </w:tc>
        <w:tc>
          <w:tcPr>
            <w:tcW w:w="2527" w:type="dxa"/>
            <w:gridSpan w:val="2"/>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center"/>
              <w:rPr>
                <w:lang w:eastAsia="en-US"/>
              </w:rPr>
            </w:pPr>
            <w:r>
              <w:rPr>
                <w:lang w:val="en-US" w:eastAsia="en-US"/>
              </w:rPr>
              <w:t>Min</w:t>
            </w:r>
            <w:r>
              <w:rPr>
                <w:lang w:eastAsia="en-US"/>
              </w:rPr>
              <w:t>/</w:t>
            </w:r>
            <w:r>
              <w:rPr>
                <w:lang w:val="en-US" w:eastAsia="en-US"/>
              </w:rPr>
              <w:t>max</w:t>
            </w:r>
            <w:r>
              <w:rPr>
                <w:lang w:eastAsia="en-US"/>
              </w:rPr>
              <w:t xml:space="preserve"> размер </w:t>
            </w:r>
            <w:proofErr w:type="spellStart"/>
            <w:r>
              <w:rPr>
                <w:lang w:eastAsia="en-US"/>
              </w:rPr>
              <w:t>зем</w:t>
            </w:r>
            <w:proofErr w:type="spellEnd"/>
            <w:r>
              <w:rPr>
                <w:lang w:eastAsia="en-US"/>
              </w:rPr>
              <w:t>. участка, м2, минимальные отступы от границ   земельных участков</w:t>
            </w:r>
          </w:p>
        </w:tc>
        <w:tc>
          <w:tcPr>
            <w:tcW w:w="2241" w:type="dxa"/>
            <w:gridSpan w:val="2"/>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jc w:val="center"/>
              <w:rPr>
                <w:lang w:eastAsia="en-US"/>
              </w:rPr>
            </w:pPr>
            <w:r>
              <w:rPr>
                <w:lang w:eastAsia="en-US"/>
              </w:rPr>
              <w:t xml:space="preserve">Максимальный процент застройки </w:t>
            </w:r>
            <w:proofErr w:type="spellStart"/>
            <w:r>
              <w:rPr>
                <w:lang w:eastAsia="en-US"/>
              </w:rPr>
              <w:t>зем</w:t>
            </w:r>
            <w:proofErr w:type="spellEnd"/>
            <w:r>
              <w:rPr>
                <w:lang w:eastAsia="en-US"/>
              </w:rPr>
              <w:t>. участка, включая площадь застройки,  %</w:t>
            </w:r>
          </w:p>
        </w:tc>
        <w:tc>
          <w:tcPr>
            <w:tcW w:w="2241" w:type="dxa"/>
            <w:gridSpan w:val="2"/>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center"/>
              <w:rPr>
                <w:lang w:eastAsia="en-US"/>
              </w:rPr>
            </w:pPr>
            <w:r>
              <w:rPr>
                <w:lang w:eastAsia="en-US"/>
              </w:rPr>
              <w:t xml:space="preserve">Предельное количество этажей/ предельная высота зданий, строений, сооружений </w:t>
            </w:r>
          </w:p>
        </w:tc>
      </w:tr>
      <w:tr w:rsidR="002A6C02" w:rsidTr="00E3188D">
        <w:trPr>
          <w:gridAfter w:val="1"/>
          <w:wAfter w:w="9" w:type="dxa"/>
          <w:trHeight w:val="664"/>
          <w:tblHeader/>
        </w:trPr>
        <w:tc>
          <w:tcPr>
            <w:tcW w:w="2667"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both"/>
              <w:rPr>
                <w:lang w:eastAsia="en-US"/>
              </w:rPr>
            </w:pPr>
            <w:r>
              <w:rPr>
                <w:lang w:eastAsia="en-US"/>
              </w:rPr>
              <w:t>Парки культуры и отдыха</w:t>
            </w:r>
          </w:p>
        </w:tc>
        <w:tc>
          <w:tcPr>
            <w:tcW w:w="2527" w:type="dxa"/>
            <w:gridSpan w:val="2"/>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center"/>
              <w:rPr>
                <w:lang w:eastAsia="en-US"/>
              </w:rPr>
            </w:pPr>
            <w:r>
              <w:rPr>
                <w:lang w:eastAsia="en-US"/>
              </w:rPr>
              <w:t>Градостроительные регламенты не распространяются</w:t>
            </w:r>
          </w:p>
        </w:tc>
        <w:tc>
          <w:tcPr>
            <w:tcW w:w="2241" w:type="dxa"/>
            <w:gridSpan w:val="2"/>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center"/>
              <w:rPr>
                <w:lang w:eastAsia="en-US"/>
              </w:rPr>
            </w:pPr>
            <w:r>
              <w:rPr>
                <w:lang w:eastAsia="en-US"/>
              </w:rPr>
              <w:t>Градостроительные регламенты не распространяются</w:t>
            </w:r>
          </w:p>
        </w:tc>
        <w:tc>
          <w:tcPr>
            <w:tcW w:w="2241" w:type="dxa"/>
            <w:gridSpan w:val="2"/>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center"/>
              <w:rPr>
                <w:lang w:eastAsia="en-US"/>
              </w:rPr>
            </w:pPr>
            <w:r>
              <w:rPr>
                <w:lang w:eastAsia="en-US"/>
              </w:rPr>
              <w:t>Градостроительные регламенты не распространяются</w:t>
            </w:r>
          </w:p>
        </w:tc>
      </w:tr>
      <w:tr w:rsidR="002A6C02" w:rsidTr="00E3188D">
        <w:trPr>
          <w:gridAfter w:val="1"/>
          <w:wAfter w:w="9" w:type="dxa"/>
          <w:trHeight w:val="664"/>
          <w:tblHeader/>
        </w:trPr>
        <w:tc>
          <w:tcPr>
            <w:tcW w:w="2667" w:type="dxa"/>
            <w:tcBorders>
              <w:top w:val="single" w:sz="4" w:space="0" w:color="000000"/>
              <w:left w:val="single" w:sz="4" w:space="0" w:color="000000"/>
              <w:bottom w:val="single" w:sz="4" w:space="0" w:color="000000"/>
              <w:right w:val="single" w:sz="4" w:space="0" w:color="000000"/>
            </w:tcBorders>
            <w:vAlign w:val="center"/>
          </w:tcPr>
          <w:p w:rsidR="002A6C02" w:rsidRDefault="002A6C02">
            <w:pPr>
              <w:pStyle w:val="afa"/>
              <w:widowControl w:val="0"/>
              <w:tabs>
                <w:tab w:val="left" w:pos="1134"/>
              </w:tabs>
              <w:spacing w:line="256" w:lineRule="auto"/>
              <w:ind w:left="0"/>
              <w:jc w:val="both"/>
            </w:pPr>
            <w:r>
              <w:t>Охрана природных территорий</w:t>
            </w:r>
          </w:p>
        </w:tc>
        <w:tc>
          <w:tcPr>
            <w:tcW w:w="2527" w:type="dxa"/>
            <w:gridSpan w:val="2"/>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center"/>
              <w:rPr>
                <w:lang w:eastAsia="en-US"/>
              </w:rPr>
            </w:pPr>
            <w:r>
              <w:rPr>
                <w:lang w:eastAsia="en-US"/>
              </w:rPr>
              <w:t>Градостроительные регламенты не распространяются</w:t>
            </w:r>
          </w:p>
        </w:tc>
        <w:tc>
          <w:tcPr>
            <w:tcW w:w="2241" w:type="dxa"/>
            <w:gridSpan w:val="2"/>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center"/>
              <w:rPr>
                <w:lang w:eastAsia="en-US"/>
              </w:rPr>
            </w:pPr>
            <w:r>
              <w:rPr>
                <w:lang w:eastAsia="en-US"/>
              </w:rPr>
              <w:t>Градостроительные регламенты не распространяются</w:t>
            </w:r>
          </w:p>
        </w:tc>
        <w:tc>
          <w:tcPr>
            <w:tcW w:w="2241" w:type="dxa"/>
            <w:gridSpan w:val="2"/>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center"/>
              <w:rPr>
                <w:lang w:eastAsia="en-US"/>
              </w:rPr>
            </w:pPr>
            <w:r>
              <w:rPr>
                <w:lang w:eastAsia="en-US"/>
              </w:rPr>
              <w:t>Градостроительные регламенты не распространяются</w:t>
            </w:r>
          </w:p>
        </w:tc>
      </w:tr>
      <w:tr w:rsidR="002A6C02" w:rsidTr="00E3188D">
        <w:trPr>
          <w:gridAfter w:val="1"/>
          <w:wAfter w:w="9" w:type="dxa"/>
          <w:trHeight w:val="318"/>
          <w:tblHeader/>
        </w:trPr>
        <w:tc>
          <w:tcPr>
            <w:tcW w:w="2667" w:type="dxa"/>
            <w:tcBorders>
              <w:top w:val="single" w:sz="4" w:space="0" w:color="000000"/>
              <w:left w:val="single" w:sz="4" w:space="0" w:color="000000"/>
              <w:bottom w:val="single" w:sz="4" w:space="0" w:color="000000"/>
              <w:right w:val="single" w:sz="4" w:space="0" w:color="000000"/>
            </w:tcBorders>
            <w:vAlign w:val="center"/>
          </w:tcPr>
          <w:p w:rsidR="002A6C02" w:rsidRDefault="002A6C02">
            <w:pPr>
              <w:pStyle w:val="afa"/>
              <w:widowControl w:val="0"/>
              <w:tabs>
                <w:tab w:val="left" w:pos="1134"/>
              </w:tabs>
              <w:spacing w:line="256" w:lineRule="auto"/>
              <w:ind w:left="0"/>
              <w:jc w:val="both"/>
            </w:pPr>
            <w:r>
              <w:t xml:space="preserve">Общее пользование водными объектами </w:t>
            </w:r>
          </w:p>
          <w:p w:rsidR="002A6C02" w:rsidRDefault="002A6C02">
            <w:pPr>
              <w:pStyle w:val="afa"/>
              <w:widowControl w:val="0"/>
              <w:tabs>
                <w:tab w:val="left" w:pos="1134"/>
              </w:tabs>
              <w:spacing w:line="256" w:lineRule="auto"/>
              <w:ind w:left="0"/>
              <w:jc w:val="both"/>
            </w:pPr>
          </w:p>
        </w:tc>
        <w:tc>
          <w:tcPr>
            <w:tcW w:w="2527" w:type="dxa"/>
            <w:gridSpan w:val="2"/>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r>
              <w:rPr>
                <w:lang w:eastAsia="en-US"/>
              </w:rPr>
              <w:t>1000/15000 кв. м;</w:t>
            </w:r>
          </w:p>
        </w:tc>
        <w:tc>
          <w:tcPr>
            <w:tcW w:w="2241" w:type="dxa"/>
            <w:gridSpan w:val="2"/>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r>
              <w:rPr>
                <w:lang w:eastAsia="en-US"/>
              </w:rPr>
              <w:t>20</w:t>
            </w:r>
          </w:p>
        </w:tc>
        <w:tc>
          <w:tcPr>
            <w:tcW w:w="2241" w:type="dxa"/>
            <w:gridSpan w:val="2"/>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center"/>
              <w:rPr>
                <w:lang w:eastAsia="en-US"/>
              </w:rPr>
            </w:pPr>
          </w:p>
          <w:p w:rsidR="002A6C02" w:rsidRDefault="002A6C02">
            <w:pPr>
              <w:widowControl w:val="0"/>
              <w:spacing w:line="256" w:lineRule="auto"/>
              <w:jc w:val="center"/>
              <w:rPr>
                <w:lang w:eastAsia="en-US"/>
              </w:rPr>
            </w:pPr>
            <w:r>
              <w:rPr>
                <w:lang w:eastAsia="en-US"/>
              </w:rPr>
              <w:t>-/5 м</w:t>
            </w:r>
          </w:p>
        </w:tc>
      </w:tr>
      <w:tr w:rsidR="002A6C02" w:rsidTr="00E3188D">
        <w:trPr>
          <w:gridAfter w:val="1"/>
          <w:wAfter w:w="9" w:type="dxa"/>
          <w:trHeight w:val="268"/>
          <w:tblHeader/>
        </w:trPr>
        <w:tc>
          <w:tcPr>
            <w:tcW w:w="2667"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rPr>
                <w:lang w:eastAsia="en-US"/>
              </w:rPr>
            </w:pPr>
            <w:r>
              <w:rPr>
                <w:lang w:eastAsia="en-US"/>
              </w:rPr>
              <w:t>Площадки для занятий спортом</w:t>
            </w:r>
          </w:p>
          <w:p w:rsidR="002A6C02" w:rsidRDefault="002A6C02">
            <w:pPr>
              <w:widowControl w:val="0"/>
              <w:spacing w:line="256" w:lineRule="auto"/>
              <w:rPr>
                <w:lang w:eastAsia="en-US"/>
              </w:rPr>
            </w:pPr>
          </w:p>
        </w:tc>
        <w:tc>
          <w:tcPr>
            <w:tcW w:w="2527" w:type="dxa"/>
            <w:gridSpan w:val="2"/>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center"/>
              <w:rPr>
                <w:lang w:eastAsia="en-US"/>
              </w:rPr>
            </w:pPr>
            <w:r>
              <w:rPr>
                <w:lang w:eastAsia="en-US"/>
              </w:rPr>
              <w:t>1000 кв. м/3 м</w:t>
            </w:r>
          </w:p>
        </w:tc>
        <w:tc>
          <w:tcPr>
            <w:tcW w:w="2241" w:type="dxa"/>
            <w:gridSpan w:val="2"/>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center"/>
              <w:rPr>
                <w:lang w:eastAsia="en-US"/>
              </w:rPr>
            </w:pPr>
            <w:r>
              <w:rPr>
                <w:lang w:eastAsia="en-US"/>
              </w:rPr>
              <w:t>50</w:t>
            </w:r>
          </w:p>
        </w:tc>
        <w:tc>
          <w:tcPr>
            <w:tcW w:w="2241" w:type="dxa"/>
            <w:gridSpan w:val="2"/>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jc w:val="center"/>
              <w:rPr>
                <w:lang w:eastAsia="en-US"/>
              </w:rPr>
            </w:pPr>
            <w:r>
              <w:rPr>
                <w:lang w:eastAsia="en-US"/>
              </w:rPr>
              <w:t>-/25 м</w:t>
            </w:r>
          </w:p>
        </w:tc>
      </w:tr>
      <w:tr w:rsidR="002A6C02" w:rsidTr="00E3188D">
        <w:trPr>
          <w:trHeight w:val="920"/>
        </w:trPr>
        <w:tc>
          <w:tcPr>
            <w:tcW w:w="2716" w:type="dxa"/>
            <w:gridSpan w:val="2"/>
            <w:tcBorders>
              <w:top w:val="single" w:sz="4" w:space="0" w:color="000000"/>
              <w:left w:val="single" w:sz="4" w:space="0" w:color="000000"/>
              <w:bottom w:val="single" w:sz="4" w:space="0" w:color="000000"/>
              <w:right w:val="nil"/>
            </w:tcBorders>
          </w:tcPr>
          <w:p w:rsidR="002A6C02" w:rsidRDefault="002A6C02">
            <w:pPr>
              <w:widowControl w:val="0"/>
              <w:spacing w:line="256" w:lineRule="auto"/>
              <w:rPr>
                <w:lang w:eastAsia="en-US"/>
              </w:rPr>
            </w:pPr>
            <w:r>
              <w:rPr>
                <w:rFonts w:eastAsia="SimSun"/>
                <w:sz w:val="28"/>
                <w:szCs w:val="28"/>
                <w:lang w:eastAsia="en-US"/>
              </w:rPr>
              <w:t xml:space="preserve">Земельные </w:t>
            </w:r>
            <w:r>
              <w:rPr>
                <w:lang w:eastAsia="en-US"/>
              </w:rPr>
              <w:t>участки (территории) общего пользования</w:t>
            </w:r>
          </w:p>
          <w:p w:rsidR="002A6C02" w:rsidRDefault="002A6C02">
            <w:pPr>
              <w:widowControl w:val="0"/>
              <w:spacing w:line="256" w:lineRule="auto"/>
              <w:ind w:firstLine="851"/>
              <w:jc w:val="both"/>
              <w:rPr>
                <w:lang w:eastAsia="en-US"/>
              </w:rPr>
            </w:pPr>
          </w:p>
        </w:tc>
        <w:tc>
          <w:tcPr>
            <w:tcW w:w="2508" w:type="dxa"/>
            <w:gridSpan w:val="2"/>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Регламенты не распространяются</w:t>
            </w:r>
          </w:p>
        </w:tc>
        <w:tc>
          <w:tcPr>
            <w:tcW w:w="2233" w:type="dxa"/>
            <w:gridSpan w:val="2"/>
            <w:tcBorders>
              <w:top w:val="single" w:sz="4" w:space="0" w:color="000000"/>
              <w:left w:val="single" w:sz="4" w:space="0" w:color="000000"/>
              <w:bottom w:val="single" w:sz="4" w:space="0" w:color="000000"/>
              <w:right w:val="nil"/>
            </w:tcBorders>
          </w:tcPr>
          <w:p w:rsidR="002A6C02" w:rsidRDefault="002A6C02">
            <w:pPr>
              <w:widowControl w:val="0"/>
              <w:spacing w:line="256" w:lineRule="auto"/>
              <w:jc w:val="center"/>
              <w:rPr>
                <w:lang w:eastAsia="en-US"/>
              </w:rPr>
            </w:pPr>
            <w:r>
              <w:rPr>
                <w:lang w:eastAsia="en-US"/>
              </w:rPr>
              <w:t>Регламенты не распространяются</w:t>
            </w:r>
          </w:p>
        </w:tc>
        <w:tc>
          <w:tcPr>
            <w:tcW w:w="2228" w:type="dxa"/>
            <w:gridSpan w:val="2"/>
            <w:tcBorders>
              <w:top w:val="single" w:sz="4" w:space="0" w:color="000000"/>
              <w:left w:val="single" w:sz="4" w:space="0" w:color="000000"/>
              <w:bottom w:val="single" w:sz="4" w:space="0" w:color="000000"/>
              <w:right w:val="single" w:sz="4" w:space="0" w:color="000000"/>
            </w:tcBorders>
          </w:tcPr>
          <w:p w:rsidR="002A6C02" w:rsidRDefault="002A6C02">
            <w:pPr>
              <w:widowControl w:val="0"/>
              <w:spacing w:line="256" w:lineRule="auto"/>
              <w:jc w:val="center"/>
              <w:rPr>
                <w:lang w:eastAsia="en-US"/>
              </w:rPr>
            </w:pPr>
            <w:r>
              <w:rPr>
                <w:lang w:eastAsia="en-US"/>
              </w:rPr>
              <w:t xml:space="preserve">Регламенты не распространяются </w:t>
            </w:r>
          </w:p>
        </w:tc>
      </w:tr>
    </w:tbl>
    <w:p w:rsidR="002A6C02" w:rsidRDefault="002A6C02" w:rsidP="00E3188D">
      <w:pPr>
        <w:widowControl w:val="0"/>
      </w:pPr>
    </w:p>
    <w:p w:rsidR="002A6C02" w:rsidRDefault="002A6C02" w:rsidP="00E3188D">
      <w:pPr>
        <w:widowControl w:val="0"/>
        <w:ind w:firstLine="708"/>
        <w:jc w:val="both"/>
        <w:rPr>
          <w:rFonts w:eastAsia="SimSun"/>
          <w:sz w:val="28"/>
          <w:szCs w:val="28"/>
        </w:rPr>
      </w:pPr>
    </w:p>
    <w:p w:rsidR="002A6C02" w:rsidRDefault="002A6C02" w:rsidP="00E3188D">
      <w:pPr>
        <w:widowControl w:val="0"/>
        <w:ind w:firstLine="708"/>
        <w:jc w:val="both"/>
        <w:rPr>
          <w:rFonts w:eastAsia="SimSun"/>
          <w:sz w:val="28"/>
          <w:szCs w:val="28"/>
        </w:rPr>
      </w:pPr>
      <w:r>
        <w:rPr>
          <w:rFonts w:eastAsia="SimSun"/>
          <w:sz w:val="28"/>
          <w:szCs w:val="28"/>
        </w:rPr>
        <w:t>Примечание (общее):</w:t>
      </w:r>
    </w:p>
    <w:p w:rsidR="002A6C02" w:rsidRDefault="002A6C02" w:rsidP="00E3188D">
      <w:pPr>
        <w:widowControl w:val="0"/>
        <w:jc w:val="both"/>
        <w:rPr>
          <w:rFonts w:eastAsia="SimSun"/>
          <w:sz w:val="28"/>
          <w:szCs w:val="28"/>
        </w:rPr>
      </w:pPr>
      <w:r>
        <w:rPr>
          <w:rFonts w:eastAsia="SimSun"/>
          <w:sz w:val="28"/>
          <w:szCs w:val="28"/>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w:t>
      </w:r>
    </w:p>
    <w:p w:rsidR="002A6C02" w:rsidRDefault="002A6C02" w:rsidP="00E3188D">
      <w:pPr>
        <w:widowControl w:val="0"/>
        <w:ind w:firstLine="708"/>
        <w:jc w:val="both"/>
        <w:rPr>
          <w:rFonts w:eastAsia="SimSun"/>
          <w:sz w:val="28"/>
          <w:szCs w:val="28"/>
        </w:rPr>
      </w:pPr>
      <w:r>
        <w:rPr>
          <w:rFonts w:eastAsia="SimSun"/>
          <w:sz w:val="28"/>
          <w:szCs w:val="28"/>
        </w:rPr>
        <w:t xml:space="preserve">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w:t>
      </w:r>
    </w:p>
    <w:p w:rsidR="002A6C02" w:rsidRDefault="002A6C02" w:rsidP="00E3188D">
      <w:pPr>
        <w:widowControl w:val="0"/>
        <w:jc w:val="both"/>
        <w:rPr>
          <w:rFonts w:eastAsia="SimSun"/>
          <w:sz w:val="28"/>
          <w:szCs w:val="28"/>
        </w:rPr>
      </w:pPr>
      <w:r>
        <w:rPr>
          <w:rFonts w:eastAsia="SimSun"/>
          <w:sz w:val="28"/>
          <w:szCs w:val="28"/>
        </w:rPr>
        <w:t>строительные нормы и Правила.</w:t>
      </w:r>
    </w:p>
    <w:p w:rsidR="002A6C02" w:rsidRDefault="002A6C02" w:rsidP="00E3188D">
      <w:pPr>
        <w:widowControl w:val="0"/>
        <w:ind w:firstLine="708"/>
        <w:jc w:val="both"/>
        <w:rPr>
          <w:rFonts w:eastAsia="SimSun"/>
          <w:sz w:val="28"/>
          <w:szCs w:val="28"/>
        </w:rPr>
      </w:pPr>
      <w:r>
        <w:rPr>
          <w:rFonts w:eastAsia="SimSun"/>
          <w:sz w:val="28"/>
          <w:szCs w:val="28"/>
        </w:rPr>
        <w:t xml:space="preserve">Размещение новых населенных пунктов и строительство объектов </w:t>
      </w:r>
      <w:proofErr w:type="spellStart"/>
      <w:r>
        <w:rPr>
          <w:rFonts w:eastAsia="SimSun"/>
          <w:sz w:val="28"/>
          <w:szCs w:val="28"/>
        </w:rPr>
        <w:t>капи</w:t>
      </w:r>
      <w:proofErr w:type="spellEnd"/>
      <w:r>
        <w:rPr>
          <w:rFonts w:eastAsia="SimSun"/>
          <w:sz w:val="28"/>
          <w:szCs w:val="28"/>
        </w:rPr>
        <w:t>-</w:t>
      </w:r>
    </w:p>
    <w:p w:rsidR="002A6C02" w:rsidRDefault="002A6C02" w:rsidP="00E3188D">
      <w:pPr>
        <w:widowControl w:val="0"/>
        <w:jc w:val="both"/>
        <w:rPr>
          <w:rFonts w:eastAsia="SimSun"/>
          <w:sz w:val="28"/>
          <w:szCs w:val="28"/>
        </w:rPr>
      </w:pPr>
      <w:proofErr w:type="spellStart"/>
      <w:r>
        <w:rPr>
          <w:rFonts w:eastAsia="SimSun"/>
          <w:sz w:val="28"/>
          <w:szCs w:val="28"/>
        </w:rPr>
        <w:t>тального</w:t>
      </w:r>
      <w:proofErr w:type="spellEnd"/>
      <w:r>
        <w:rPr>
          <w:rFonts w:eastAsia="SimSun"/>
          <w:sz w:val="28"/>
          <w:szCs w:val="28"/>
        </w:rPr>
        <w:t xml:space="preserve">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A6C02" w:rsidRDefault="002A6C02" w:rsidP="00E3188D">
      <w:pPr>
        <w:widowControl w:val="0"/>
        <w:ind w:firstLine="708"/>
        <w:jc w:val="both"/>
        <w:rPr>
          <w:rFonts w:eastAsia="SimSun"/>
          <w:sz w:val="28"/>
          <w:szCs w:val="28"/>
        </w:rPr>
      </w:pPr>
      <w:r>
        <w:rPr>
          <w:rFonts w:eastAsia="SimSun"/>
          <w:sz w:val="28"/>
          <w:szCs w:val="28"/>
        </w:rPr>
        <w:t>В границах зон затопления, подтопления запрещаются:</w:t>
      </w:r>
    </w:p>
    <w:p w:rsidR="002A6C02" w:rsidRDefault="002A6C02" w:rsidP="00E3188D">
      <w:pPr>
        <w:widowControl w:val="0"/>
        <w:ind w:firstLine="708"/>
        <w:jc w:val="both"/>
        <w:rPr>
          <w:rFonts w:eastAsia="SimSun"/>
          <w:sz w:val="28"/>
          <w:szCs w:val="28"/>
        </w:rPr>
      </w:pPr>
      <w:r>
        <w:rPr>
          <w:rFonts w:eastAsia="SimSun"/>
          <w:sz w:val="28"/>
          <w:szCs w:val="28"/>
        </w:rPr>
        <w:t>1) использование сточных вод в целях регулирования плодородия почв;</w:t>
      </w:r>
    </w:p>
    <w:p w:rsidR="002A6C02" w:rsidRDefault="002A6C02" w:rsidP="00E3188D">
      <w:pPr>
        <w:widowControl w:val="0"/>
        <w:ind w:firstLine="708"/>
        <w:jc w:val="both"/>
        <w:rPr>
          <w:rFonts w:eastAsia="SimSun"/>
          <w:sz w:val="28"/>
          <w:szCs w:val="28"/>
        </w:rPr>
      </w:pPr>
      <w:r>
        <w:rPr>
          <w:rFonts w:eastAsia="SimSun"/>
          <w:sz w:val="28"/>
          <w:szCs w:val="2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A6C02" w:rsidRDefault="002A6C02" w:rsidP="00E3188D">
      <w:pPr>
        <w:widowControl w:val="0"/>
        <w:ind w:firstLine="708"/>
        <w:jc w:val="both"/>
        <w:rPr>
          <w:rFonts w:eastAsia="SimSun"/>
          <w:sz w:val="28"/>
          <w:szCs w:val="28"/>
        </w:rPr>
      </w:pPr>
      <w:r>
        <w:rPr>
          <w:rFonts w:eastAsia="SimSun"/>
          <w:sz w:val="28"/>
          <w:szCs w:val="28"/>
        </w:rPr>
        <w:t>3) осуществление авиационных мер по борьбе с вредными организмами.</w:t>
      </w:r>
    </w:p>
    <w:p w:rsidR="002A6C02" w:rsidRDefault="002A6C02" w:rsidP="00E3188D">
      <w:pPr>
        <w:widowControl w:val="0"/>
        <w:ind w:firstLine="708"/>
        <w:jc w:val="both"/>
        <w:rPr>
          <w:rFonts w:eastAsia="SimSun"/>
          <w:sz w:val="28"/>
          <w:szCs w:val="28"/>
        </w:rPr>
      </w:pPr>
      <w:r>
        <w:rPr>
          <w:rFonts w:eastAsia="SimSun"/>
          <w:sz w:val="28"/>
          <w:szCs w:val="28"/>
        </w:rPr>
        <w:t xml:space="preserve">В случае если земельный участок или объект капитального </w:t>
      </w:r>
      <w:r>
        <w:rPr>
          <w:rFonts w:eastAsia="SimSun"/>
          <w:sz w:val="28"/>
          <w:szCs w:val="28"/>
        </w:rPr>
        <w:lastRenderedPageBreak/>
        <w:t>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A6C02" w:rsidRDefault="002A6C02" w:rsidP="00E3188D">
      <w:pPr>
        <w:widowControl w:val="0"/>
        <w:ind w:firstLine="708"/>
        <w:jc w:val="both"/>
        <w:rPr>
          <w:rFonts w:eastAsia="SimSun"/>
          <w:sz w:val="28"/>
          <w:szCs w:val="28"/>
        </w:rPr>
      </w:pPr>
      <w:r>
        <w:rPr>
          <w:rFonts w:eastAsia="SimSun"/>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A6C02" w:rsidRDefault="002A6C02" w:rsidP="00E3188D">
      <w:pPr>
        <w:widowControl w:val="0"/>
        <w:ind w:firstLine="708"/>
        <w:jc w:val="both"/>
        <w:rPr>
          <w:rFonts w:eastAsia="SimSun"/>
          <w:sz w:val="28"/>
          <w:szCs w:val="28"/>
        </w:rPr>
      </w:pPr>
      <w:r>
        <w:rPr>
          <w:rFonts w:eastAsia="SimSun"/>
          <w:sz w:val="28"/>
          <w:szCs w:val="28"/>
        </w:rPr>
        <w:t>- в границах территорий общего пользования;</w:t>
      </w:r>
    </w:p>
    <w:p w:rsidR="002A6C02" w:rsidRDefault="002A6C02" w:rsidP="00E3188D">
      <w:pPr>
        <w:widowControl w:val="0"/>
        <w:ind w:firstLine="708"/>
        <w:jc w:val="both"/>
        <w:rPr>
          <w:rFonts w:eastAsia="SimSun"/>
          <w:sz w:val="28"/>
          <w:szCs w:val="28"/>
        </w:rPr>
      </w:pPr>
      <w:r>
        <w:rPr>
          <w:rFonts w:eastAsia="SimSun"/>
          <w:sz w:val="28"/>
          <w:szCs w:val="28"/>
        </w:rPr>
        <w:t>- предназначенные для размещения линейных объектов и (или) занятые линейными объектами.</w:t>
      </w:r>
    </w:p>
    <w:p w:rsidR="002A6C02" w:rsidRDefault="002A6C02" w:rsidP="00E3188D">
      <w:pPr>
        <w:widowControl w:val="0"/>
        <w:ind w:firstLine="708"/>
        <w:jc w:val="both"/>
        <w:rPr>
          <w:rFonts w:eastAsia="SimSun"/>
          <w:sz w:val="28"/>
          <w:szCs w:val="28"/>
        </w:rPr>
      </w:pPr>
      <w:r>
        <w:rPr>
          <w:rFonts w:eastAsia="SimSun"/>
          <w:sz w:val="28"/>
          <w:szCs w:val="28"/>
        </w:rPr>
        <w:t xml:space="preserve">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w:t>
      </w:r>
    </w:p>
    <w:p w:rsidR="002A6C02" w:rsidRDefault="002A6C02" w:rsidP="00E3188D">
      <w:pPr>
        <w:widowControl w:val="0"/>
        <w:jc w:val="both"/>
        <w:rPr>
          <w:rFonts w:eastAsia="SimSun"/>
          <w:sz w:val="28"/>
          <w:szCs w:val="28"/>
        </w:rPr>
      </w:pPr>
      <w:r>
        <w:rPr>
          <w:rFonts w:eastAsia="SimSun"/>
          <w:sz w:val="28"/>
          <w:szCs w:val="28"/>
        </w:rPr>
        <w:t>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2A6C02" w:rsidRDefault="002A6C02" w:rsidP="00E3188D">
      <w:pPr>
        <w:widowControl w:val="0"/>
        <w:ind w:firstLine="708"/>
        <w:jc w:val="both"/>
        <w:rPr>
          <w:rFonts w:eastAsia="SimSun"/>
          <w:sz w:val="28"/>
          <w:szCs w:val="28"/>
        </w:rPr>
      </w:pPr>
      <w:r>
        <w:rPr>
          <w:rFonts w:eastAsia="SimSun"/>
          <w:sz w:val="28"/>
          <w:szCs w:val="28"/>
        </w:rPr>
        <w:t>Размещение зданий, строений и сооружений возможно при соблюдении требований части 4 настоящих Правил.</w:t>
      </w:r>
    </w:p>
    <w:p w:rsidR="002A6C02" w:rsidRDefault="002A6C02" w:rsidP="00E3188D">
      <w:pPr>
        <w:widowControl w:val="0"/>
        <w:ind w:firstLine="426"/>
        <w:rPr>
          <w:rFonts w:eastAsia="SimSun"/>
        </w:rPr>
      </w:pPr>
    </w:p>
    <w:p w:rsidR="002A6C02" w:rsidRDefault="002A6C02" w:rsidP="00E3188D">
      <w:pPr>
        <w:widowControl w:val="0"/>
        <w:jc w:val="both"/>
        <w:rPr>
          <w:rFonts w:eastAsia="SimSun"/>
          <w:sz w:val="28"/>
          <w:szCs w:val="28"/>
        </w:rPr>
      </w:pPr>
    </w:p>
    <w:p w:rsidR="002A6C02" w:rsidRDefault="002A6C02" w:rsidP="00E3188D">
      <w:pPr>
        <w:widowControl w:val="0"/>
        <w:jc w:val="both"/>
        <w:rPr>
          <w:rFonts w:eastAsia="SimSun"/>
          <w:sz w:val="28"/>
          <w:szCs w:val="28"/>
        </w:rPr>
      </w:pPr>
    </w:p>
    <w:p w:rsidR="002A6C02" w:rsidRDefault="002A6C02" w:rsidP="00E3188D">
      <w:pPr>
        <w:widowControl w:val="0"/>
        <w:jc w:val="both"/>
        <w:rPr>
          <w:rFonts w:eastAsia="SimSun"/>
          <w:sz w:val="28"/>
          <w:szCs w:val="28"/>
        </w:rPr>
      </w:pPr>
    </w:p>
    <w:p w:rsidR="002A6C02" w:rsidRDefault="002A6C02" w:rsidP="00E3188D">
      <w:pPr>
        <w:widowControl w:val="0"/>
        <w:jc w:val="center"/>
        <w:rPr>
          <w:rFonts w:eastAsia="SimSun"/>
          <w:b/>
          <w:sz w:val="28"/>
          <w:szCs w:val="28"/>
        </w:rPr>
      </w:pPr>
      <w:r>
        <w:rPr>
          <w:rFonts w:eastAsia="SimSun"/>
          <w:b/>
          <w:sz w:val="28"/>
          <w:szCs w:val="28"/>
        </w:rPr>
        <w:t>ЗОНЫ СПЕЦИАЛЬНОГО НАЗНАЧЕНИЯ</w:t>
      </w:r>
    </w:p>
    <w:p w:rsidR="002A6C02" w:rsidRDefault="002A6C02" w:rsidP="00E3188D">
      <w:pPr>
        <w:widowControl w:val="0"/>
        <w:jc w:val="center"/>
        <w:rPr>
          <w:rFonts w:eastAsia="SimSun"/>
          <w:b/>
          <w:sz w:val="28"/>
          <w:szCs w:val="28"/>
        </w:rPr>
      </w:pPr>
    </w:p>
    <w:p w:rsidR="002A6C02" w:rsidRDefault="002A6C02" w:rsidP="00E3188D">
      <w:pPr>
        <w:widowControl w:val="0"/>
        <w:ind w:firstLine="709"/>
        <w:jc w:val="center"/>
        <w:rPr>
          <w:rFonts w:eastAsia="SimSun"/>
          <w:b/>
          <w:sz w:val="28"/>
          <w:szCs w:val="28"/>
        </w:rPr>
      </w:pPr>
      <w:r>
        <w:rPr>
          <w:rFonts w:eastAsia="SimSun"/>
          <w:b/>
          <w:sz w:val="28"/>
          <w:szCs w:val="28"/>
        </w:rPr>
        <w:t>(СН-1) -</w:t>
      </w:r>
      <w:r>
        <w:rPr>
          <w:rFonts w:eastAsia="SimSun"/>
          <w:b/>
          <w:bCs/>
          <w:sz w:val="28"/>
          <w:szCs w:val="28"/>
        </w:rPr>
        <w:t xml:space="preserve"> </w:t>
      </w:r>
      <w:r>
        <w:rPr>
          <w:rFonts w:eastAsia="SimSun"/>
          <w:b/>
          <w:sz w:val="28"/>
          <w:szCs w:val="28"/>
        </w:rPr>
        <w:t>зона кладбищ</w:t>
      </w:r>
    </w:p>
    <w:p w:rsidR="002A6C02" w:rsidRDefault="002A6C02" w:rsidP="00E3188D">
      <w:pPr>
        <w:widowControl w:val="0"/>
        <w:ind w:firstLine="709"/>
        <w:jc w:val="both"/>
        <w:rPr>
          <w:rFonts w:eastAsia="SimSun"/>
          <w:bCs/>
          <w:sz w:val="28"/>
          <w:szCs w:val="28"/>
        </w:rPr>
      </w:pPr>
      <w:r>
        <w:rPr>
          <w:rFonts w:eastAsia="SimSun"/>
          <w:sz w:val="28"/>
          <w:szCs w:val="28"/>
        </w:rPr>
        <w:t xml:space="preserve"> </w:t>
      </w:r>
    </w:p>
    <w:p w:rsidR="002A6C02" w:rsidRDefault="002A6C02" w:rsidP="00E3188D">
      <w:pPr>
        <w:pStyle w:val="afa"/>
        <w:widowControl w:val="0"/>
        <w:tabs>
          <w:tab w:val="left" w:pos="1134"/>
        </w:tabs>
        <w:ind w:left="0"/>
        <w:jc w:val="center"/>
        <w:rPr>
          <w:sz w:val="28"/>
          <w:szCs w:val="28"/>
        </w:rPr>
      </w:pPr>
      <w:r>
        <w:rPr>
          <w:sz w:val="28"/>
          <w:szCs w:val="28"/>
        </w:rPr>
        <w:t>ОСНОВНЫЕ ВИДЫ РАЗРЕШЁННОГО ИСПОЛЬЗОВАНИЯ ЗЕМЕЛЬНЫХ УЧАСТКОВ И ОБЪЕКТОВ КАПИТАЛЬНОГО СТРОИТЕЛЬСТВА:</w:t>
      </w:r>
    </w:p>
    <w:p w:rsidR="002A6C02" w:rsidRDefault="002A6C02" w:rsidP="00E3188D">
      <w:pPr>
        <w:widowControl w:val="0"/>
        <w:ind w:firstLine="709"/>
        <w:jc w:val="both"/>
        <w:rPr>
          <w:b/>
          <w:sz w:val="28"/>
          <w:szCs w:val="28"/>
        </w:rPr>
      </w:pPr>
      <w:r>
        <w:rPr>
          <w:b/>
          <w:sz w:val="28"/>
          <w:szCs w:val="28"/>
        </w:rPr>
        <w:t>Ритуальная деятельность (код 12.1)</w:t>
      </w:r>
    </w:p>
    <w:p w:rsidR="002A6C02" w:rsidRDefault="002A6C02" w:rsidP="00E3188D">
      <w:pPr>
        <w:widowControl w:val="0"/>
        <w:ind w:firstLine="709"/>
        <w:jc w:val="both"/>
        <w:rPr>
          <w:sz w:val="28"/>
          <w:szCs w:val="28"/>
        </w:rPr>
      </w:pPr>
      <w:r>
        <w:rPr>
          <w:sz w:val="28"/>
          <w:szCs w:val="28"/>
        </w:rPr>
        <w:t xml:space="preserve">Размещение кладбищ, крематориев и мест захоронения; размещение </w:t>
      </w:r>
    </w:p>
    <w:p w:rsidR="002A6C02" w:rsidRDefault="002A6C02" w:rsidP="00E3188D">
      <w:pPr>
        <w:widowControl w:val="0"/>
        <w:jc w:val="both"/>
        <w:rPr>
          <w:sz w:val="28"/>
          <w:szCs w:val="28"/>
        </w:rPr>
      </w:pPr>
      <w:r>
        <w:rPr>
          <w:sz w:val="28"/>
          <w:szCs w:val="28"/>
        </w:rPr>
        <w:t>соответствующих культовых сооружений; осуществление деятельности по производству продукции ритуально-обрядового назначения.</w:t>
      </w:r>
    </w:p>
    <w:p w:rsidR="002A6C02" w:rsidRDefault="002A6C02" w:rsidP="00E3188D">
      <w:pPr>
        <w:pStyle w:val="afa"/>
        <w:widowControl w:val="0"/>
        <w:tabs>
          <w:tab w:val="left" w:pos="1134"/>
        </w:tabs>
        <w:ind w:left="0"/>
        <w:jc w:val="center"/>
        <w:rPr>
          <w:sz w:val="28"/>
          <w:szCs w:val="28"/>
        </w:rPr>
      </w:pPr>
      <w:r>
        <w:rPr>
          <w:sz w:val="28"/>
          <w:szCs w:val="28"/>
        </w:rPr>
        <w:t>УСЛОВНО РАЗРЕШЁННЫЕ ВИДЫ ИСПОЛЬЗОВАНИЯ ЗЕМЕЛЬНЫХ УЧАСТКОВ И ОБЪЕКТОВ КАПИТАЛЬНОГО СТРОИТЕЛЬСТВА:</w:t>
      </w:r>
    </w:p>
    <w:p w:rsidR="002A6C02" w:rsidRDefault="002A6C02" w:rsidP="00E3188D">
      <w:pPr>
        <w:widowControl w:val="0"/>
        <w:jc w:val="both"/>
        <w:rPr>
          <w:sz w:val="28"/>
          <w:szCs w:val="28"/>
          <w:lang w:eastAsia="en-US"/>
        </w:rPr>
      </w:pPr>
    </w:p>
    <w:p w:rsidR="002A6C02" w:rsidRDefault="002A6C02" w:rsidP="00E3188D">
      <w:pPr>
        <w:widowControl w:val="0"/>
        <w:jc w:val="center"/>
        <w:rPr>
          <w:sz w:val="28"/>
          <w:szCs w:val="28"/>
        </w:rPr>
      </w:pPr>
      <w:r>
        <w:rPr>
          <w:sz w:val="28"/>
          <w:szCs w:val="28"/>
        </w:rPr>
        <w:t>ВСПОМОГАТЕЛЬНЫЕ ВИДЫ РАЗРЕШЕННОГО ИСПОЛЬЗОВАНИЯ ЗЕМЕЛЬНЫХ УЧАСТКОВ: не установлены.</w:t>
      </w:r>
    </w:p>
    <w:p w:rsidR="002A6C02" w:rsidRDefault="002A6C02" w:rsidP="00E3188D">
      <w:pPr>
        <w:widowControl w:val="0"/>
        <w:jc w:val="center"/>
        <w:rPr>
          <w:sz w:val="28"/>
          <w:szCs w:val="28"/>
        </w:rPr>
      </w:pPr>
    </w:p>
    <w:p w:rsidR="002A6C02" w:rsidRDefault="002A6C02" w:rsidP="00E3188D">
      <w:pPr>
        <w:widowControl w:val="0"/>
        <w:tabs>
          <w:tab w:val="left" w:pos="0"/>
          <w:tab w:val="left" w:pos="1134"/>
        </w:tabs>
        <w:jc w:val="center"/>
        <w:rPr>
          <w:sz w:val="28"/>
          <w:szCs w:val="28"/>
        </w:rPr>
      </w:pPr>
      <w:r>
        <w:rPr>
          <w:sz w:val="28"/>
          <w:szCs w:val="28"/>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Pr>
          <w:sz w:val="28"/>
          <w:szCs w:val="28"/>
        </w:rPr>
        <w:t xml:space="preserve"> </w:t>
      </w:r>
    </w:p>
    <w:tbl>
      <w:tblPr>
        <w:tblW w:w="9690" w:type="dxa"/>
        <w:tblInd w:w="65" w:type="dxa"/>
        <w:tblLook w:val="00A0"/>
      </w:tblPr>
      <w:tblGrid>
        <w:gridCol w:w="2485"/>
        <w:gridCol w:w="3619"/>
        <w:gridCol w:w="1794"/>
        <w:gridCol w:w="1792"/>
      </w:tblGrid>
      <w:tr w:rsidR="002A6C02" w:rsidTr="00E3188D">
        <w:trPr>
          <w:trHeight w:val="264"/>
        </w:trPr>
        <w:tc>
          <w:tcPr>
            <w:tcW w:w="2485"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ind w:firstLine="709"/>
              <w:jc w:val="center"/>
              <w:rPr>
                <w:lang w:eastAsia="en-US"/>
              </w:rPr>
            </w:pPr>
            <w:r>
              <w:rPr>
                <w:lang w:eastAsia="en-US"/>
              </w:rPr>
              <w:t xml:space="preserve">Вид </w:t>
            </w:r>
            <w:r>
              <w:rPr>
                <w:lang w:eastAsia="en-US"/>
              </w:rPr>
              <w:lastRenderedPageBreak/>
              <w:t>разрешенного использования</w:t>
            </w:r>
          </w:p>
        </w:tc>
        <w:tc>
          <w:tcPr>
            <w:tcW w:w="3619"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ind w:firstLine="709"/>
              <w:jc w:val="center"/>
              <w:rPr>
                <w:lang w:eastAsia="en-US"/>
              </w:rPr>
            </w:pPr>
            <w:proofErr w:type="spellStart"/>
            <w:r>
              <w:rPr>
                <w:lang w:eastAsia="en-US"/>
              </w:rPr>
              <w:lastRenderedPageBreak/>
              <w:t>Min</w:t>
            </w:r>
            <w:proofErr w:type="spellEnd"/>
            <w:r>
              <w:rPr>
                <w:lang w:eastAsia="en-US"/>
              </w:rPr>
              <w:t>/</w:t>
            </w:r>
            <w:proofErr w:type="spellStart"/>
            <w:r>
              <w:rPr>
                <w:lang w:eastAsia="en-US"/>
              </w:rPr>
              <w:t>max</w:t>
            </w:r>
            <w:proofErr w:type="spellEnd"/>
            <w:r>
              <w:rPr>
                <w:lang w:eastAsia="en-US"/>
              </w:rPr>
              <w:t xml:space="preserve"> размер </w:t>
            </w:r>
            <w:proofErr w:type="spellStart"/>
            <w:r>
              <w:rPr>
                <w:lang w:eastAsia="en-US"/>
              </w:rPr>
              <w:t>зем</w:t>
            </w:r>
            <w:proofErr w:type="spellEnd"/>
            <w:r>
              <w:rPr>
                <w:lang w:eastAsia="en-US"/>
              </w:rPr>
              <w:t xml:space="preserve">. </w:t>
            </w:r>
            <w:r>
              <w:rPr>
                <w:lang w:eastAsia="en-US"/>
              </w:rPr>
              <w:lastRenderedPageBreak/>
              <w:t>участка, м</w:t>
            </w:r>
            <w:r>
              <w:rPr>
                <w:vertAlign w:val="superscript"/>
                <w:lang w:eastAsia="en-US"/>
              </w:rPr>
              <w:t>2</w:t>
            </w:r>
            <w:r>
              <w:rPr>
                <w:lang w:eastAsia="en-US"/>
              </w:rPr>
              <w:t>., минимальные отступы от границ   земельных участков</w:t>
            </w:r>
          </w:p>
        </w:tc>
        <w:tc>
          <w:tcPr>
            <w:tcW w:w="1794" w:type="dxa"/>
            <w:tcBorders>
              <w:top w:val="single" w:sz="4" w:space="0" w:color="000000"/>
              <w:left w:val="single" w:sz="4" w:space="0" w:color="000000"/>
              <w:bottom w:val="single" w:sz="4" w:space="0" w:color="000000"/>
              <w:right w:val="nil"/>
            </w:tcBorders>
            <w:vAlign w:val="center"/>
          </w:tcPr>
          <w:p w:rsidR="002A6C02" w:rsidRDefault="002A6C02">
            <w:pPr>
              <w:widowControl w:val="0"/>
              <w:spacing w:line="256" w:lineRule="auto"/>
              <w:rPr>
                <w:lang w:eastAsia="en-US"/>
              </w:rPr>
            </w:pPr>
            <w:r>
              <w:rPr>
                <w:lang w:eastAsia="en-US"/>
              </w:rPr>
              <w:lastRenderedPageBreak/>
              <w:t xml:space="preserve">Максимальный </w:t>
            </w:r>
            <w:r>
              <w:rPr>
                <w:lang w:eastAsia="en-US"/>
              </w:rPr>
              <w:lastRenderedPageBreak/>
              <w:t xml:space="preserve">процент застройки </w:t>
            </w:r>
            <w:proofErr w:type="spellStart"/>
            <w:r>
              <w:rPr>
                <w:lang w:eastAsia="en-US"/>
              </w:rPr>
              <w:t>зем</w:t>
            </w:r>
            <w:proofErr w:type="spellEnd"/>
            <w:r>
              <w:rPr>
                <w:lang w:eastAsia="en-US"/>
              </w:rPr>
              <w:t xml:space="preserve">. участка, включая площадь застройки,  % </w:t>
            </w:r>
          </w:p>
        </w:tc>
        <w:tc>
          <w:tcPr>
            <w:tcW w:w="1792" w:type="dxa"/>
            <w:tcBorders>
              <w:top w:val="single" w:sz="4" w:space="0" w:color="000000"/>
              <w:left w:val="single" w:sz="4" w:space="0" w:color="000000"/>
              <w:bottom w:val="single" w:sz="4" w:space="0" w:color="000000"/>
              <w:right w:val="single" w:sz="4" w:space="0" w:color="000000"/>
            </w:tcBorders>
            <w:vAlign w:val="center"/>
          </w:tcPr>
          <w:p w:rsidR="002A6C02" w:rsidRDefault="002A6C02">
            <w:pPr>
              <w:widowControl w:val="0"/>
              <w:spacing w:line="256" w:lineRule="auto"/>
              <w:rPr>
                <w:lang w:eastAsia="en-US"/>
              </w:rPr>
            </w:pPr>
            <w:r>
              <w:rPr>
                <w:lang w:eastAsia="en-US"/>
              </w:rPr>
              <w:lastRenderedPageBreak/>
              <w:t xml:space="preserve">Предельное </w:t>
            </w:r>
            <w:r>
              <w:rPr>
                <w:lang w:eastAsia="en-US"/>
              </w:rPr>
              <w:lastRenderedPageBreak/>
              <w:t>количество этажей/ предельная высота зданий, строений, сооружений</w:t>
            </w:r>
          </w:p>
        </w:tc>
      </w:tr>
      <w:tr w:rsidR="002A6C02" w:rsidTr="00E3188D">
        <w:trPr>
          <w:trHeight w:val="1409"/>
        </w:trPr>
        <w:tc>
          <w:tcPr>
            <w:tcW w:w="2485"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ind w:firstLine="90"/>
              <w:jc w:val="center"/>
              <w:rPr>
                <w:lang w:eastAsia="en-US"/>
              </w:rPr>
            </w:pPr>
            <w:r>
              <w:rPr>
                <w:lang w:eastAsia="en-US"/>
              </w:rPr>
              <w:lastRenderedPageBreak/>
              <w:t>Ритуальная деятельность</w:t>
            </w:r>
          </w:p>
        </w:tc>
        <w:tc>
          <w:tcPr>
            <w:tcW w:w="3619"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rPr>
                <w:lang w:eastAsia="en-US"/>
              </w:rPr>
            </w:pPr>
            <w:r>
              <w:rPr>
                <w:lang w:eastAsia="en-US"/>
              </w:rPr>
              <w:t>минимальный/максимальный размер земельного участка – 10/36 0000 кв</w:t>
            </w:r>
            <w:proofErr w:type="gramStart"/>
            <w:r>
              <w:rPr>
                <w:lang w:eastAsia="en-US"/>
              </w:rPr>
              <w:t>.м</w:t>
            </w:r>
            <w:proofErr w:type="gramEnd"/>
            <w:r>
              <w:rPr>
                <w:lang w:eastAsia="en-US"/>
              </w:rPr>
              <w:t>;</w:t>
            </w:r>
          </w:p>
          <w:p w:rsidR="002A6C02" w:rsidRDefault="002A6C02">
            <w:pPr>
              <w:widowControl w:val="0"/>
              <w:spacing w:line="256" w:lineRule="auto"/>
              <w:rPr>
                <w:lang w:eastAsia="en-US"/>
              </w:rPr>
            </w:pPr>
            <w:r>
              <w:rPr>
                <w:lang w:eastAsia="en-US"/>
              </w:rPr>
              <w:t>минимальный отступ от границ земельного участка, за пределами которых запрещено строительство зданий, строений, сооружений, - 5 м;</w:t>
            </w:r>
          </w:p>
        </w:tc>
        <w:tc>
          <w:tcPr>
            <w:tcW w:w="1794" w:type="dxa"/>
            <w:tcBorders>
              <w:top w:val="single" w:sz="4" w:space="0" w:color="000000"/>
              <w:left w:val="single" w:sz="4" w:space="0" w:color="000000"/>
              <w:bottom w:val="single" w:sz="4" w:space="0" w:color="000000"/>
              <w:right w:val="nil"/>
            </w:tcBorders>
          </w:tcPr>
          <w:p w:rsidR="002A6C02" w:rsidRDefault="002A6C02">
            <w:pPr>
              <w:widowControl w:val="0"/>
              <w:spacing w:line="256" w:lineRule="auto"/>
              <w:ind w:firstLine="709"/>
              <w:jc w:val="center"/>
              <w:rPr>
                <w:lang w:eastAsia="en-US"/>
              </w:rPr>
            </w:pPr>
            <w:r>
              <w:rPr>
                <w:lang w:eastAsia="en-US"/>
              </w:rPr>
              <w:t>70</w:t>
            </w:r>
          </w:p>
        </w:tc>
        <w:tc>
          <w:tcPr>
            <w:tcW w:w="1792" w:type="dxa"/>
            <w:tcBorders>
              <w:top w:val="single" w:sz="4" w:space="0" w:color="000000"/>
              <w:left w:val="single" w:sz="4" w:space="0" w:color="000000"/>
              <w:bottom w:val="single" w:sz="4" w:space="0" w:color="000000"/>
              <w:right w:val="single" w:sz="4" w:space="0" w:color="000000"/>
            </w:tcBorders>
          </w:tcPr>
          <w:p w:rsidR="002A6C02" w:rsidRDefault="002A6C02">
            <w:pPr>
              <w:widowControl w:val="0"/>
              <w:spacing w:line="256" w:lineRule="auto"/>
              <w:ind w:firstLine="709"/>
              <w:jc w:val="center"/>
              <w:rPr>
                <w:lang w:eastAsia="en-US"/>
              </w:rPr>
            </w:pPr>
            <w:r>
              <w:rPr>
                <w:lang w:eastAsia="en-US"/>
              </w:rPr>
              <w:t>-/12</w:t>
            </w:r>
          </w:p>
        </w:tc>
      </w:tr>
    </w:tbl>
    <w:p w:rsidR="002A6C02" w:rsidRDefault="002A6C02" w:rsidP="00E3188D">
      <w:pPr>
        <w:widowControl w:val="0"/>
        <w:ind w:firstLine="709"/>
        <w:jc w:val="both"/>
        <w:rPr>
          <w:rFonts w:eastAsia="SimSun"/>
          <w:sz w:val="28"/>
          <w:szCs w:val="28"/>
        </w:rPr>
      </w:pPr>
      <w:r>
        <w:rPr>
          <w:rFonts w:eastAsia="SimSun"/>
          <w:sz w:val="28"/>
          <w:szCs w:val="28"/>
        </w:rPr>
        <w:t>Примечание (общее):</w:t>
      </w:r>
    </w:p>
    <w:p w:rsidR="002A6C02" w:rsidRDefault="002A6C02" w:rsidP="00E3188D">
      <w:pPr>
        <w:widowControl w:val="0"/>
        <w:ind w:firstLine="709"/>
        <w:jc w:val="both"/>
        <w:rPr>
          <w:rFonts w:eastAsia="SimSun"/>
          <w:sz w:val="28"/>
          <w:szCs w:val="28"/>
        </w:rPr>
      </w:pPr>
      <w:r>
        <w:rPr>
          <w:rFonts w:eastAsia="SimSun"/>
          <w:sz w:val="28"/>
          <w:szCs w:val="28"/>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2A6C02" w:rsidRDefault="002A6C02" w:rsidP="00E3188D">
      <w:pPr>
        <w:widowControl w:val="0"/>
        <w:ind w:firstLine="708"/>
        <w:jc w:val="both"/>
        <w:rPr>
          <w:rFonts w:eastAsia="SimSun"/>
          <w:sz w:val="28"/>
          <w:szCs w:val="28"/>
        </w:rPr>
      </w:pPr>
      <w:r>
        <w:rPr>
          <w:rFonts w:eastAsia="SimSun"/>
          <w:sz w:val="28"/>
          <w:szCs w:val="28"/>
        </w:rPr>
        <w:t xml:space="preserve">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w:t>
      </w:r>
    </w:p>
    <w:p w:rsidR="002A6C02" w:rsidRDefault="002A6C02" w:rsidP="00E3188D">
      <w:pPr>
        <w:widowControl w:val="0"/>
        <w:jc w:val="both"/>
        <w:rPr>
          <w:rFonts w:eastAsia="SimSun"/>
          <w:sz w:val="28"/>
          <w:szCs w:val="28"/>
        </w:rPr>
      </w:pPr>
      <w:r>
        <w:rPr>
          <w:rFonts w:eastAsia="SimSun"/>
          <w:sz w:val="28"/>
          <w:szCs w:val="28"/>
        </w:rPr>
        <w:t>затопления, подтопления запрещаются.</w:t>
      </w:r>
    </w:p>
    <w:p w:rsidR="002A6C02" w:rsidRDefault="002A6C02" w:rsidP="00E3188D">
      <w:pPr>
        <w:widowControl w:val="0"/>
        <w:ind w:firstLine="709"/>
        <w:jc w:val="both"/>
        <w:rPr>
          <w:rFonts w:eastAsia="SimSun"/>
          <w:sz w:val="28"/>
          <w:szCs w:val="28"/>
        </w:rPr>
      </w:pPr>
      <w:r>
        <w:rPr>
          <w:rFonts w:eastAsia="SimSun"/>
          <w:sz w:val="28"/>
          <w:szCs w:val="28"/>
        </w:rPr>
        <w:t>В границах зон затопления, подтопления запрещаются:</w:t>
      </w:r>
    </w:p>
    <w:p w:rsidR="002A6C02" w:rsidRDefault="002A6C02" w:rsidP="00E3188D">
      <w:pPr>
        <w:widowControl w:val="0"/>
        <w:ind w:firstLine="709"/>
        <w:jc w:val="both"/>
        <w:rPr>
          <w:rFonts w:eastAsia="SimSun"/>
          <w:sz w:val="28"/>
          <w:szCs w:val="28"/>
        </w:rPr>
      </w:pPr>
      <w:r>
        <w:rPr>
          <w:rFonts w:eastAsia="SimSun"/>
          <w:sz w:val="28"/>
          <w:szCs w:val="28"/>
        </w:rPr>
        <w:t>1) использование сточных вод в целях регулирования плодородия почв;</w:t>
      </w:r>
    </w:p>
    <w:p w:rsidR="002A6C02" w:rsidRDefault="002A6C02" w:rsidP="00E3188D">
      <w:pPr>
        <w:widowControl w:val="0"/>
        <w:ind w:firstLine="709"/>
        <w:jc w:val="both"/>
        <w:rPr>
          <w:rFonts w:eastAsia="SimSun"/>
          <w:sz w:val="28"/>
          <w:szCs w:val="28"/>
        </w:rPr>
      </w:pPr>
      <w:r>
        <w:rPr>
          <w:rFonts w:eastAsia="SimSun"/>
          <w:sz w:val="28"/>
          <w:szCs w:val="2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w:t>
      </w:r>
    </w:p>
    <w:p w:rsidR="002A6C02" w:rsidRDefault="002A6C02" w:rsidP="00E3188D">
      <w:pPr>
        <w:widowControl w:val="0"/>
        <w:jc w:val="both"/>
        <w:rPr>
          <w:rFonts w:eastAsia="SimSun"/>
          <w:sz w:val="28"/>
          <w:szCs w:val="28"/>
        </w:rPr>
      </w:pPr>
      <w:r>
        <w:rPr>
          <w:rFonts w:eastAsia="SimSun"/>
          <w:sz w:val="28"/>
          <w:szCs w:val="28"/>
        </w:rPr>
        <w:t>ходов;</w:t>
      </w:r>
    </w:p>
    <w:p w:rsidR="002A6C02" w:rsidRDefault="002A6C02" w:rsidP="00E3188D">
      <w:pPr>
        <w:widowControl w:val="0"/>
        <w:ind w:firstLine="709"/>
        <w:jc w:val="both"/>
        <w:rPr>
          <w:rFonts w:eastAsia="SimSun"/>
          <w:sz w:val="28"/>
          <w:szCs w:val="28"/>
        </w:rPr>
      </w:pPr>
      <w:r>
        <w:rPr>
          <w:rFonts w:eastAsia="SimSun"/>
          <w:sz w:val="28"/>
          <w:szCs w:val="28"/>
        </w:rPr>
        <w:t>3) осуществление авиационных мер по борьбе с вредными организмами.</w:t>
      </w:r>
    </w:p>
    <w:p w:rsidR="002A6C02" w:rsidRDefault="002A6C02" w:rsidP="00E3188D">
      <w:pPr>
        <w:widowControl w:val="0"/>
        <w:ind w:firstLine="709"/>
        <w:jc w:val="both"/>
        <w:rPr>
          <w:rFonts w:eastAsia="SimSun"/>
          <w:sz w:val="28"/>
          <w:szCs w:val="28"/>
        </w:rPr>
      </w:pPr>
      <w:r>
        <w:rPr>
          <w:rFonts w:eastAsia="SimSun"/>
          <w:sz w:val="28"/>
          <w:szCs w:val="28"/>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A6C02" w:rsidRDefault="002A6C02" w:rsidP="00E3188D">
      <w:pPr>
        <w:widowControl w:val="0"/>
        <w:ind w:firstLine="709"/>
        <w:jc w:val="both"/>
        <w:rPr>
          <w:rFonts w:eastAsia="SimSun"/>
          <w:sz w:val="28"/>
          <w:szCs w:val="28"/>
        </w:rPr>
      </w:pPr>
      <w:r>
        <w:rPr>
          <w:rFonts w:eastAsia="SimSun"/>
          <w:sz w:val="28"/>
          <w:szCs w:val="28"/>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rsidR="002A6C02" w:rsidRDefault="002A6C02" w:rsidP="00E3188D">
      <w:pPr>
        <w:widowControl w:val="0"/>
        <w:ind w:firstLine="709"/>
        <w:jc w:val="both"/>
        <w:rPr>
          <w:rFonts w:eastAsia="SimSun"/>
          <w:sz w:val="28"/>
          <w:szCs w:val="28"/>
        </w:rPr>
      </w:pPr>
      <w:r>
        <w:rPr>
          <w:rFonts w:eastAsia="SimSun"/>
          <w:sz w:val="28"/>
          <w:szCs w:val="28"/>
        </w:rPr>
        <w:t>- в границах территорий общего пользования;</w:t>
      </w:r>
    </w:p>
    <w:p w:rsidR="002A6C02" w:rsidRDefault="002A6C02" w:rsidP="00E3188D">
      <w:pPr>
        <w:widowControl w:val="0"/>
        <w:ind w:firstLine="709"/>
        <w:jc w:val="both"/>
        <w:rPr>
          <w:rFonts w:eastAsia="SimSun"/>
          <w:sz w:val="28"/>
          <w:szCs w:val="28"/>
        </w:rPr>
      </w:pPr>
      <w:r>
        <w:rPr>
          <w:rFonts w:eastAsia="SimSun"/>
          <w:sz w:val="28"/>
          <w:szCs w:val="28"/>
        </w:rPr>
        <w:t xml:space="preserve">- предназначенные для размещения линейных объектов и (или) занятые </w:t>
      </w:r>
      <w:r>
        <w:rPr>
          <w:rFonts w:eastAsia="SimSun"/>
          <w:sz w:val="28"/>
          <w:szCs w:val="28"/>
        </w:rPr>
        <w:lastRenderedPageBreak/>
        <w:t>линейными объектами.</w:t>
      </w:r>
    </w:p>
    <w:p w:rsidR="002A6C02" w:rsidRDefault="002A6C02" w:rsidP="00E3188D">
      <w:pPr>
        <w:widowControl w:val="0"/>
        <w:ind w:firstLine="709"/>
        <w:jc w:val="both"/>
        <w:rPr>
          <w:rFonts w:eastAsia="SimSun"/>
          <w:sz w:val="28"/>
          <w:szCs w:val="28"/>
        </w:rPr>
      </w:pPr>
      <w:r>
        <w:rPr>
          <w:rFonts w:eastAsia="SimSun"/>
          <w:sz w:val="28"/>
          <w:szCs w:val="28"/>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rsidR="002A6C02" w:rsidRDefault="002A6C02" w:rsidP="00E3188D">
      <w:pPr>
        <w:rPr>
          <w:sz w:val="28"/>
        </w:rPr>
      </w:pPr>
      <w:r>
        <w:rPr>
          <w:rFonts w:eastAsia="SimSun"/>
          <w:sz w:val="28"/>
          <w:szCs w:val="28"/>
        </w:rPr>
        <w:t>Размещение зданий, строений и сооружений возможно при соблюдении требований статьи 4 настоящих Правил.».</w:t>
      </w:r>
    </w:p>
    <w:p w:rsidR="002A6C02" w:rsidRDefault="002A6C02" w:rsidP="00E3188D">
      <w:pPr>
        <w:rPr>
          <w:sz w:val="28"/>
        </w:rPr>
      </w:pPr>
    </w:p>
    <w:p w:rsidR="002A6C02" w:rsidRDefault="005B73D0" w:rsidP="00E3188D">
      <w:pPr>
        <w:spacing w:line="200" w:lineRule="atLeast"/>
        <w:ind w:firstLine="709"/>
        <w:jc w:val="center"/>
        <w:rPr>
          <w:rFonts w:eastAsia="SimSun"/>
          <w:b/>
          <w:color w:val="000000"/>
          <w:sz w:val="28"/>
          <w:szCs w:val="28"/>
        </w:rPr>
      </w:pPr>
      <w:r>
        <w:rPr>
          <w:rFonts w:eastAsia="SimSun"/>
          <w:b/>
          <w:color w:val="000000"/>
          <w:sz w:val="28"/>
          <w:szCs w:val="28"/>
        </w:rPr>
        <w:t xml:space="preserve"> </w:t>
      </w:r>
      <w:r w:rsidR="002A6C02">
        <w:rPr>
          <w:rFonts w:eastAsia="SimSun"/>
          <w:b/>
          <w:color w:val="000000"/>
          <w:sz w:val="28"/>
          <w:szCs w:val="28"/>
        </w:rPr>
        <w:t>Часть 4. Заключительные положения.</w:t>
      </w:r>
    </w:p>
    <w:p w:rsidR="002A6C02" w:rsidRDefault="002A6C02" w:rsidP="00E3188D">
      <w:pPr>
        <w:spacing w:line="200" w:lineRule="atLeast"/>
        <w:ind w:firstLine="709"/>
        <w:jc w:val="both"/>
        <w:rPr>
          <w:rFonts w:eastAsia="SimSun"/>
          <w:b/>
          <w:color w:val="000000"/>
          <w:sz w:val="28"/>
          <w:szCs w:val="28"/>
        </w:rPr>
      </w:pPr>
    </w:p>
    <w:p w:rsidR="002A6C02" w:rsidRDefault="002A6C02" w:rsidP="00E3188D">
      <w:pPr>
        <w:ind w:firstLine="708"/>
        <w:jc w:val="both"/>
        <w:rPr>
          <w:rFonts w:eastAsia="SimSun"/>
          <w:b/>
          <w:color w:val="000000"/>
          <w:sz w:val="28"/>
          <w:szCs w:val="28"/>
        </w:rPr>
      </w:pPr>
      <w:r>
        <w:rPr>
          <w:rFonts w:eastAsia="SimSun"/>
          <w:b/>
          <w:color w:val="000000"/>
          <w:sz w:val="28"/>
          <w:szCs w:val="28"/>
        </w:rPr>
        <w:t>1.Параметры разрешенного использования земельных участков и иных объектов недвижимости в различных территориальных зонах.</w:t>
      </w:r>
    </w:p>
    <w:tbl>
      <w:tblPr>
        <w:tblpPr w:leftFromText="180" w:rightFromText="180" w:bottomFromText="160" w:vertAnchor="text" w:horzAnchor="margin" w:tblpY="1026"/>
        <w:tblW w:w="9735" w:type="dxa"/>
        <w:tblLayout w:type="fixed"/>
        <w:tblCellMar>
          <w:left w:w="40" w:type="dxa"/>
          <w:right w:w="40" w:type="dxa"/>
        </w:tblCellMar>
        <w:tblLook w:val="00A0"/>
      </w:tblPr>
      <w:tblGrid>
        <w:gridCol w:w="6723"/>
        <w:gridCol w:w="1501"/>
        <w:gridCol w:w="1511"/>
      </w:tblGrid>
      <w:tr w:rsidR="002A6C02" w:rsidTr="00E3188D">
        <w:trPr>
          <w:trHeight w:val="23"/>
        </w:trPr>
        <w:tc>
          <w:tcPr>
            <w:tcW w:w="6718" w:type="dxa"/>
            <w:tcBorders>
              <w:top w:val="single" w:sz="4" w:space="0" w:color="000000"/>
              <w:left w:val="single" w:sz="4" w:space="0" w:color="000000"/>
              <w:bottom w:val="single" w:sz="4" w:space="0" w:color="000000"/>
              <w:right w:val="nil"/>
            </w:tcBorders>
            <w:shd w:val="clear" w:color="auto" w:fill="FFFFFF"/>
            <w:vAlign w:val="center"/>
          </w:tcPr>
          <w:p w:rsidR="002A6C02" w:rsidRDefault="002A6C02">
            <w:pPr>
              <w:keepNext/>
              <w:spacing w:line="256" w:lineRule="auto"/>
              <w:rPr>
                <w:color w:val="000000"/>
                <w:lang w:eastAsia="en-US"/>
              </w:rPr>
            </w:pPr>
            <w:r>
              <w:rPr>
                <w:color w:val="000000"/>
                <w:lang w:eastAsia="en-US"/>
              </w:rPr>
              <w:t>Территориальные зоны</w:t>
            </w:r>
          </w:p>
        </w:tc>
        <w:tc>
          <w:tcPr>
            <w:tcW w:w="1500" w:type="dxa"/>
            <w:tcBorders>
              <w:top w:val="single" w:sz="4" w:space="0" w:color="000000"/>
              <w:left w:val="single" w:sz="4" w:space="0" w:color="000000"/>
              <w:bottom w:val="single" w:sz="4" w:space="0" w:color="000000"/>
              <w:right w:val="nil"/>
            </w:tcBorders>
            <w:shd w:val="clear" w:color="auto" w:fill="FFFFFF"/>
            <w:vAlign w:val="center"/>
          </w:tcPr>
          <w:p w:rsidR="002A6C02" w:rsidRDefault="002A6C02">
            <w:pPr>
              <w:keepNext/>
              <w:spacing w:line="256" w:lineRule="auto"/>
              <w:rPr>
                <w:color w:val="000000"/>
                <w:lang w:eastAsia="en-US"/>
              </w:rPr>
            </w:pPr>
            <w:r>
              <w:rPr>
                <w:color w:val="000000"/>
                <w:lang w:eastAsia="en-US"/>
              </w:rPr>
              <w:t>Коэффициент застройки</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A6C02" w:rsidRDefault="002A6C02">
            <w:pPr>
              <w:keepNext/>
              <w:spacing w:line="256" w:lineRule="auto"/>
              <w:rPr>
                <w:color w:val="000000"/>
                <w:lang w:eastAsia="en-US"/>
              </w:rPr>
            </w:pPr>
            <w:r>
              <w:rPr>
                <w:color w:val="000000"/>
                <w:lang w:eastAsia="en-US"/>
              </w:rPr>
              <w:t>Коэффициент плотности застройки</w:t>
            </w:r>
          </w:p>
        </w:tc>
      </w:tr>
      <w:tr w:rsidR="002A6C02" w:rsidTr="00E3188D">
        <w:trPr>
          <w:trHeight w:val="23"/>
        </w:trPr>
        <w:tc>
          <w:tcPr>
            <w:tcW w:w="9728" w:type="dxa"/>
            <w:gridSpan w:val="3"/>
            <w:tcBorders>
              <w:top w:val="single" w:sz="4" w:space="0" w:color="000000"/>
              <w:left w:val="single" w:sz="4" w:space="0" w:color="000000"/>
              <w:bottom w:val="single" w:sz="4" w:space="0" w:color="000000"/>
              <w:right w:val="single" w:sz="4" w:space="0" w:color="000000"/>
            </w:tcBorders>
            <w:shd w:val="clear" w:color="auto" w:fill="FFFFFF"/>
          </w:tcPr>
          <w:p w:rsidR="002A6C02" w:rsidRDefault="002A6C02">
            <w:pPr>
              <w:keepNext/>
              <w:snapToGrid w:val="0"/>
              <w:spacing w:line="256" w:lineRule="auto"/>
              <w:rPr>
                <w:color w:val="000000"/>
                <w:lang w:eastAsia="en-US"/>
              </w:rPr>
            </w:pPr>
            <w:r>
              <w:rPr>
                <w:color w:val="000000"/>
                <w:lang w:eastAsia="en-US"/>
              </w:rPr>
              <w:t>Жилая:</w:t>
            </w:r>
          </w:p>
        </w:tc>
      </w:tr>
      <w:tr w:rsidR="002A6C02" w:rsidTr="00E3188D">
        <w:trPr>
          <w:trHeight w:val="23"/>
        </w:trPr>
        <w:tc>
          <w:tcPr>
            <w:tcW w:w="6718" w:type="dxa"/>
            <w:tcBorders>
              <w:top w:val="single" w:sz="4" w:space="0" w:color="000000"/>
              <w:left w:val="single" w:sz="4" w:space="0" w:color="000000"/>
              <w:bottom w:val="single" w:sz="4" w:space="0" w:color="000000"/>
              <w:right w:val="nil"/>
            </w:tcBorders>
            <w:shd w:val="clear" w:color="auto" w:fill="FFFFFF"/>
          </w:tcPr>
          <w:p w:rsidR="002A6C02" w:rsidRDefault="002A6C02">
            <w:pPr>
              <w:keepNext/>
              <w:spacing w:line="256" w:lineRule="auto"/>
              <w:rPr>
                <w:color w:val="000000"/>
                <w:lang w:eastAsia="en-US"/>
              </w:rPr>
            </w:pPr>
            <w:r>
              <w:rPr>
                <w:color w:val="000000"/>
                <w:lang w:eastAsia="en-US"/>
              </w:rPr>
              <w:t>Застройка многоквартирными многоэтажными жилыми домами</w:t>
            </w:r>
          </w:p>
        </w:tc>
        <w:tc>
          <w:tcPr>
            <w:tcW w:w="1500" w:type="dxa"/>
            <w:tcBorders>
              <w:top w:val="single" w:sz="4" w:space="0" w:color="000000"/>
              <w:left w:val="single" w:sz="4" w:space="0" w:color="000000"/>
              <w:bottom w:val="single" w:sz="4" w:space="0" w:color="000000"/>
              <w:right w:val="nil"/>
            </w:tcBorders>
            <w:shd w:val="clear" w:color="auto" w:fill="FFFFFF"/>
            <w:vAlign w:val="center"/>
          </w:tcPr>
          <w:p w:rsidR="002A6C02" w:rsidRDefault="002A6C02">
            <w:pPr>
              <w:keepNext/>
              <w:spacing w:line="256" w:lineRule="auto"/>
              <w:jc w:val="center"/>
              <w:rPr>
                <w:color w:val="000000"/>
                <w:lang w:eastAsia="en-US"/>
              </w:rPr>
            </w:pPr>
            <w:r>
              <w:rPr>
                <w:color w:val="000000"/>
                <w:lang w:eastAsia="en-US"/>
              </w:rPr>
              <w:t>0,4</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A6C02" w:rsidRDefault="002A6C02">
            <w:pPr>
              <w:keepNext/>
              <w:spacing w:line="256" w:lineRule="auto"/>
              <w:jc w:val="center"/>
              <w:rPr>
                <w:color w:val="000000"/>
                <w:lang w:eastAsia="en-US"/>
              </w:rPr>
            </w:pPr>
            <w:r>
              <w:rPr>
                <w:color w:val="000000"/>
                <w:lang w:eastAsia="en-US"/>
              </w:rPr>
              <w:t>1,2</w:t>
            </w:r>
          </w:p>
        </w:tc>
      </w:tr>
      <w:tr w:rsidR="002A6C02" w:rsidTr="00E3188D">
        <w:trPr>
          <w:trHeight w:val="23"/>
        </w:trPr>
        <w:tc>
          <w:tcPr>
            <w:tcW w:w="6718" w:type="dxa"/>
            <w:tcBorders>
              <w:top w:val="single" w:sz="4" w:space="0" w:color="000000"/>
              <w:left w:val="single" w:sz="4" w:space="0" w:color="000000"/>
              <w:bottom w:val="single" w:sz="4" w:space="0" w:color="000000"/>
              <w:right w:val="nil"/>
            </w:tcBorders>
            <w:shd w:val="clear" w:color="auto" w:fill="FFFFFF"/>
          </w:tcPr>
          <w:p w:rsidR="002A6C02" w:rsidRDefault="002A6C02">
            <w:pPr>
              <w:keepNext/>
              <w:spacing w:line="256" w:lineRule="auto"/>
              <w:rPr>
                <w:color w:val="000000"/>
                <w:lang w:eastAsia="en-US"/>
              </w:rPr>
            </w:pPr>
            <w:r>
              <w:rPr>
                <w:color w:val="000000"/>
                <w:lang w:eastAsia="en-US"/>
              </w:rPr>
              <w:t>То же - реконструируемая</w:t>
            </w:r>
          </w:p>
        </w:tc>
        <w:tc>
          <w:tcPr>
            <w:tcW w:w="1500" w:type="dxa"/>
            <w:tcBorders>
              <w:top w:val="single" w:sz="4" w:space="0" w:color="000000"/>
              <w:left w:val="single" w:sz="4" w:space="0" w:color="000000"/>
              <w:bottom w:val="single" w:sz="4" w:space="0" w:color="000000"/>
              <w:right w:val="nil"/>
            </w:tcBorders>
            <w:shd w:val="clear" w:color="auto" w:fill="FFFFFF"/>
            <w:vAlign w:val="center"/>
          </w:tcPr>
          <w:p w:rsidR="002A6C02" w:rsidRDefault="002A6C02">
            <w:pPr>
              <w:keepNext/>
              <w:spacing w:line="256" w:lineRule="auto"/>
              <w:jc w:val="center"/>
              <w:rPr>
                <w:color w:val="000000"/>
                <w:lang w:eastAsia="en-US"/>
              </w:rPr>
            </w:pPr>
            <w:r>
              <w:rPr>
                <w:color w:val="000000"/>
                <w:lang w:eastAsia="en-US"/>
              </w:rPr>
              <w:t>0,6</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A6C02" w:rsidRDefault="002A6C02">
            <w:pPr>
              <w:keepNext/>
              <w:spacing w:line="256" w:lineRule="auto"/>
              <w:jc w:val="center"/>
              <w:rPr>
                <w:color w:val="000000"/>
                <w:lang w:eastAsia="en-US"/>
              </w:rPr>
            </w:pPr>
            <w:r>
              <w:rPr>
                <w:color w:val="000000"/>
                <w:lang w:eastAsia="en-US"/>
              </w:rPr>
              <w:t>1,6</w:t>
            </w:r>
          </w:p>
        </w:tc>
      </w:tr>
      <w:tr w:rsidR="002A6C02" w:rsidTr="00E3188D">
        <w:trPr>
          <w:trHeight w:val="23"/>
        </w:trPr>
        <w:tc>
          <w:tcPr>
            <w:tcW w:w="6718" w:type="dxa"/>
            <w:tcBorders>
              <w:top w:val="single" w:sz="4" w:space="0" w:color="000000"/>
              <w:left w:val="single" w:sz="4" w:space="0" w:color="000000"/>
              <w:bottom w:val="single" w:sz="4" w:space="0" w:color="000000"/>
              <w:right w:val="nil"/>
            </w:tcBorders>
            <w:shd w:val="clear" w:color="auto" w:fill="FFFFFF"/>
          </w:tcPr>
          <w:p w:rsidR="002A6C02" w:rsidRDefault="002A6C02">
            <w:pPr>
              <w:keepNext/>
              <w:spacing w:line="256" w:lineRule="auto"/>
              <w:rPr>
                <w:color w:val="000000"/>
                <w:lang w:eastAsia="en-US"/>
              </w:rPr>
            </w:pPr>
            <w:r>
              <w:rPr>
                <w:color w:val="000000"/>
                <w:lang w:eastAsia="en-US"/>
              </w:rPr>
              <w:t>Застройка многоквартирными жилыми домами малой и средней этажности</w:t>
            </w:r>
          </w:p>
        </w:tc>
        <w:tc>
          <w:tcPr>
            <w:tcW w:w="1500" w:type="dxa"/>
            <w:tcBorders>
              <w:top w:val="single" w:sz="4" w:space="0" w:color="000000"/>
              <w:left w:val="single" w:sz="4" w:space="0" w:color="000000"/>
              <w:bottom w:val="single" w:sz="4" w:space="0" w:color="000000"/>
              <w:right w:val="nil"/>
            </w:tcBorders>
            <w:shd w:val="clear" w:color="auto" w:fill="FFFFFF"/>
            <w:vAlign w:val="center"/>
          </w:tcPr>
          <w:p w:rsidR="002A6C02" w:rsidRDefault="002A6C02">
            <w:pPr>
              <w:keepNext/>
              <w:spacing w:line="256" w:lineRule="auto"/>
              <w:jc w:val="center"/>
              <w:rPr>
                <w:color w:val="000000"/>
                <w:lang w:eastAsia="en-US"/>
              </w:rPr>
            </w:pPr>
            <w:r>
              <w:rPr>
                <w:color w:val="000000"/>
                <w:lang w:eastAsia="en-US"/>
              </w:rPr>
              <w:t>0,4</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A6C02" w:rsidRDefault="002A6C02">
            <w:pPr>
              <w:keepNext/>
              <w:spacing w:line="256" w:lineRule="auto"/>
              <w:jc w:val="center"/>
              <w:rPr>
                <w:color w:val="000000"/>
                <w:lang w:eastAsia="en-US"/>
              </w:rPr>
            </w:pPr>
            <w:r>
              <w:rPr>
                <w:color w:val="000000"/>
                <w:lang w:eastAsia="en-US"/>
              </w:rPr>
              <w:t>0,8</w:t>
            </w:r>
          </w:p>
        </w:tc>
      </w:tr>
      <w:tr w:rsidR="002A6C02" w:rsidTr="00E3188D">
        <w:trPr>
          <w:trHeight w:val="23"/>
        </w:trPr>
        <w:tc>
          <w:tcPr>
            <w:tcW w:w="6718" w:type="dxa"/>
            <w:tcBorders>
              <w:top w:val="single" w:sz="4" w:space="0" w:color="000000"/>
              <w:left w:val="single" w:sz="4" w:space="0" w:color="000000"/>
              <w:bottom w:val="single" w:sz="4" w:space="0" w:color="000000"/>
              <w:right w:val="nil"/>
            </w:tcBorders>
            <w:shd w:val="clear" w:color="auto" w:fill="FFFFFF"/>
          </w:tcPr>
          <w:p w:rsidR="002A6C02" w:rsidRDefault="002A6C02">
            <w:pPr>
              <w:keepNext/>
              <w:spacing w:line="256" w:lineRule="auto"/>
              <w:rPr>
                <w:color w:val="000000"/>
                <w:lang w:eastAsia="en-US"/>
              </w:rPr>
            </w:pPr>
            <w:r>
              <w:rPr>
                <w:color w:val="000000"/>
                <w:lang w:eastAsia="en-US"/>
              </w:rPr>
              <w:t xml:space="preserve">Застройка блокированными жилыми домами с </w:t>
            </w:r>
            <w:proofErr w:type="spellStart"/>
            <w:r>
              <w:rPr>
                <w:color w:val="000000"/>
                <w:lang w:eastAsia="en-US"/>
              </w:rPr>
              <w:t>приквартирными</w:t>
            </w:r>
            <w:proofErr w:type="spellEnd"/>
            <w:r>
              <w:rPr>
                <w:color w:val="000000"/>
                <w:lang w:eastAsia="en-US"/>
              </w:rPr>
              <w:t xml:space="preserve"> земельными участками</w:t>
            </w:r>
          </w:p>
        </w:tc>
        <w:tc>
          <w:tcPr>
            <w:tcW w:w="1500" w:type="dxa"/>
            <w:tcBorders>
              <w:top w:val="single" w:sz="4" w:space="0" w:color="000000"/>
              <w:left w:val="single" w:sz="4" w:space="0" w:color="000000"/>
              <w:bottom w:val="single" w:sz="4" w:space="0" w:color="000000"/>
              <w:right w:val="nil"/>
            </w:tcBorders>
            <w:shd w:val="clear" w:color="auto" w:fill="FFFFFF"/>
            <w:vAlign w:val="center"/>
          </w:tcPr>
          <w:p w:rsidR="002A6C02" w:rsidRDefault="002A6C02">
            <w:pPr>
              <w:keepNext/>
              <w:spacing w:line="256" w:lineRule="auto"/>
              <w:jc w:val="center"/>
              <w:rPr>
                <w:color w:val="000000"/>
                <w:lang w:eastAsia="en-US"/>
              </w:rPr>
            </w:pPr>
            <w:r>
              <w:rPr>
                <w:color w:val="000000"/>
                <w:lang w:eastAsia="en-US"/>
              </w:rPr>
              <w:t>0,3</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A6C02" w:rsidRDefault="002A6C02">
            <w:pPr>
              <w:keepNext/>
              <w:spacing w:line="256" w:lineRule="auto"/>
              <w:jc w:val="center"/>
              <w:rPr>
                <w:color w:val="000000"/>
                <w:lang w:eastAsia="en-US"/>
              </w:rPr>
            </w:pPr>
            <w:r>
              <w:rPr>
                <w:color w:val="000000"/>
                <w:lang w:eastAsia="en-US"/>
              </w:rPr>
              <w:t>0,6</w:t>
            </w:r>
          </w:p>
        </w:tc>
      </w:tr>
      <w:tr w:rsidR="002A6C02" w:rsidTr="00E3188D">
        <w:trPr>
          <w:trHeight w:val="23"/>
        </w:trPr>
        <w:tc>
          <w:tcPr>
            <w:tcW w:w="6718" w:type="dxa"/>
            <w:tcBorders>
              <w:top w:val="single" w:sz="4" w:space="0" w:color="000000"/>
              <w:left w:val="single" w:sz="4" w:space="0" w:color="000000"/>
              <w:bottom w:val="single" w:sz="4" w:space="0" w:color="000000"/>
              <w:right w:val="nil"/>
            </w:tcBorders>
            <w:shd w:val="clear" w:color="auto" w:fill="FFFFFF"/>
          </w:tcPr>
          <w:p w:rsidR="002A6C02" w:rsidRDefault="002A6C02">
            <w:pPr>
              <w:keepNext/>
              <w:spacing w:line="256" w:lineRule="auto"/>
              <w:rPr>
                <w:color w:val="000000"/>
                <w:lang w:eastAsia="en-US"/>
              </w:rPr>
            </w:pPr>
            <w:r>
              <w:rPr>
                <w:color w:val="000000"/>
                <w:lang w:eastAsia="en-US"/>
              </w:rPr>
              <w:t>Застройка одно-двухквартирными жилыми домами с приусадебными земельными участками</w:t>
            </w:r>
          </w:p>
        </w:tc>
        <w:tc>
          <w:tcPr>
            <w:tcW w:w="1500" w:type="dxa"/>
            <w:tcBorders>
              <w:top w:val="single" w:sz="4" w:space="0" w:color="000000"/>
              <w:left w:val="single" w:sz="4" w:space="0" w:color="000000"/>
              <w:bottom w:val="single" w:sz="4" w:space="0" w:color="000000"/>
              <w:right w:val="nil"/>
            </w:tcBorders>
            <w:shd w:val="clear" w:color="auto" w:fill="FFFFFF"/>
            <w:vAlign w:val="center"/>
          </w:tcPr>
          <w:p w:rsidR="002A6C02" w:rsidRDefault="002A6C02">
            <w:pPr>
              <w:keepNext/>
              <w:spacing w:line="256" w:lineRule="auto"/>
              <w:jc w:val="center"/>
              <w:rPr>
                <w:color w:val="000000"/>
                <w:lang w:eastAsia="en-US"/>
              </w:rPr>
            </w:pPr>
            <w:r>
              <w:rPr>
                <w:color w:val="000000"/>
                <w:lang w:eastAsia="en-US"/>
              </w:rPr>
              <w:t>0,2</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A6C02" w:rsidRDefault="002A6C02">
            <w:pPr>
              <w:keepNext/>
              <w:spacing w:line="256" w:lineRule="auto"/>
              <w:jc w:val="center"/>
              <w:rPr>
                <w:color w:val="000000"/>
                <w:lang w:eastAsia="en-US"/>
              </w:rPr>
            </w:pPr>
            <w:r>
              <w:rPr>
                <w:color w:val="000000"/>
                <w:lang w:eastAsia="en-US"/>
              </w:rPr>
              <w:t>0,4</w:t>
            </w:r>
          </w:p>
        </w:tc>
      </w:tr>
      <w:tr w:rsidR="002A6C02" w:rsidTr="00E3188D">
        <w:trPr>
          <w:trHeight w:val="23"/>
        </w:trPr>
        <w:tc>
          <w:tcPr>
            <w:tcW w:w="9728" w:type="dxa"/>
            <w:gridSpan w:val="3"/>
            <w:tcBorders>
              <w:top w:val="single" w:sz="4" w:space="0" w:color="000000"/>
              <w:left w:val="single" w:sz="4" w:space="0" w:color="000000"/>
              <w:bottom w:val="nil"/>
              <w:right w:val="single" w:sz="4" w:space="0" w:color="000000"/>
            </w:tcBorders>
            <w:shd w:val="clear" w:color="auto" w:fill="FFFFFF"/>
          </w:tcPr>
          <w:p w:rsidR="002A6C02" w:rsidRDefault="002A6C02">
            <w:pPr>
              <w:keepNext/>
              <w:snapToGrid w:val="0"/>
              <w:spacing w:line="256" w:lineRule="auto"/>
              <w:rPr>
                <w:color w:val="000000"/>
                <w:lang w:eastAsia="en-US"/>
              </w:rPr>
            </w:pPr>
            <w:r>
              <w:rPr>
                <w:color w:val="000000"/>
                <w:lang w:eastAsia="en-US"/>
              </w:rPr>
              <w:t>Общественно-деловая:</w:t>
            </w:r>
          </w:p>
        </w:tc>
      </w:tr>
      <w:tr w:rsidR="002A6C02" w:rsidTr="00E3188D">
        <w:trPr>
          <w:trHeight w:val="23"/>
        </w:trPr>
        <w:tc>
          <w:tcPr>
            <w:tcW w:w="9728" w:type="dxa"/>
            <w:gridSpan w:val="3"/>
            <w:shd w:val="clear" w:color="auto" w:fill="FFFFFF"/>
          </w:tcPr>
          <w:p w:rsidR="002A6C02" w:rsidRDefault="002A6C02" w:rsidP="00E3188D">
            <w:pPr>
              <w:keepNext/>
              <w:snapToGrid w:val="0"/>
              <w:spacing w:line="256" w:lineRule="auto"/>
              <w:rPr>
                <w:color w:val="000000"/>
                <w:lang w:eastAsia="en-US"/>
              </w:rPr>
            </w:pPr>
          </w:p>
        </w:tc>
      </w:tr>
      <w:tr w:rsidR="002A6C02" w:rsidTr="00E3188D">
        <w:trPr>
          <w:trHeight w:val="23"/>
        </w:trPr>
        <w:tc>
          <w:tcPr>
            <w:tcW w:w="6718" w:type="dxa"/>
            <w:tcBorders>
              <w:top w:val="single" w:sz="4" w:space="0" w:color="auto"/>
              <w:left w:val="single" w:sz="4" w:space="0" w:color="000000"/>
              <w:bottom w:val="single" w:sz="4" w:space="0" w:color="000000"/>
              <w:right w:val="nil"/>
            </w:tcBorders>
            <w:shd w:val="clear" w:color="auto" w:fill="FFFFFF"/>
          </w:tcPr>
          <w:p w:rsidR="002A6C02" w:rsidRDefault="002A6C02">
            <w:pPr>
              <w:keepNext/>
              <w:spacing w:line="256" w:lineRule="auto"/>
              <w:rPr>
                <w:color w:val="000000"/>
                <w:lang w:eastAsia="en-US"/>
              </w:rPr>
            </w:pPr>
            <w:r>
              <w:rPr>
                <w:color w:val="000000"/>
                <w:lang w:eastAsia="en-US"/>
              </w:rPr>
              <w:t>Многофункциональная застройка</w:t>
            </w:r>
          </w:p>
        </w:tc>
        <w:tc>
          <w:tcPr>
            <w:tcW w:w="1500" w:type="dxa"/>
            <w:tcBorders>
              <w:top w:val="single" w:sz="4" w:space="0" w:color="auto"/>
              <w:left w:val="single" w:sz="4" w:space="0" w:color="000000"/>
              <w:bottom w:val="single" w:sz="4" w:space="0" w:color="000000"/>
              <w:right w:val="nil"/>
            </w:tcBorders>
            <w:shd w:val="clear" w:color="auto" w:fill="FFFFFF"/>
            <w:vAlign w:val="center"/>
          </w:tcPr>
          <w:p w:rsidR="002A6C02" w:rsidRDefault="002A6C02">
            <w:pPr>
              <w:keepNext/>
              <w:spacing w:line="256" w:lineRule="auto"/>
              <w:jc w:val="center"/>
              <w:rPr>
                <w:color w:val="000000"/>
                <w:lang w:eastAsia="en-US"/>
              </w:rPr>
            </w:pPr>
            <w:r>
              <w:rPr>
                <w:color w:val="000000"/>
                <w:lang w:eastAsia="en-US"/>
              </w:rPr>
              <w:t>1,0</w:t>
            </w:r>
          </w:p>
        </w:tc>
        <w:tc>
          <w:tcPr>
            <w:tcW w:w="1510" w:type="dxa"/>
            <w:tcBorders>
              <w:top w:val="single" w:sz="4" w:space="0" w:color="auto"/>
              <w:left w:val="single" w:sz="4" w:space="0" w:color="000000"/>
              <w:bottom w:val="single" w:sz="4" w:space="0" w:color="000000"/>
              <w:right w:val="single" w:sz="4" w:space="0" w:color="000000"/>
            </w:tcBorders>
            <w:shd w:val="clear" w:color="auto" w:fill="FFFFFF"/>
            <w:vAlign w:val="center"/>
          </w:tcPr>
          <w:p w:rsidR="002A6C02" w:rsidRDefault="002A6C02">
            <w:pPr>
              <w:keepNext/>
              <w:spacing w:line="256" w:lineRule="auto"/>
              <w:jc w:val="center"/>
              <w:rPr>
                <w:color w:val="000000"/>
                <w:lang w:eastAsia="en-US"/>
              </w:rPr>
            </w:pPr>
            <w:r>
              <w:rPr>
                <w:color w:val="000000"/>
                <w:lang w:eastAsia="en-US"/>
              </w:rPr>
              <w:t>3,0</w:t>
            </w:r>
          </w:p>
        </w:tc>
      </w:tr>
      <w:tr w:rsidR="002A6C02" w:rsidTr="00E3188D">
        <w:trPr>
          <w:trHeight w:val="23"/>
        </w:trPr>
        <w:tc>
          <w:tcPr>
            <w:tcW w:w="6718" w:type="dxa"/>
            <w:tcBorders>
              <w:top w:val="single" w:sz="4" w:space="0" w:color="000000"/>
              <w:left w:val="single" w:sz="4" w:space="0" w:color="000000"/>
              <w:bottom w:val="single" w:sz="4" w:space="0" w:color="000000"/>
              <w:right w:val="nil"/>
            </w:tcBorders>
            <w:shd w:val="clear" w:color="auto" w:fill="FFFFFF"/>
          </w:tcPr>
          <w:p w:rsidR="002A6C02" w:rsidRDefault="002A6C02">
            <w:pPr>
              <w:keepNext/>
              <w:spacing w:line="256" w:lineRule="auto"/>
              <w:rPr>
                <w:color w:val="000000"/>
                <w:lang w:eastAsia="en-US"/>
              </w:rPr>
            </w:pPr>
            <w:r>
              <w:rPr>
                <w:color w:val="000000"/>
                <w:lang w:eastAsia="en-US"/>
              </w:rPr>
              <w:t>Специализированная общественная застройка</w:t>
            </w:r>
          </w:p>
        </w:tc>
        <w:tc>
          <w:tcPr>
            <w:tcW w:w="1500" w:type="dxa"/>
            <w:tcBorders>
              <w:top w:val="single" w:sz="4" w:space="0" w:color="000000"/>
              <w:left w:val="single" w:sz="4" w:space="0" w:color="000000"/>
              <w:bottom w:val="single" w:sz="4" w:space="0" w:color="000000"/>
              <w:right w:val="nil"/>
            </w:tcBorders>
            <w:shd w:val="clear" w:color="auto" w:fill="FFFFFF"/>
            <w:vAlign w:val="center"/>
          </w:tcPr>
          <w:p w:rsidR="002A6C02" w:rsidRDefault="002A6C02">
            <w:pPr>
              <w:keepNext/>
              <w:spacing w:line="256" w:lineRule="auto"/>
              <w:jc w:val="center"/>
              <w:rPr>
                <w:color w:val="000000"/>
                <w:lang w:eastAsia="en-US"/>
              </w:rPr>
            </w:pPr>
            <w:r>
              <w:rPr>
                <w:color w:val="000000"/>
                <w:lang w:eastAsia="en-US"/>
              </w:rPr>
              <w:t>0,8</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A6C02" w:rsidRDefault="002A6C02">
            <w:pPr>
              <w:keepNext/>
              <w:spacing w:line="256" w:lineRule="auto"/>
              <w:jc w:val="center"/>
              <w:rPr>
                <w:color w:val="000000"/>
                <w:lang w:eastAsia="en-US"/>
              </w:rPr>
            </w:pPr>
            <w:r>
              <w:rPr>
                <w:color w:val="000000"/>
                <w:lang w:eastAsia="en-US"/>
              </w:rPr>
              <w:t>2,4</w:t>
            </w:r>
          </w:p>
        </w:tc>
      </w:tr>
    </w:tbl>
    <w:p w:rsidR="002A6C02" w:rsidRDefault="002A6C02" w:rsidP="00E3188D"/>
    <w:tbl>
      <w:tblPr>
        <w:tblpPr w:leftFromText="180" w:rightFromText="180" w:bottomFromText="160" w:vertAnchor="text" w:horzAnchor="margin" w:tblpY="1026"/>
        <w:tblW w:w="9735" w:type="dxa"/>
        <w:tblLayout w:type="fixed"/>
        <w:tblCellMar>
          <w:left w:w="40" w:type="dxa"/>
          <w:right w:w="40" w:type="dxa"/>
        </w:tblCellMar>
        <w:tblLook w:val="00A0"/>
      </w:tblPr>
      <w:tblGrid>
        <w:gridCol w:w="6723"/>
        <w:gridCol w:w="1501"/>
        <w:gridCol w:w="1511"/>
      </w:tblGrid>
      <w:tr w:rsidR="002A6C02" w:rsidTr="00E3188D">
        <w:trPr>
          <w:trHeight w:val="23"/>
        </w:trPr>
        <w:tc>
          <w:tcPr>
            <w:tcW w:w="9728" w:type="dxa"/>
            <w:gridSpan w:val="3"/>
            <w:tcBorders>
              <w:top w:val="single" w:sz="4" w:space="0" w:color="000000"/>
              <w:left w:val="single" w:sz="4" w:space="0" w:color="000000"/>
              <w:bottom w:val="single" w:sz="4" w:space="0" w:color="000000"/>
              <w:right w:val="single" w:sz="4" w:space="0" w:color="000000"/>
            </w:tcBorders>
            <w:shd w:val="clear" w:color="auto" w:fill="FFFFFF"/>
          </w:tcPr>
          <w:p w:rsidR="002A6C02" w:rsidRDefault="002A6C02">
            <w:pPr>
              <w:keepNext/>
              <w:snapToGrid w:val="0"/>
              <w:spacing w:line="256" w:lineRule="auto"/>
              <w:rPr>
                <w:color w:val="000000"/>
                <w:lang w:eastAsia="en-US"/>
              </w:rPr>
            </w:pPr>
            <w:r>
              <w:rPr>
                <w:color w:val="000000"/>
                <w:lang w:eastAsia="en-US"/>
              </w:rPr>
              <w:t>Производственная:</w:t>
            </w:r>
          </w:p>
        </w:tc>
      </w:tr>
      <w:tr w:rsidR="002A6C02" w:rsidTr="00E3188D">
        <w:trPr>
          <w:trHeight w:val="23"/>
        </w:trPr>
        <w:tc>
          <w:tcPr>
            <w:tcW w:w="6718" w:type="dxa"/>
            <w:tcBorders>
              <w:top w:val="single" w:sz="4" w:space="0" w:color="000000"/>
              <w:left w:val="single" w:sz="4" w:space="0" w:color="000000"/>
              <w:bottom w:val="single" w:sz="4" w:space="0" w:color="000000"/>
              <w:right w:val="nil"/>
            </w:tcBorders>
            <w:shd w:val="clear" w:color="auto" w:fill="FFFFFF"/>
          </w:tcPr>
          <w:p w:rsidR="002A6C02" w:rsidRDefault="002A6C02">
            <w:pPr>
              <w:keepNext/>
              <w:spacing w:line="256" w:lineRule="auto"/>
              <w:rPr>
                <w:color w:val="000000"/>
                <w:lang w:eastAsia="en-US"/>
              </w:rPr>
            </w:pPr>
            <w:r>
              <w:rPr>
                <w:color w:val="000000"/>
                <w:lang w:eastAsia="en-US"/>
              </w:rPr>
              <w:t>Промышленная</w:t>
            </w:r>
          </w:p>
        </w:tc>
        <w:tc>
          <w:tcPr>
            <w:tcW w:w="1500" w:type="dxa"/>
            <w:tcBorders>
              <w:top w:val="single" w:sz="4" w:space="0" w:color="000000"/>
              <w:left w:val="single" w:sz="4" w:space="0" w:color="000000"/>
              <w:bottom w:val="single" w:sz="4" w:space="0" w:color="000000"/>
              <w:right w:val="nil"/>
            </w:tcBorders>
            <w:shd w:val="clear" w:color="auto" w:fill="FFFFFF"/>
            <w:vAlign w:val="center"/>
          </w:tcPr>
          <w:p w:rsidR="002A6C02" w:rsidRDefault="002A6C02">
            <w:pPr>
              <w:keepNext/>
              <w:spacing w:line="256" w:lineRule="auto"/>
              <w:jc w:val="center"/>
              <w:rPr>
                <w:color w:val="000000"/>
                <w:lang w:eastAsia="en-US"/>
              </w:rPr>
            </w:pPr>
            <w:r>
              <w:rPr>
                <w:color w:val="000000"/>
                <w:lang w:eastAsia="en-US"/>
              </w:rPr>
              <w:t>0,8</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A6C02" w:rsidRDefault="002A6C02">
            <w:pPr>
              <w:keepNext/>
              <w:spacing w:line="256" w:lineRule="auto"/>
              <w:jc w:val="center"/>
              <w:rPr>
                <w:color w:val="000000"/>
                <w:lang w:eastAsia="en-US"/>
              </w:rPr>
            </w:pPr>
            <w:r>
              <w:rPr>
                <w:color w:val="000000"/>
                <w:lang w:eastAsia="en-US"/>
              </w:rPr>
              <w:t>2,4</w:t>
            </w:r>
          </w:p>
        </w:tc>
      </w:tr>
      <w:tr w:rsidR="002A6C02" w:rsidTr="00E3188D">
        <w:trPr>
          <w:trHeight w:val="23"/>
        </w:trPr>
        <w:tc>
          <w:tcPr>
            <w:tcW w:w="6718" w:type="dxa"/>
            <w:tcBorders>
              <w:top w:val="single" w:sz="4" w:space="0" w:color="000000"/>
              <w:left w:val="single" w:sz="4" w:space="0" w:color="000000"/>
              <w:bottom w:val="single" w:sz="4" w:space="0" w:color="000000"/>
              <w:right w:val="nil"/>
            </w:tcBorders>
            <w:shd w:val="clear" w:color="auto" w:fill="FFFFFF"/>
          </w:tcPr>
          <w:p w:rsidR="002A6C02" w:rsidRDefault="002A6C02">
            <w:pPr>
              <w:keepNext/>
              <w:spacing w:line="256" w:lineRule="auto"/>
              <w:rPr>
                <w:color w:val="000000"/>
                <w:lang w:eastAsia="en-US"/>
              </w:rPr>
            </w:pPr>
            <w:r>
              <w:rPr>
                <w:color w:val="000000"/>
                <w:lang w:eastAsia="en-US"/>
              </w:rPr>
              <w:t>Научно-производственная*</w:t>
            </w:r>
          </w:p>
        </w:tc>
        <w:tc>
          <w:tcPr>
            <w:tcW w:w="1500" w:type="dxa"/>
            <w:tcBorders>
              <w:top w:val="single" w:sz="4" w:space="0" w:color="000000"/>
              <w:left w:val="single" w:sz="4" w:space="0" w:color="000000"/>
              <w:bottom w:val="single" w:sz="4" w:space="0" w:color="000000"/>
              <w:right w:val="nil"/>
            </w:tcBorders>
            <w:shd w:val="clear" w:color="auto" w:fill="FFFFFF"/>
            <w:vAlign w:val="center"/>
          </w:tcPr>
          <w:p w:rsidR="002A6C02" w:rsidRDefault="002A6C02">
            <w:pPr>
              <w:keepNext/>
              <w:spacing w:line="256" w:lineRule="auto"/>
              <w:jc w:val="center"/>
              <w:rPr>
                <w:color w:val="000000"/>
                <w:lang w:eastAsia="en-US"/>
              </w:rPr>
            </w:pPr>
            <w:r>
              <w:rPr>
                <w:color w:val="000000"/>
                <w:lang w:eastAsia="en-US"/>
              </w:rPr>
              <w:t>0,6</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A6C02" w:rsidRDefault="002A6C02">
            <w:pPr>
              <w:keepNext/>
              <w:spacing w:line="256" w:lineRule="auto"/>
              <w:jc w:val="center"/>
              <w:rPr>
                <w:color w:val="000000"/>
                <w:lang w:eastAsia="en-US"/>
              </w:rPr>
            </w:pPr>
            <w:r>
              <w:rPr>
                <w:color w:val="000000"/>
                <w:lang w:eastAsia="en-US"/>
              </w:rPr>
              <w:t>1,0</w:t>
            </w:r>
          </w:p>
        </w:tc>
      </w:tr>
      <w:tr w:rsidR="002A6C02" w:rsidTr="00E3188D">
        <w:trPr>
          <w:trHeight w:val="23"/>
        </w:trPr>
        <w:tc>
          <w:tcPr>
            <w:tcW w:w="6718" w:type="dxa"/>
            <w:tcBorders>
              <w:top w:val="single" w:sz="4" w:space="0" w:color="000000"/>
              <w:left w:val="single" w:sz="4" w:space="0" w:color="000000"/>
              <w:bottom w:val="single" w:sz="4" w:space="0" w:color="000000"/>
              <w:right w:val="nil"/>
            </w:tcBorders>
            <w:shd w:val="clear" w:color="auto" w:fill="FFFFFF"/>
          </w:tcPr>
          <w:p w:rsidR="002A6C02" w:rsidRDefault="002A6C02">
            <w:pPr>
              <w:keepNext/>
              <w:spacing w:line="256" w:lineRule="auto"/>
              <w:rPr>
                <w:color w:val="000000"/>
                <w:lang w:eastAsia="en-US"/>
              </w:rPr>
            </w:pPr>
            <w:r>
              <w:rPr>
                <w:color w:val="000000"/>
                <w:lang w:eastAsia="en-US"/>
              </w:rPr>
              <w:t>Коммунально-складская</w:t>
            </w:r>
          </w:p>
        </w:tc>
        <w:tc>
          <w:tcPr>
            <w:tcW w:w="1500" w:type="dxa"/>
            <w:tcBorders>
              <w:top w:val="single" w:sz="4" w:space="0" w:color="000000"/>
              <w:left w:val="single" w:sz="4" w:space="0" w:color="000000"/>
              <w:bottom w:val="single" w:sz="4" w:space="0" w:color="000000"/>
              <w:right w:val="nil"/>
            </w:tcBorders>
            <w:shd w:val="clear" w:color="auto" w:fill="FFFFFF"/>
            <w:vAlign w:val="center"/>
          </w:tcPr>
          <w:p w:rsidR="002A6C02" w:rsidRDefault="002A6C02">
            <w:pPr>
              <w:keepNext/>
              <w:spacing w:line="256" w:lineRule="auto"/>
              <w:jc w:val="center"/>
              <w:rPr>
                <w:color w:val="000000"/>
                <w:lang w:eastAsia="en-US"/>
              </w:rPr>
            </w:pPr>
            <w:r>
              <w:rPr>
                <w:color w:val="000000"/>
                <w:lang w:eastAsia="en-US"/>
              </w:rPr>
              <w:t>0,6</w:t>
            </w:r>
          </w:p>
        </w:tc>
        <w:tc>
          <w:tcPr>
            <w:tcW w:w="15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A6C02" w:rsidRDefault="002A6C02">
            <w:pPr>
              <w:keepNext/>
              <w:spacing w:line="256" w:lineRule="auto"/>
              <w:jc w:val="center"/>
              <w:rPr>
                <w:color w:val="000000"/>
                <w:lang w:eastAsia="en-US"/>
              </w:rPr>
            </w:pPr>
            <w:r>
              <w:rPr>
                <w:color w:val="000000"/>
                <w:lang w:eastAsia="en-US"/>
              </w:rPr>
              <w:t>1,8</w:t>
            </w:r>
          </w:p>
        </w:tc>
      </w:tr>
      <w:tr w:rsidR="002A6C02" w:rsidTr="00E3188D">
        <w:trPr>
          <w:trHeight w:val="23"/>
        </w:trPr>
        <w:tc>
          <w:tcPr>
            <w:tcW w:w="9728" w:type="dxa"/>
            <w:gridSpan w:val="3"/>
            <w:tcBorders>
              <w:top w:val="single" w:sz="4" w:space="0" w:color="000000"/>
              <w:left w:val="single" w:sz="4" w:space="0" w:color="000000"/>
              <w:bottom w:val="single" w:sz="4" w:space="0" w:color="000000"/>
              <w:right w:val="single" w:sz="4" w:space="0" w:color="000000"/>
            </w:tcBorders>
            <w:shd w:val="clear" w:color="auto" w:fill="FFFFFF"/>
          </w:tcPr>
          <w:p w:rsidR="002A6C02" w:rsidRDefault="002A6C02">
            <w:pPr>
              <w:pStyle w:val="afd"/>
              <w:keepNext/>
              <w:keepLines/>
              <w:widowControl/>
              <w:shd w:val="clear" w:color="auto" w:fill="auto"/>
              <w:spacing w:before="0" w:after="0" w:line="256" w:lineRule="auto"/>
              <w:rPr>
                <w:i/>
                <w:color w:val="000000"/>
                <w:spacing w:val="40"/>
                <w:sz w:val="24"/>
                <w:szCs w:val="24"/>
              </w:rPr>
            </w:pPr>
            <w:r>
              <w:rPr>
                <w:color w:val="000000"/>
                <w:sz w:val="24"/>
                <w:szCs w:val="24"/>
              </w:rPr>
              <w:t>*Без учета опытных полей и полигонов, резервных территорий и санитарно-защитных зон.</w:t>
            </w:r>
          </w:p>
          <w:p w:rsidR="002A6C02" w:rsidRDefault="002A6C02">
            <w:pPr>
              <w:keepNext/>
              <w:spacing w:line="256" w:lineRule="auto"/>
              <w:ind w:firstLine="284"/>
              <w:rPr>
                <w:i/>
                <w:color w:val="000000"/>
                <w:lang w:eastAsia="en-US"/>
              </w:rPr>
            </w:pPr>
            <w:r>
              <w:rPr>
                <w:i/>
                <w:color w:val="000000"/>
                <w:spacing w:val="40"/>
                <w:lang w:eastAsia="en-US"/>
              </w:rPr>
              <w:t>Примечани</w:t>
            </w:r>
            <w:r>
              <w:rPr>
                <w:i/>
                <w:color w:val="000000"/>
                <w:lang w:eastAsia="en-US"/>
              </w:rPr>
              <w:t>я</w:t>
            </w:r>
          </w:p>
          <w:p w:rsidR="002A6C02" w:rsidRDefault="002A6C02">
            <w:pPr>
              <w:keepNext/>
              <w:spacing w:line="256" w:lineRule="auto"/>
              <w:ind w:firstLine="284"/>
              <w:rPr>
                <w:i/>
                <w:color w:val="000000"/>
                <w:lang w:eastAsia="en-US"/>
              </w:rPr>
            </w:pPr>
            <w:r>
              <w:rPr>
                <w:i/>
                <w:color w:val="000000"/>
                <w:lang w:eastAsia="en-US"/>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2A6C02" w:rsidRDefault="002A6C02">
            <w:pPr>
              <w:keepNext/>
              <w:spacing w:line="256" w:lineRule="auto"/>
              <w:ind w:firstLine="284"/>
              <w:rPr>
                <w:i/>
                <w:iCs/>
                <w:color w:val="000000"/>
                <w:lang w:eastAsia="en-US"/>
              </w:rPr>
            </w:pPr>
            <w:r>
              <w:rPr>
                <w:i/>
                <w:color w:val="000000"/>
                <w:lang w:eastAsia="en-US"/>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2A6C02" w:rsidRDefault="002A6C02">
            <w:pPr>
              <w:keepNext/>
              <w:spacing w:line="256" w:lineRule="auto"/>
              <w:ind w:firstLine="284"/>
              <w:rPr>
                <w:i/>
                <w:color w:val="000000"/>
                <w:lang w:eastAsia="en-US"/>
              </w:rPr>
            </w:pPr>
            <w:r>
              <w:rPr>
                <w:i/>
                <w:iCs/>
                <w:color w:val="000000"/>
                <w:lang w:eastAsia="en-US"/>
              </w:rPr>
              <w:t xml:space="preserve">2 </w:t>
            </w:r>
            <w:r>
              <w:rPr>
                <w:i/>
                <w:color w:val="000000"/>
                <w:lang w:eastAsia="en-US"/>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2A6C02" w:rsidRDefault="002A6C02">
            <w:pPr>
              <w:pStyle w:val="afd"/>
              <w:keepNext/>
              <w:keepLines/>
              <w:widowControl/>
              <w:shd w:val="clear" w:color="auto" w:fill="auto"/>
              <w:spacing w:before="0" w:after="0" w:line="256" w:lineRule="auto"/>
              <w:rPr>
                <w:i/>
                <w:color w:val="000000"/>
                <w:sz w:val="24"/>
                <w:szCs w:val="24"/>
              </w:rPr>
            </w:pPr>
            <w:r>
              <w:rPr>
                <w:i/>
                <w:color w:val="000000"/>
                <w:sz w:val="24"/>
                <w:szCs w:val="24"/>
              </w:rPr>
              <w:t>3 Границами кварталов являются красные линии.</w:t>
            </w:r>
          </w:p>
          <w:p w:rsidR="002A6C02" w:rsidRDefault="002A6C02">
            <w:pPr>
              <w:pStyle w:val="afd"/>
              <w:keepNext/>
              <w:keepLines/>
              <w:widowControl/>
              <w:shd w:val="clear" w:color="auto" w:fill="auto"/>
              <w:spacing w:before="0" w:after="0" w:line="256" w:lineRule="auto"/>
              <w:rPr>
                <w:color w:val="000000"/>
              </w:rPr>
            </w:pPr>
            <w:r>
              <w:rPr>
                <w:i/>
                <w:color w:val="000000"/>
                <w:sz w:val="24"/>
                <w:szCs w:val="24"/>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tc>
      </w:tr>
    </w:tbl>
    <w:p w:rsidR="002A6C02" w:rsidRDefault="002A6C02" w:rsidP="00E3188D">
      <w:pPr>
        <w:spacing w:line="200" w:lineRule="atLeast"/>
        <w:ind w:firstLine="709"/>
        <w:jc w:val="both"/>
        <w:rPr>
          <w:rFonts w:eastAsia="SimSun"/>
          <w:color w:val="000000"/>
          <w:sz w:val="28"/>
          <w:szCs w:val="28"/>
        </w:rPr>
      </w:pPr>
      <w:r>
        <w:rPr>
          <w:rFonts w:eastAsia="SimSun"/>
          <w:color w:val="000000"/>
          <w:sz w:val="28"/>
          <w:szCs w:val="28"/>
        </w:rPr>
        <w:t>Показатели плотности застройки участков территориальных зон</w:t>
      </w:r>
    </w:p>
    <w:p w:rsidR="002A6C02" w:rsidRDefault="002A6C02" w:rsidP="00E3188D">
      <w:pPr>
        <w:keepNext/>
        <w:ind w:firstLine="708"/>
        <w:jc w:val="both"/>
        <w:rPr>
          <w:color w:val="000000"/>
          <w:sz w:val="28"/>
          <w:szCs w:val="28"/>
        </w:rPr>
      </w:pPr>
      <w:r>
        <w:rPr>
          <w:color w:val="000000"/>
          <w:sz w:val="28"/>
          <w:szCs w:val="28"/>
        </w:rPr>
        <w:t xml:space="preserve">Обеспечение доступности объектов социальной инфраструктуры для </w:t>
      </w:r>
      <w:r>
        <w:rPr>
          <w:color w:val="000000"/>
          <w:sz w:val="28"/>
          <w:szCs w:val="28"/>
        </w:rPr>
        <w:lastRenderedPageBreak/>
        <w:t>инвалидов и других маломобильных групп населения.</w:t>
      </w:r>
    </w:p>
    <w:p w:rsidR="002A6C02" w:rsidRDefault="002A6C02" w:rsidP="00E3188D">
      <w:pPr>
        <w:keepNext/>
        <w:ind w:firstLine="708"/>
        <w:jc w:val="both"/>
        <w:rPr>
          <w:color w:val="000000"/>
          <w:sz w:val="28"/>
          <w:szCs w:val="28"/>
        </w:rPr>
      </w:pPr>
      <w:r>
        <w:rPr>
          <w:color w:val="000000"/>
          <w:sz w:val="28"/>
          <w:szCs w:val="28"/>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2A6C02" w:rsidRDefault="002A6C02" w:rsidP="00E3188D">
      <w:pPr>
        <w:keepNext/>
        <w:ind w:firstLine="708"/>
        <w:jc w:val="both"/>
        <w:rPr>
          <w:color w:val="000000"/>
          <w:sz w:val="28"/>
          <w:szCs w:val="28"/>
        </w:rPr>
      </w:pPr>
      <w:r>
        <w:rPr>
          <w:color w:val="000000"/>
          <w:sz w:val="28"/>
          <w:szCs w:val="28"/>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
    <w:p w:rsidR="002A6C02" w:rsidRDefault="002A6C02" w:rsidP="00E3188D">
      <w:pPr>
        <w:keepNext/>
        <w:ind w:firstLine="708"/>
        <w:jc w:val="both"/>
        <w:rPr>
          <w:color w:val="000000"/>
          <w:sz w:val="28"/>
          <w:szCs w:val="28"/>
        </w:rPr>
      </w:pPr>
      <w:r>
        <w:rPr>
          <w:color w:val="000000"/>
          <w:sz w:val="28"/>
          <w:szCs w:val="28"/>
        </w:rPr>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w:t>
      </w:r>
    </w:p>
    <w:p w:rsidR="002A6C02" w:rsidRDefault="002A6C02" w:rsidP="00E3188D">
      <w:pPr>
        <w:keepNext/>
        <w:ind w:firstLine="708"/>
        <w:jc w:val="both"/>
        <w:rPr>
          <w:color w:val="000000"/>
          <w:sz w:val="28"/>
          <w:szCs w:val="28"/>
        </w:rPr>
      </w:pPr>
      <w:r>
        <w:rPr>
          <w:color w:val="000000"/>
          <w:sz w:val="28"/>
          <w:szCs w:val="28"/>
        </w:rPr>
        <w:t xml:space="preserve">согласовываются в установленном порядке с органами социальной защиты населения Краснодарского края. </w:t>
      </w:r>
    </w:p>
    <w:p w:rsidR="002A6C02" w:rsidRDefault="002A6C02" w:rsidP="00E3188D">
      <w:pPr>
        <w:keepNext/>
        <w:ind w:firstLine="708"/>
        <w:jc w:val="both"/>
        <w:rPr>
          <w:color w:val="000000"/>
          <w:sz w:val="28"/>
          <w:szCs w:val="28"/>
        </w:rPr>
      </w:pPr>
      <w:r>
        <w:rPr>
          <w:color w:val="000000"/>
          <w:sz w:val="28"/>
          <w:szCs w:val="28"/>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w:t>
      </w:r>
      <w:r>
        <w:rPr>
          <w:color w:val="000000"/>
        </w:rPr>
        <w:t xml:space="preserve"> </w:t>
      </w:r>
      <w:r>
        <w:rPr>
          <w:color w:val="000000"/>
          <w:sz w:val="28"/>
          <w:szCs w:val="28"/>
        </w:rPr>
        <w:t>к вышеперечисленным зданиям и сооружениям территории и площади.</w:t>
      </w:r>
    </w:p>
    <w:p w:rsidR="002A6C02" w:rsidRDefault="002A6C02" w:rsidP="00E3188D">
      <w:pPr>
        <w:keepNext/>
        <w:ind w:firstLine="708"/>
        <w:jc w:val="both"/>
        <w:rPr>
          <w:color w:val="000000"/>
          <w:sz w:val="28"/>
          <w:szCs w:val="28"/>
        </w:rPr>
      </w:pPr>
      <w:r>
        <w:rPr>
          <w:color w:val="000000"/>
          <w:sz w:val="28"/>
          <w:szCs w:val="28"/>
        </w:rPr>
        <w:t>Проектные решения объектов, доступных для маломобильных групп населения, должны обеспечивать:</w:t>
      </w:r>
    </w:p>
    <w:p w:rsidR="002A6C02" w:rsidRDefault="002A6C02" w:rsidP="00E3188D">
      <w:pPr>
        <w:keepNext/>
        <w:ind w:firstLine="708"/>
        <w:jc w:val="both"/>
        <w:rPr>
          <w:color w:val="000000"/>
          <w:sz w:val="28"/>
          <w:szCs w:val="28"/>
        </w:rPr>
      </w:pPr>
      <w:r>
        <w:rPr>
          <w:color w:val="000000"/>
          <w:sz w:val="28"/>
          <w:szCs w:val="28"/>
        </w:rPr>
        <w:t>досягаемость мест целевого посещения и беспрепятственность перемещения внутри зданий и сооружений;</w:t>
      </w:r>
    </w:p>
    <w:p w:rsidR="002A6C02" w:rsidRDefault="002A6C02" w:rsidP="00E3188D">
      <w:pPr>
        <w:keepNext/>
        <w:ind w:firstLine="708"/>
        <w:jc w:val="both"/>
        <w:rPr>
          <w:color w:val="000000"/>
          <w:sz w:val="28"/>
          <w:szCs w:val="28"/>
        </w:rPr>
      </w:pPr>
      <w:r>
        <w:rPr>
          <w:color w:val="000000"/>
          <w:sz w:val="28"/>
          <w:szCs w:val="28"/>
        </w:rPr>
        <w:t>безопасность путей движения (в том числе эвакуационных), а также мест проживания, обслуживания и приложения труда;</w:t>
      </w:r>
    </w:p>
    <w:p w:rsidR="002A6C02" w:rsidRDefault="002A6C02" w:rsidP="00E3188D">
      <w:pPr>
        <w:keepNext/>
        <w:ind w:firstLine="708"/>
        <w:jc w:val="both"/>
        <w:rPr>
          <w:color w:val="000000"/>
          <w:sz w:val="28"/>
          <w:szCs w:val="28"/>
        </w:rPr>
      </w:pPr>
      <w:r>
        <w:rPr>
          <w:color w:val="000000"/>
          <w:sz w:val="28"/>
          <w:szCs w:val="28"/>
        </w:rPr>
        <w:lastRenderedPageBreak/>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2A6C02" w:rsidRDefault="002A6C02" w:rsidP="00E3188D">
      <w:pPr>
        <w:keepNext/>
        <w:ind w:firstLine="708"/>
        <w:jc w:val="both"/>
        <w:rPr>
          <w:color w:val="000000"/>
          <w:sz w:val="28"/>
          <w:szCs w:val="28"/>
        </w:rPr>
      </w:pPr>
      <w:r>
        <w:rPr>
          <w:color w:val="000000"/>
          <w:sz w:val="28"/>
          <w:szCs w:val="28"/>
        </w:rPr>
        <w:t>удобство и комфорт среды жизнедеятельности.</w:t>
      </w:r>
    </w:p>
    <w:p w:rsidR="002A6C02" w:rsidRDefault="002A6C02" w:rsidP="00E3188D">
      <w:pPr>
        <w:keepNext/>
        <w:ind w:firstLine="708"/>
        <w:jc w:val="both"/>
        <w:rPr>
          <w:color w:val="000000"/>
          <w:sz w:val="28"/>
          <w:szCs w:val="28"/>
        </w:rPr>
      </w:pPr>
      <w:r>
        <w:rPr>
          <w:color w:val="000000"/>
          <w:sz w:val="28"/>
          <w:szCs w:val="28"/>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2A6C02" w:rsidRDefault="002A6C02" w:rsidP="00E3188D">
      <w:pPr>
        <w:keepNext/>
        <w:ind w:firstLine="708"/>
        <w:jc w:val="both"/>
        <w:rPr>
          <w:color w:val="000000"/>
          <w:sz w:val="28"/>
          <w:szCs w:val="28"/>
        </w:rPr>
      </w:pPr>
      <w:r>
        <w:rPr>
          <w:color w:val="000000"/>
          <w:sz w:val="28"/>
          <w:szCs w:val="28"/>
        </w:rPr>
        <w:t>Требования к зданиям, сооружениям и объектам социальной инфраструктуры</w:t>
      </w:r>
    </w:p>
    <w:p w:rsidR="002A6C02" w:rsidRDefault="002A6C02" w:rsidP="00E3188D">
      <w:pPr>
        <w:keepNext/>
        <w:ind w:firstLine="708"/>
        <w:jc w:val="both"/>
        <w:rPr>
          <w:color w:val="000000"/>
          <w:sz w:val="28"/>
          <w:szCs w:val="28"/>
        </w:rPr>
      </w:pPr>
      <w:r>
        <w:rPr>
          <w:color w:val="000000"/>
          <w:sz w:val="28"/>
          <w:szCs w:val="28"/>
        </w:rPr>
        <w:t>Объекты социальной инфраструктуры должны оснащаться следующими специальными приспособлениями и оборудованием:</w:t>
      </w:r>
    </w:p>
    <w:p w:rsidR="002A6C02" w:rsidRDefault="002A6C02" w:rsidP="00E3188D">
      <w:pPr>
        <w:keepNext/>
        <w:ind w:firstLine="708"/>
        <w:jc w:val="both"/>
        <w:rPr>
          <w:color w:val="000000"/>
          <w:sz w:val="28"/>
          <w:szCs w:val="28"/>
        </w:rPr>
      </w:pPr>
      <w:r>
        <w:rPr>
          <w:color w:val="000000"/>
          <w:sz w:val="28"/>
          <w:szCs w:val="28"/>
        </w:rPr>
        <w:t>визуальной и звуковой информацией, включая специальные знаки у строящихся, ремонтируемых объектов и звуковую сигнализацию у светофоров;</w:t>
      </w:r>
    </w:p>
    <w:p w:rsidR="002A6C02" w:rsidRDefault="002A6C02" w:rsidP="00E3188D">
      <w:pPr>
        <w:keepNext/>
        <w:ind w:firstLine="708"/>
        <w:jc w:val="both"/>
        <w:rPr>
          <w:color w:val="000000"/>
          <w:sz w:val="28"/>
          <w:szCs w:val="28"/>
        </w:rPr>
      </w:pPr>
      <w:r>
        <w:rPr>
          <w:color w:val="000000"/>
          <w:sz w:val="28"/>
          <w:szCs w:val="28"/>
        </w:rPr>
        <w:t>телефонами-автоматами или иными средствами связи, доступными для инвалидов;</w:t>
      </w:r>
    </w:p>
    <w:p w:rsidR="002A6C02" w:rsidRDefault="002A6C02" w:rsidP="00E3188D">
      <w:pPr>
        <w:keepNext/>
        <w:ind w:firstLine="708"/>
        <w:jc w:val="both"/>
        <w:rPr>
          <w:color w:val="000000"/>
          <w:sz w:val="28"/>
          <w:szCs w:val="28"/>
        </w:rPr>
      </w:pPr>
      <w:r>
        <w:rPr>
          <w:color w:val="000000"/>
          <w:sz w:val="28"/>
          <w:szCs w:val="28"/>
        </w:rPr>
        <w:t>санитарно-гигиеническими помещениями, доступными для инвалидов и других маломобильных групп населения;</w:t>
      </w:r>
    </w:p>
    <w:p w:rsidR="002A6C02" w:rsidRDefault="002A6C02" w:rsidP="00E3188D">
      <w:pPr>
        <w:keepNext/>
        <w:ind w:firstLine="708"/>
        <w:jc w:val="both"/>
        <w:rPr>
          <w:color w:val="000000"/>
          <w:sz w:val="28"/>
          <w:szCs w:val="28"/>
        </w:rPr>
      </w:pPr>
      <w:r>
        <w:rPr>
          <w:color w:val="000000"/>
          <w:sz w:val="28"/>
          <w:szCs w:val="28"/>
        </w:rPr>
        <w:t>пандусами и поручнями у лестниц при входах в здания;</w:t>
      </w:r>
    </w:p>
    <w:p w:rsidR="002A6C02" w:rsidRDefault="002A6C02" w:rsidP="00E3188D">
      <w:pPr>
        <w:keepNext/>
        <w:ind w:firstLine="708"/>
        <w:jc w:val="both"/>
        <w:rPr>
          <w:color w:val="000000"/>
          <w:sz w:val="28"/>
          <w:szCs w:val="28"/>
        </w:rPr>
      </w:pPr>
      <w:r>
        <w:rPr>
          <w:color w:val="000000"/>
          <w:sz w:val="28"/>
          <w:szCs w:val="28"/>
        </w:rPr>
        <w:t>пологими спусками у тротуаров в местах наземных переходов улиц, дорог, магистралей и остановок транспорта общего пользования;</w:t>
      </w:r>
    </w:p>
    <w:p w:rsidR="002A6C02" w:rsidRDefault="002A6C02" w:rsidP="00E3188D">
      <w:pPr>
        <w:keepNext/>
        <w:ind w:firstLine="708"/>
        <w:jc w:val="both"/>
        <w:rPr>
          <w:color w:val="000000"/>
          <w:sz w:val="28"/>
          <w:szCs w:val="28"/>
        </w:rPr>
      </w:pPr>
      <w:r>
        <w:rPr>
          <w:color w:val="000000"/>
          <w:sz w:val="28"/>
          <w:szCs w:val="28"/>
        </w:rPr>
        <w:t>специальными указателями маршрутов движения инвалидов по территории вокзалов, парков и других рекреационных зон;</w:t>
      </w:r>
    </w:p>
    <w:p w:rsidR="002A6C02" w:rsidRDefault="002A6C02" w:rsidP="00E3188D">
      <w:pPr>
        <w:keepNext/>
        <w:ind w:firstLine="708"/>
        <w:jc w:val="both"/>
        <w:rPr>
          <w:color w:val="000000"/>
          <w:sz w:val="28"/>
          <w:szCs w:val="28"/>
        </w:rPr>
      </w:pPr>
      <w:r>
        <w:rPr>
          <w:color w:val="000000"/>
          <w:sz w:val="28"/>
          <w:szCs w:val="28"/>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2A6C02" w:rsidRDefault="002A6C02" w:rsidP="00E3188D">
      <w:pPr>
        <w:keepNext/>
        <w:ind w:firstLine="708"/>
        <w:jc w:val="both"/>
        <w:rPr>
          <w:color w:val="000000"/>
          <w:sz w:val="28"/>
          <w:szCs w:val="28"/>
        </w:rPr>
      </w:pPr>
      <w:r>
        <w:rPr>
          <w:color w:val="000000"/>
          <w:sz w:val="28"/>
          <w:szCs w:val="28"/>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2A6C02" w:rsidRDefault="002A6C02" w:rsidP="00E3188D">
      <w:pPr>
        <w:keepNext/>
        <w:ind w:firstLine="708"/>
        <w:jc w:val="both"/>
        <w:rPr>
          <w:color w:val="000000"/>
          <w:sz w:val="28"/>
          <w:szCs w:val="28"/>
        </w:rPr>
      </w:pPr>
      <w:r>
        <w:rPr>
          <w:color w:val="000000"/>
          <w:sz w:val="28"/>
          <w:szCs w:val="28"/>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2A6C02" w:rsidRDefault="002A6C02" w:rsidP="00E3188D">
      <w:pPr>
        <w:keepNext/>
        <w:ind w:firstLine="708"/>
        <w:jc w:val="both"/>
        <w:rPr>
          <w:color w:val="000000"/>
          <w:sz w:val="28"/>
          <w:szCs w:val="28"/>
        </w:rPr>
      </w:pPr>
      <w:r>
        <w:rPr>
          <w:color w:val="000000"/>
          <w:sz w:val="28"/>
          <w:szCs w:val="28"/>
        </w:rPr>
        <w:t>Территориальные центры социального обслуживания граждан пожилого возраста и инвалидов согласно ГОСТ Р 52495-2005 должны быть следующих типов:</w:t>
      </w:r>
    </w:p>
    <w:p w:rsidR="002A6C02" w:rsidRDefault="002A6C02" w:rsidP="00E3188D">
      <w:pPr>
        <w:keepNext/>
        <w:ind w:firstLine="708"/>
        <w:jc w:val="both"/>
        <w:rPr>
          <w:color w:val="000000"/>
          <w:sz w:val="28"/>
          <w:szCs w:val="28"/>
        </w:rPr>
      </w:pPr>
      <w:r>
        <w:rPr>
          <w:color w:val="000000"/>
          <w:sz w:val="28"/>
          <w:szCs w:val="28"/>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2A6C02" w:rsidRDefault="002A6C02" w:rsidP="00E3188D">
      <w:pPr>
        <w:keepNext/>
        <w:ind w:firstLine="708"/>
        <w:jc w:val="both"/>
        <w:rPr>
          <w:color w:val="000000"/>
          <w:sz w:val="28"/>
          <w:szCs w:val="28"/>
        </w:rPr>
      </w:pPr>
      <w:r>
        <w:rPr>
          <w:color w:val="000000"/>
          <w:sz w:val="28"/>
          <w:szCs w:val="28"/>
        </w:rPr>
        <w:t xml:space="preserve">полустационарное учреждение социального обслуживания - учреждение социального обслуживания, обеспечивающее предоставление </w:t>
      </w:r>
      <w:r>
        <w:rPr>
          <w:color w:val="000000"/>
          <w:sz w:val="28"/>
          <w:szCs w:val="28"/>
        </w:rPr>
        <w:lastRenderedPageBreak/>
        <w:t>социальных услуг клиентам в условиях пребывания в учреждении в течение определенного времени суток;</w:t>
      </w:r>
    </w:p>
    <w:p w:rsidR="002A6C02" w:rsidRDefault="002A6C02" w:rsidP="00E3188D">
      <w:pPr>
        <w:keepNext/>
        <w:ind w:firstLine="708"/>
        <w:jc w:val="both"/>
        <w:rPr>
          <w:color w:val="000000"/>
          <w:sz w:val="28"/>
          <w:szCs w:val="28"/>
        </w:rPr>
      </w:pPr>
      <w:r>
        <w:rPr>
          <w:color w:val="000000"/>
          <w:sz w:val="28"/>
          <w:szCs w:val="28"/>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2A6C02" w:rsidRDefault="002A6C02" w:rsidP="00E3188D">
      <w:pPr>
        <w:keepNext/>
        <w:ind w:firstLine="708"/>
        <w:jc w:val="both"/>
        <w:rPr>
          <w:color w:val="000000"/>
          <w:sz w:val="28"/>
          <w:szCs w:val="28"/>
        </w:rPr>
      </w:pPr>
      <w:r>
        <w:rPr>
          <w:color w:val="000000"/>
          <w:sz w:val="28"/>
          <w:szCs w:val="28"/>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2A6C02" w:rsidRDefault="002A6C02" w:rsidP="00E3188D">
      <w:pPr>
        <w:keepNext/>
        <w:ind w:firstLine="708"/>
        <w:jc w:val="both"/>
        <w:rPr>
          <w:color w:val="000000"/>
          <w:sz w:val="28"/>
          <w:szCs w:val="28"/>
        </w:rPr>
      </w:pPr>
      <w:r>
        <w:rPr>
          <w:color w:val="000000"/>
          <w:sz w:val="28"/>
          <w:szCs w:val="28"/>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2A6C02" w:rsidRDefault="002A6C02" w:rsidP="00E3188D">
      <w:pPr>
        <w:keepNext/>
        <w:ind w:firstLine="708"/>
        <w:jc w:val="both"/>
        <w:rPr>
          <w:color w:val="000000"/>
          <w:sz w:val="28"/>
          <w:szCs w:val="28"/>
        </w:rPr>
      </w:pPr>
      <w:r>
        <w:rPr>
          <w:color w:val="000000"/>
          <w:sz w:val="28"/>
          <w:szCs w:val="28"/>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rsidR="002A6C02" w:rsidRDefault="002A6C02" w:rsidP="00E3188D">
      <w:pPr>
        <w:keepNext/>
        <w:ind w:firstLine="708"/>
        <w:jc w:val="both"/>
        <w:rPr>
          <w:color w:val="000000"/>
          <w:sz w:val="28"/>
          <w:szCs w:val="28"/>
        </w:rPr>
      </w:pPr>
      <w:r>
        <w:rPr>
          <w:color w:val="000000"/>
          <w:sz w:val="28"/>
          <w:szCs w:val="28"/>
        </w:rPr>
        <w:t>Требования к параметрам проездов и проходов, обеспечивающих доступ инвалидов и маломобильных лиц</w:t>
      </w:r>
    </w:p>
    <w:p w:rsidR="002A6C02" w:rsidRDefault="002A6C02" w:rsidP="00E3188D">
      <w:pPr>
        <w:keepNext/>
        <w:ind w:firstLine="708"/>
        <w:jc w:val="both"/>
        <w:rPr>
          <w:color w:val="000000"/>
          <w:sz w:val="28"/>
          <w:szCs w:val="28"/>
        </w:rPr>
      </w:pPr>
      <w:r>
        <w:rPr>
          <w:color w:val="000000"/>
          <w:sz w:val="28"/>
          <w:szCs w:val="28"/>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внешними по отношению к участку коммуникациями и остановками транспорта.</w:t>
      </w:r>
    </w:p>
    <w:p w:rsidR="002A6C02" w:rsidRDefault="002A6C02" w:rsidP="00E3188D">
      <w:pPr>
        <w:keepNext/>
        <w:ind w:firstLine="708"/>
        <w:jc w:val="both"/>
        <w:rPr>
          <w:color w:val="000000"/>
          <w:sz w:val="28"/>
          <w:szCs w:val="28"/>
        </w:rPr>
      </w:pPr>
      <w:r>
        <w:rPr>
          <w:color w:val="000000"/>
          <w:sz w:val="28"/>
          <w:szCs w:val="28"/>
        </w:rPr>
        <w:t>Ограждения участков должны обеспечивать возможность опорного движения маломобильных групп населения через проходы и вдоль них.</w:t>
      </w:r>
    </w:p>
    <w:p w:rsidR="002A6C02" w:rsidRDefault="002A6C02" w:rsidP="00E3188D">
      <w:pPr>
        <w:keepNext/>
        <w:ind w:firstLine="708"/>
        <w:jc w:val="both"/>
        <w:rPr>
          <w:color w:val="000000"/>
          <w:sz w:val="28"/>
          <w:szCs w:val="28"/>
        </w:rPr>
      </w:pPr>
      <w:r>
        <w:rPr>
          <w:color w:val="000000"/>
          <w:sz w:val="28"/>
          <w:szCs w:val="28"/>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2A6C02" w:rsidRDefault="002A6C02" w:rsidP="00E3188D">
      <w:pPr>
        <w:keepNext/>
        <w:ind w:firstLine="708"/>
        <w:jc w:val="both"/>
        <w:rPr>
          <w:color w:val="000000"/>
          <w:sz w:val="28"/>
          <w:szCs w:val="28"/>
        </w:rPr>
      </w:pPr>
      <w:r>
        <w:rPr>
          <w:color w:val="000000"/>
          <w:sz w:val="28"/>
          <w:szCs w:val="28"/>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2A6C02" w:rsidRDefault="002A6C02" w:rsidP="00E3188D">
      <w:pPr>
        <w:keepNext/>
        <w:ind w:firstLine="708"/>
        <w:jc w:val="both"/>
        <w:rPr>
          <w:color w:val="000000"/>
          <w:sz w:val="28"/>
          <w:szCs w:val="28"/>
        </w:rPr>
      </w:pPr>
      <w:r>
        <w:rPr>
          <w:color w:val="000000"/>
          <w:sz w:val="28"/>
          <w:szCs w:val="28"/>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2A6C02" w:rsidRDefault="002A6C02" w:rsidP="00E3188D">
      <w:pPr>
        <w:keepNext/>
        <w:ind w:firstLine="708"/>
        <w:jc w:val="center"/>
        <w:rPr>
          <w:color w:val="000000"/>
          <w:sz w:val="28"/>
          <w:szCs w:val="28"/>
        </w:rPr>
      </w:pPr>
      <w:r>
        <w:rPr>
          <w:color w:val="000000"/>
          <w:sz w:val="28"/>
          <w:szCs w:val="28"/>
        </w:rPr>
        <w:t xml:space="preserve">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w:t>
      </w:r>
    </w:p>
    <w:p w:rsidR="002A6C02" w:rsidRDefault="002A6C02" w:rsidP="00E3188D">
      <w:pPr>
        <w:keepNext/>
        <w:ind w:firstLine="708"/>
        <w:jc w:val="both"/>
        <w:rPr>
          <w:color w:val="000000"/>
          <w:sz w:val="28"/>
          <w:szCs w:val="28"/>
        </w:rPr>
      </w:pPr>
      <w:r>
        <w:rPr>
          <w:color w:val="000000"/>
          <w:sz w:val="28"/>
          <w:szCs w:val="28"/>
        </w:rPr>
        <w:lastRenderedPageBreak/>
        <w:t xml:space="preserve">креслах-колясках и механических колясках рекомендуется выделять с левой </w:t>
      </w:r>
    </w:p>
    <w:p w:rsidR="002A6C02" w:rsidRDefault="002A6C02" w:rsidP="00E3188D">
      <w:pPr>
        <w:keepNext/>
        <w:ind w:firstLine="708"/>
        <w:jc w:val="both"/>
        <w:rPr>
          <w:color w:val="000000"/>
          <w:sz w:val="28"/>
          <w:szCs w:val="28"/>
        </w:rPr>
      </w:pPr>
      <w:r>
        <w:rPr>
          <w:color w:val="000000"/>
          <w:sz w:val="28"/>
          <w:szCs w:val="28"/>
        </w:rPr>
        <w:t>стороны на полосе пешеходного движения, на участке, пешеходных дорогах, аллеях.</w:t>
      </w:r>
    </w:p>
    <w:p w:rsidR="002A6C02" w:rsidRDefault="002A6C02" w:rsidP="00E3188D">
      <w:pPr>
        <w:keepNext/>
        <w:ind w:firstLine="708"/>
        <w:jc w:val="both"/>
        <w:rPr>
          <w:color w:val="000000"/>
          <w:sz w:val="28"/>
          <w:szCs w:val="28"/>
        </w:rPr>
      </w:pPr>
      <w:r>
        <w:rPr>
          <w:color w:val="000000"/>
          <w:sz w:val="28"/>
          <w:szCs w:val="28"/>
        </w:rPr>
        <w:t>Уклоны пути движения для проезда инвалидов на креслах-колясках не должны превышать:</w:t>
      </w:r>
    </w:p>
    <w:p w:rsidR="002A6C02" w:rsidRDefault="002A6C02" w:rsidP="00E3188D">
      <w:pPr>
        <w:keepNext/>
        <w:ind w:firstLine="708"/>
        <w:jc w:val="both"/>
        <w:rPr>
          <w:color w:val="000000"/>
          <w:sz w:val="28"/>
          <w:szCs w:val="28"/>
        </w:rPr>
      </w:pPr>
      <w:r>
        <w:rPr>
          <w:color w:val="000000"/>
          <w:sz w:val="28"/>
          <w:szCs w:val="28"/>
        </w:rPr>
        <w:t>продольный - 5 процентов;</w:t>
      </w:r>
    </w:p>
    <w:p w:rsidR="002A6C02" w:rsidRDefault="002A6C02" w:rsidP="00E3188D">
      <w:pPr>
        <w:keepNext/>
        <w:ind w:firstLine="708"/>
        <w:jc w:val="both"/>
        <w:rPr>
          <w:color w:val="000000"/>
          <w:sz w:val="28"/>
          <w:szCs w:val="28"/>
        </w:rPr>
      </w:pPr>
      <w:r>
        <w:rPr>
          <w:color w:val="000000"/>
          <w:sz w:val="28"/>
          <w:szCs w:val="28"/>
        </w:rPr>
        <w:t>поперечный - 1 - 2 процента.</w:t>
      </w:r>
    </w:p>
    <w:p w:rsidR="002A6C02" w:rsidRDefault="002A6C02" w:rsidP="00E3188D">
      <w:pPr>
        <w:keepNext/>
        <w:ind w:firstLine="708"/>
        <w:jc w:val="both"/>
        <w:rPr>
          <w:color w:val="000000"/>
          <w:sz w:val="28"/>
          <w:szCs w:val="28"/>
        </w:rPr>
      </w:pPr>
      <w:r>
        <w:rPr>
          <w:color w:val="000000"/>
          <w:sz w:val="28"/>
          <w:szCs w:val="28"/>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2A6C02" w:rsidRDefault="002A6C02" w:rsidP="00E3188D">
      <w:pPr>
        <w:keepNext/>
        <w:ind w:firstLine="708"/>
        <w:jc w:val="both"/>
        <w:rPr>
          <w:color w:val="000000"/>
          <w:sz w:val="28"/>
          <w:szCs w:val="28"/>
        </w:rPr>
      </w:pPr>
      <w:r>
        <w:rPr>
          <w:color w:val="000000"/>
          <w:sz w:val="28"/>
          <w:szCs w:val="28"/>
        </w:rPr>
        <w:t>Высота бордюров по краям пешеходных путей должна быть не менее 0,05 м.</w:t>
      </w:r>
    </w:p>
    <w:p w:rsidR="002A6C02" w:rsidRDefault="002A6C02" w:rsidP="00E3188D">
      <w:pPr>
        <w:keepNext/>
        <w:ind w:firstLine="708"/>
        <w:jc w:val="both"/>
        <w:rPr>
          <w:color w:val="000000"/>
          <w:sz w:val="28"/>
          <w:szCs w:val="28"/>
        </w:rPr>
      </w:pPr>
      <w:r>
        <w:rPr>
          <w:color w:val="000000"/>
          <w:sz w:val="28"/>
          <w:szCs w:val="28"/>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2A6C02" w:rsidRDefault="002A6C02" w:rsidP="00E3188D">
      <w:pPr>
        <w:keepNext/>
        <w:ind w:firstLine="708"/>
        <w:jc w:val="both"/>
        <w:rPr>
          <w:color w:val="000000"/>
          <w:sz w:val="28"/>
          <w:szCs w:val="28"/>
        </w:rPr>
      </w:pPr>
      <w:r>
        <w:rPr>
          <w:color w:val="000000"/>
          <w:sz w:val="28"/>
          <w:szCs w:val="28"/>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2A6C02" w:rsidRDefault="002A6C02" w:rsidP="00E3188D">
      <w:pPr>
        <w:keepNext/>
        <w:ind w:firstLine="708"/>
        <w:jc w:val="both"/>
        <w:rPr>
          <w:color w:val="000000"/>
          <w:sz w:val="28"/>
          <w:szCs w:val="28"/>
        </w:rPr>
      </w:pPr>
      <w:r>
        <w:rPr>
          <w:color w:val="000000"/>
          <w:sz w:val="28"/>
          <w:szCs w:val="28"/>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2A6C02" w:rsidRDefault="002A6C02" w:rsidP="00E3188D">
      <w:pPr>
        <w:keepNext/>
        <w:ind w:firstLine="708"/>
        <w:jc w:val="both"/>
        <w:rPr>
          <w:color w:val="000000"/>
          <w:sz w:val="28"/>
          <w:szCs w:val="28"/>
        </w:rPr>
      </w:pPr>
      <w:r>
        <w:rPr>
          <w:color w:val="000000"/>
          <w:sz w:val="28"/>
          <w:szCs w:val="28"/>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2A6C02" w:rsidRDefault="002A6C02" w:rsidP="00E3188D">
      <w:pPr>
        <w:keepNext/>
        <w:ind w:firstLine="708"/>
        <w:jc w:val="both"/>
        <w:rPr>
          <w:color w:val="000000"/>
          <w:sz w:val="28"/>
          <w:szCs w:val="28"/>
        </w:rPr>
      </w:pPr>
      <w:r>
        <w:rPr>
          <w:color w:val="000000"/>
          <w:sz w:val="28"/>
          <w:szCs w:val="28"/>
        </w:rPr>
        <w:t xml:space="preserve">Для открытых лестниц на перепадах рельефа рекомендуется принимать ширину </w:t>
      </w:r>
      <w:proofErr w:type="spellStart"/>
      <w:r>
        <w:rPr>
          <w:color w:val="000000"/>
          <w:sz w:val="28"/>
          <w:szCs w:val="28"/>
        </w:rPr>
        <w:t>проступей</w:t>
      </w:r>
      <w:proofErr w:type="spellEnd"/>
      <w:r>
        <w:rPr>
          <w:color w:val="000000"/>
          <w:sz w:val="28"/>
          <w:szCs w:val="28"/>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2A6C02" w:rsidRDefault="002A6C02" w:rsidP="00E3188D">
      <w:pPr>
        <w:keepNext/>
        <w:ind w:firstLine="708"/>
        <w:jc w:val="both"/>
        <w:rPr>
          <w:color w:val="000000"/>
          <w:sz w:val="28"/>
          <w:szCs w:val="28"/>
        </w:rPr>
      </w:pPr>
      <w:r>
        <w:rPr>
          <w:color w:val="000000"/>
          <w:sz w:val="28"/>
          <w:szCs w:val="28"/>
        </w:rPr>
        <w:t>Лестницы должны дублироваться пандусами, а при необходимости - другими средствами подъема.</w:t>
      </w:r>
    </w:p>
    <w:p w:rsidR="002A6C02" w:rsidRDefault="002A6C02" w:rsidP="00E3188D">
      <w:pPr>
        <w:keepNext/>
        <w:jc w:val="both"/>
        <w:rPr>
          <w:color w:val="000000"/>
          <w:sz w:val="28"/>
          <w:szCs w:val="28"/>
        </w:rPr>
      </w:pPr>
      <w:r>
        <w:rPr>
          <w:color w:val="000000"/>
          <w:sz w:val="28"/>
          <w:szCs w:val="28"/>
        </w:rPr>
        <w:t xml:space="preserve"> 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2A6C02" w:rsidRDefault="002A6C02" w:rsidP="00E3188D">
      <w:pPr>
        <w:keepNext/>
        <w:ind w:firstLine="708"/>
        <w:jc w:val="both"/>
        <w:rPr>
          <w:color w:val="000000"/>
          <w:sz w:val="28"/>
          <w:szCs w:val="28"/>
        </w:rPr>
      </w:pPr>
      <w:r>
        <w:rPr>
          <w:color w:val="000000"/>
          <w:sz w:val="28"/>
          <w:szCs w:val="28"/>
        </w:rPr>
        <w:t xml:space="preserve">         Устройства и оборудование (почтовые ящики, укрытия таксофонов, информационные щиты и прочее), размещаемые на стенах </w:t>
      </w:r>
      <w:r>
        <w:rPr>
          <w:color w:val="000000"/>
          <w:sz w:val="28"/>
          <w:szCs w:val="28"/>
        </w:rPr>
        <w:lastRenderedPageBreak/>
        <w:t>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2A6C02" w:rsidRDefault="002A6C02" w:rsidP="00E3188D">
      <w:pPr>
        <w:keepNext/>
        <w:ind w:firstLine="708"/>
        <w:jc w:val="both"/>
        <w:rPr>
          <w:color w:val="000000"/>
          <w:sz w:val="28"/>
          <w:szCs w:val="28"/>
        </w:rPr>
      </w:pPr>
      <w:r>
        <w:rPr>
          <w:color w:val="000000"/>
          <w:sz w:val="28"/>
          <w:szCs w:val="28"/>
        </w:rPr>
        <w:t xml:space="preserve">         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2A6C02" w:rsidRDefault="002A6C02" w:rsidP="00E3188D">
      <w:pPr>
        <w:keepNext/>
        <w:ind w:firstLine="708"/>
        <w:jc w:val="both"/>
        <w:rPr>
          <w:color w:val="000000"/>
          <w:sz w:val="28"/>
          <w:szCs w:val="28"/>
        </w:rPr>
      </w:pPr>
      <w:r>
        <w:rPr>
          <w:color w:val="000000"/>
          <w:sz w:val="28"/>
          <w:szCs w:val="28"/>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2A6C02" w:rsidRDefault="002A6C02" w:rsidP="00E3188D">
      <w:pPr>
        <w:keepNext/>
        <w:ind w:firstLine="708"/>
        <w:jc w:val="both"/>
        <w:rPr>
          <w:color w:val="000000"/>
          <w:sz w:val="28"/>
          <w:szCs w:val="28"/>
        </w:rPr>
      </w:pPr>
      <w:r>
        <w:rPr>
          <w:color w:val="000000"/>
          <w:sz w:val="28"/>
          <w:szCs w:val="28"/>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2A6C02" w:rsidRDefault="002A6C02" w:rsidP="00E3188D">
      <w:pPr>
        <w:keepNext/>
        <w:ind w:firstLine="708"/>
        <w:jc w:val="both"/>
        <w:rPr>
          <w:color w:val="000000"/>
          <w:sz w:val="28"/>
          <w:szCs w:val="28"/>
        </w:rPr>
      </w:pPr>
      <w:r>
        <w:rPr>
          <w:color w:val="000000"/>
          <w:sz w:val="28"/>
          <w:szCs w:val="28"/>
        </w:rPr>
        <w:t>Места парковки оснащаются знаками, применяемыми в международной практике.</w:t>
      </w:r>
    </w:p>
    <w:p w:rsidR="002A6C02" w:rsidRDefault="002A6C02" w:rsidP="00E3188D">
      <w:pPr>
        <w:keepNext/>
        <w:ind w:firstLine="708"/>
        <w:jc w:val="both"/>
        <w:rPr>
          <w:color w:val="000000"/>
          <w:sz w:val="28"/>
          <w:szCs w:val="28"/>
        </w:rPr>
      </w:pPr>
      <w:r>
        <w:rPr>
          <w:color w:val="000000"/>
          <w:sz w:val="28"/>
          <w:szCs w:val="28"/>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2A6C02" w:rsidRDefault="002A6C02" w:rsidP="00E3188D">
      <w:pPr>
        <w:keepNext/>
        <w:ind w:firstLine="708"/>
        <w:jc w:val="both"/>
        <w:rPr>
          <w:color w:val="000000"/>
          <w:sz w:val="28"/>
          <w:szCs w:val="28"/>
        </w:rPr>
      </w:pPr>
      <w:r>
        <w:rPr>
          <w:color w:val="000000"/>
          <w:sz w:val="28"/>
          <w:szCs w:val="28"/>
        </w:rPr>
        <w:t>Площадки и места отдыха следует размещать смежно вне габаритов путей движения мест отдыха и ожидания.</w:t>
      </w:r>
    </w:p>
    <w:p w:rsidR="002A6C02" w:rsidRDefault="002A6C02" w:rsidP="00E3188D">
      <w:pPr>
        <w:keepNext/>
        <w:ind w:firstLine="708"/>
        <w:jc w:val="both"/>
        <w:rPr>
          <w:color w:val="000000"/>
          <w:sz w:val="28"/>
          <w:szCs w:val="28"/>
        </w:rPr>
      </w:pPr>
      <w:r>
        <w:rPr>
          <w:color w:val="000000"/>
          <w:sz w:val="28"/>
          <w:szCs w:val="28"/>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2A6C02" w:rsidRDefault="002A6C02" w:rsidP="00E3188D">
      <w:pPr>
        <w:keepNext/>
        <w:ind w:firstLine="708"/>
        <w:jc w:val="both"/>
        <w:rPr>
          <w:color w:val="000000"/>
          <w:sz w:val="28"/>
          <w:szCs w:val="28"/>
        </w:rPr>
      </w:pPr>
      <w:r>
        <w:rPr>
          <w:color w:val="000000"/>
          <w:sz w:val="28"/>
          <w:szCs w:val="28"/>
        </w:rPr>
        <w:t xml:space="preserve">Для озеленения участков объектов, посещаемых инвалидами и маломобильными группами населения, следует применять </w:t>
      </w:r>
      <w:proofErr w:type="spellStart"/>
      <w:r>
        <w:rPr>
          <w:color w:val="000000"/>
          <w:sz w:val="28"/>
          <w:szCs w:val="28"/>
        </w:rPr>
        <w:t>нетравмирующие</w:t>
      </w:r>
      <w:proofErr w:type="spellEnd"/>
      <w:r>
        <w:rPr>
          <w:color w:val="000000"/>
          <w:sz w:val="28"/>
          <w:szCs w:val="28"/>
        </w:rPr>
        <w:t xml:space="preserve"> древесно-кустарниковые породы.</w:t>
      </w:r>
    </w:p>
    <w:p w:rsidR="002A6C02" w:rsidRDefault="002A6C02" w:rsidP="00E3188D">
      <w:pPr>
        <w:keepNext/>
        <w:ind w:firstLine="708"/>
        <w:jc w:val="both"/>
        <w:rPr>
          <w:color w:val="000000"/>
          <w:sz w:val="28"/>
          <w:szCs w:val="28"/>
        </w:rPr>
      </w:pPr>
      <w:r>
        <w:rPr>
          <w:color w:val="000000"/>
          <w:sz w:val="28"/>
          <w:szCs w:val="28"/>
        </w:rPr>
        <w:t>Следует предусматривать линейную посадку деревьев и кустарников для формирования кромок путей пешеходного движения.</w:t>
      </w:r>
    </w:p>
    <w:p w:rsidR="002A6C02" w:rsidRDefault="002A6C02" w:rsidP="00E3188D">
      <w:pPr>
        <w:keepNext/>
        <w:ind w:firstLine="708"/>
        <w:jc w:val="both"/>
        <w:rPr>
          <w:color w:val="000000"/>
          <w:sz w:val="28"/>
          <w:szCs w:val="28"/>
        </w:rPr>
      </w:pPr>
      <w:r>
        <w:rPr>
          <w:color w:val="000000"/>
          <w:sz w:val="28"/>
          <w:szCs w:val="28"/>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2A6C02" w:rsidRDefault="002A6C02" w:rsidP="00E3188D">
      <w:pPr>
        <w:keepNext/>
        <w:ind w:firstLine="708"/>
        <w:jc w:val="both"/>
        <w:rPr>
          <w:color w:val="000000"/>
          <w:sz w:val="28"/>
          <w:szCs w:val="28"/>
        </w:rPr>
      </w:pPr>
      <w:r>
        <w:rPr>
          <w:color w:val="000000"/>
          <w:sz w:val="28"/>
          <w:szCs w:val="28"/>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2A6C02" w:rsidRDefault="002A6C02" w:rsidP="00E3188D">
      <w:pPr>
        <w:widowControl w:val="0"/>
        <w:ind w:firstLine="567"/>
        <w:jc w:val="both"/>
        <w:rPr>
          <w:color w:val="000000"/>
          <w:sz w:val="28"/>
          <w:szCs w:val="28"/>
        </w:rPr>
      </w:pPr>
    </w:p>
    <w:p w:rsidR="002A6C02" w:rsidRDefault="002A6C02" w:rsidP="00E3188D">
      <w:pPr>
        <w:widowControl w:val="0"/>
        <w:ind w:firstLine="567"/>
        <w:jc w:val="both"/>
        <w:rPr>
          <w:b/>
          <w:bCs/>
          <w:color w:val="000000"/>
          <w:sz w:val="28"/>
          <w:szCs w:val="28"/>
        </w:rPr>
      </w:pPr>
      <w:r>
        <w:rPr>
          <w:b/>
          <w:bCs/>
          <w:color w:val="000000"/>
          <w:sz w:val="28"/>
          <w:szCs w:val="28"/>
        </w:rPr>
        <w:t xml:space="preserve">2.Использование земельных участков в зонах с особыми условиями </w:t>
      </w:r>
      <w:r>
        <w:rPr>
          <w:b/>
          <w:bCs/>
          <w:color w:val="000000"/>
          <w:sz w:val="28"/>
          <w:szCs w:val="28"/>
        </w:rPr>
        <w:lastRenderedPageBreak/>
        <w:t>использования (охранных зонах инженерных сетей).</w:t>
      </w:r>
    </w:p>
    <w:p w:rsidR="002A6C02" w:rsidRDefault="002A6C02" w:rsidP="00E3188D">
      <w:pPr>
        <w:widowControl w:val="0"/>
        <w:ind w:firstLine="567"/>
        <w:jc w:val="both"/>
        <w:rPr>
          <w:b/>
          <w:color w:val="000000"/>
          <w:sz w:val="28"/>
          <w:szCs w:val="28"/>
        </w:rPr>
      </w:pPr>
    </w:p>
    <w:p w:rsidR="002A6C02" w:rsidRDefault="002A6C02" w:rsidP="00E3188D">
      <w:pPr>
        <w:ind w:firstLine="708"/>
        <w:jc w:val="both"/>
        <w:rPr>
          <w:color w:val="000000"/>
          <w:sz w:val="28"/>
          <w:szCs w:val="28"/>
        </w:rPr>
      </w:pPr>
      <w:r>
        <w:rPr>
          <w:color w:val="000000"/>
          <w:sz w:val="28"/>
          <w:szCs w:val="28"/>
        </w:rPr>
        <w:t>В охранных зонах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2A6C02" w:rsidRDefault="002A6C02" w:rsidP="00E3188D">
      <w:pPr>
        <w:ind w:firstLine="708"/>
        <w:jc w:val="both"/>
        <w:rPr>
          <w:color w:val="000000"/>
          <w:sz w:val="28"/>
          <w:szCs w:val="28"/>
        </w:rPr>
      </w:pPr>
      <w:r>
        <w:rPr>
          <w:color w:val="000000"/>
          <w:sz w:val="28"/>
          <w:szCs w:val="28"/>
        </w:rPr>
        <w:t>а) строить объекты жилищно-гражданского и производственного назначения;</w:t>
      </w:r>
    </w:p>
    <w:p w:rsidR="002A6C02" w:rsidRDefault="002A6C02" w:rsidP="00E3188D">
      <w:pPr>
        <w:ind w:firstLine="708"/>
        <w:jc w:val="both"/>
        <w:rPr>
          <w:color w:val="000000"/>
          <w:sz w:val="28"/>
          <w:szCs w:val="28"/>
        </w:rPr>
      </w:pPr>
      <w:r>
        <w:rPr>
          <w:color w:val="000000"/>
          <w:sz w:val="28"/>
          <w:szCs w:val="28"/>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2A6C02" w:rsidRDefault="002A6C02" w:rsidP="00E3188D">
      <w:pPr>
        <w:ind w:firstLine="708"/>
        <w:jc w:val="both"/>
        <w:rPr>
          <w:color w:val="000000"/>
          <w:sz w:val="28"/>
          <w:szCs w:val="28"/>
        </w:rPr>
      </w:pPr>
      <w:r>
        <w:rPr>
          <w:color w:val="000000"/>
          <w:sz w:val="28"/>
          <w:szCs w:val="28"/>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2A6C02" w:rsidRDefault="002A6C02" w:rsidP="00E3188D">
      <w:pPr>
        <w:ind w:firstLine="708"/>
        <w:jc w:val="both"/>
        <w:rPr>
          <w:color w:val="000000"/>
          <w:sz w:val="28"/>
          <w:szCs w:val="28"/>
        </w:rPr>
      </w:pPr>
      <w:r>
        <w:rPr>
          <w:color w:val="000000"/>
          <w:sz w:val="28"/>
          <w:szCs w:val="28"/>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2A6C02" w:rsidRDefault="002A6C02" w:rsidP="00E3188D">
      <w:pPr>
        <w:ind w:firstLine="708"/>
        <w:jc w:val="both"/>
        <w:rPr>
          <w:color w:val="000000"/>
          <w:sz w:val="28"/>
          <w:szCs w:val="28"/>
        </w:rPr>
      </w:pPr>
      <w:r>
        <w:rPr>
          <w:color w:val="000000"/>
          <w:sz w:val="28"/>
          <w:szCs w:val="28"/>
        </w:rPr>
        <w:t>д) устраивать свалки и склады, разливать растворы кислот, солей, щелочей и других химически активных веществ;</w:t>
      </w:r>
    </w:p>
    <w:p w:rsidR="002A6C02" w:rsidRDefault="002A6C02" w:rsidP="00E3188D">
      <w:pPr>
        <w:ind w:firstLine="708"/>
        <w:jc w:val="both"/>
        <w:rPr>
          <w:color w:val="000000"/>
          <w:sz w:val="28"/>
          <w:szCs w:val="28"/>
        </w:rPr>
      </w:pPr>
      <w:r>
        <w:rPr>
          <w:color w:val="000000"/>
          <w:sz w:val="28"/>
          <w:szCs w:val="28"/>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2A6C02" w:rsidRDefault="002A6C02" w:rsidP="00E3188D">
      <w:pPr>
        <w:ind w:firstLine="708"/>
        <w:jc w:val="both"/>
        <w:rPr>
          <w:color w:val="000000"/>
          <w:sz w:val="28"/>
          <w:szCs w:val="28"/>
        </w:rPr>
      </w:pPr>
      <w:r>
        <w:rPr>
          <w:color w:val="000000"/>
          <w:sz w:val="28"/>
          <w:szCs w:val="28"/>
        </w:rPr>
        <w:t>ж) размещать источники огня;</w:t>
      </w:r>
    </w:p>
    <w:p w:rsidR="002A6C02" w:rsidRDefault="002A6C02" w:rsidP="00E3188D">
      <w:pPr>
        <w:ind w:firstLine="708"/>
        <w:jc w:val="both"/>
        <w:rPr>
          <w:color w:val="000000"/>
          <w:sz w:val="28"/>
          <w:szCs w:val="28"/>
        </w:rPr>
      </w:pPr>
      <w:r>
        <w:rPr>
          <w:color w:val="000000"/>
          <w:sz w:val="28"/>
          <w:szCs w:val="28"/>
        </w:rPr>
        <w:t>з) рыть погреба, копать и обрабатывать почву сельскохозяйственными и мелиоративными орудиями и механизмами на глубину более 0,3 метра.</w:t>
      </w:r>
    </w:p>
    <w:p w:rsidR="002A6C02" w:rsidRDefault="002A6C02" w:rsidP="00E3188D">
      <w:pPr>
        <w:ind w:firstLine="708"/>
        <w:jc w:val="both"/>
        <w:rPr>
          <w:color w:val="000000"/>
          <w:sz w:val="28"/>
          <w:szCs w:val="28"/>
        </w:rPr>
      </w:pPr>
      <w:r>
        <w:rPr>
          <w:color w:val="000000"/>
          <w:sz w:val="28"/>
          <w:szCs w:val="28"/>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года №878 «Об утверждении правил охраны газораспределительных сетей» и налагаемых на земельные участки в установленном порядке.</w:t>
      </w:r>
    </w:p>
    <w:p w:rsidR="002A6C02" w:rsidRDefault="002A6C02" w:rsidP="00E3188D">
      <w:pPr>
        <w:ind w:firstLine="708"/>
        <w:jc w:val="both"/>
        <w:rPr>
          <w:color w:val="000000"/>
          <w:sz w:val="28"/>
          <w:szCs w:val="28"/>
        </w:rPr>
      </w:pPr>
      <w:r>
        <w:rPr>
          <w:color w:val="000000"/>
          <w:sz w:val="28"/>
          <w:szCs w:val="28"/>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года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2A6C02" w:rsidRDefault="002A6C02" w:rsidP="00E3188D">
      <w:pPr>
        <w:ind w:firstLine="708"/>
        <w:jc w:val="both"/>
        <w:rPr>
          <w:color w:val="000000"/>
          <w:sz w:val="28"/>
          <w:szCs w:val="28"/>
        </w:rPr>
      </w:pPr>
      <w:r>
        <w:rPr>
          <w:color w:val="000000"/>
          <w:sz w:val="28"/>
          <w:szCs w:val="28"/>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rsidR="002A6C02" w:rsidRDefault="002A6C02" w:rsidP="00E3188D">
      <w:pPr>
        <w:ind w:firstLine="708"/>
        <w:jc w:val="both"/>
        <w:rPr>
          <w:color w:val="000000"/>
          <w:sz w:val="28"/>
          <w:szCs w:val="28"/>
        </w:rPr>
      </w:pPr>
      <w:r>
        <w:rPr>
          <w:color w:val="000000"/>
          <w:sz w:val="28"/>
          <w:szCs w:val="28"/>
        </w:rPr>
        <w:lastRenderedPageBreak/>
        <w:t>а) производить строительство, капитальный ремонт, реконструкцию или снос любых зданий и сооружений;</w:t>
      </w:r>
    </w:p>
    <w:p w:rsidR="002A6C02" w:rsidRDefault="002A6C02" w:rsidP="00E3188D">
      <w:pPr>
        <w:ind w:firstLine="708"/>
        <w:jc w:val="both"/>
        <w:rPr>
          <w:color w:val="000000"/>
          <w:sz w:val="28"/>
          <w:szCs w:val="28"/>
        </w:rPr>
      </w:pPr>
      <w:r>
        <w:rPr>
          <w:color w:val="000000"/>
          <w:sz w:val="28"/>
          <w:szCs w:val="28"/>
        </w:rPr>
        <w:t>б) складировать материалы, высаживать деревья всех видов;</w:t>
      </w:r>
    </w:p>
    <w:p w:rsidR="002A6C02" w:rsidRDefault="002A6C02" w:rsidP="00E3188D">
      <w:pPr>
        <w:ind w:firstLine="708"/>
        <w:jc w:val="both"/>
        <w:rPr>
          <w:color w:val="000000"/>
          <w:sz w:val="28"/>
          <w:szCs w:val="28"/>
        </w:rPr>
      </w:pPr>
      <w:r>
        <w:rPr>
          <w:color w:val="000000"/>
          <w:sz w:val="28"/>
          <w:szCs w:val="28"/>
        </w:rPr>
        <w:t>в) производить земляные и дорожные работы.</w:t>
      </w:r>
    </w:p>
    <w:p w:rsidR="002A6C02" w:rsidRDefault="002A6C02" w:rsidP="00E3188D">
      <w:pPr>
        <w:ind w:firstLine="708"/>
        <w:jc w:val="both"/>
        <w:rPr>
          <w:color w:val="000000"/>
          <w:sz w:val="28"/>
          <w:szCs w:val="28"/>
        </w:rPr>
      </w:pPr>
      <w:r>
        <w:rPr>
          <w:color w:val="000000"/>
          <w:sz w:val="28"/>
          <w:szCs w:val="28"/>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rsidR="002A6C02" w:rsidRDefault="002A6C02" w:rsidP="00E3188D">
      <w:pPr>
        <w:ind w:firstLine="708"/>
        <w:jc w:val="both"/>
        <w:rPr>
          <w:color w:val="000000"/>
          <w:sz w:val="28"/>
          <w:szCs w:val="28"/>
        </w:rPr>
      </w:pPr>
      <w:r>
        <w:rPr>
          <w:color w:val="000000"/>
          <w:sz w:val="28"/>
          <w:szCs w:val="28"/>
        </w:rPr>
        <w:t>В охранных зонах систем газоснабжения запрещается:</w:t>
      </w:r>
    </w:p>
    <w:p w:rsidR="002A6C02" w:rsidRDefault="002A6C02" w:rsidP="00E3188D">
      <w:pPr>
        <w:ind w:firstLine="708"/>
        <w:jc w:val="both"/>
        <w:rPr>
          <w:color w:val="000000"/>
          <w:sz w:val="28"/>
          <w:szCs w:val="28"/>
        </w:rPr>
      </w:pPr>
      <w:r>
        <w:rPr>
          <w:color w:val="000000"/>
          <w:sz w:val="28"/>
          <w:szCs w:val="28"/>
        </w:rPr>
        <w:t>а) перемещать и производить засыпку, нарушать сохранность опознавательных и предупредительных знаков;</w:t>
      </w:r>
    </w:p>
    <w:p w:rsidR="002A6C02" w:rsidRDefault="002A6C02" w:rsidP="00E3188D">
      <w:pPr>
        <w:ind w:firstLine="708"/>
        <w:jc w:val="both"/>
        <w:rPr>
          <w:color w:val="000000"/>
          <w:sz w:val="28"/>
          <w:szCs w:val="28"/>
        </w:rPr>
      </w:pPr>
      <w:r>
        <w:rPr>
          <w:color w:val="000000"/>
          <w:sz w:val="28"/>
          <w:szCs w:val="28"/>
        </w:rPr>
        <w:t>б) размещать какие-либо открытые или закрытые источники огня.</w:t>
      </w:r>
    </w:p>
    <w:p w:rsidR="002A6C02" w:rsidRDefault="002A6C02" w:rsidP="00E3188D">
      <w:pPr>
        <w:ind w:firstLine="708"/>
        <w:jc w:val="both"/>
        <w:rPr>
          <w:color w:val="000000"/>
          <w:sz w:val="28"/>
          <w:szCs w:val="28"/>
        </w:rPr>
      </w:pPr>
      <w:r>
        <w:rPr>
          <w:color w:val="000000"/>
          <w:sz w:val="28"/>
          <w:szCs w:val="28"/>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rsidR="002A6C02" w:rsidRDefault="002A6C02" w:rsidP="00E3188D">
      <w:pPr>
        <w:ind w:firstLine="708"/>
        <w:jc w:val="both"/>
        <w:rPr>
          <w:color w:val="000000"/>
          <w:sz w:val="28"/>
          <w:szCs w:val="28"/>
        </w:rPr>
      </w:pPr>
      <w:r>
        <w:rPr>
          <w:color w:val="000000"/>
          <w:sz w:val="28"/>
          <w:szCs w:val="28"/>
        </w:rPr>
        <w:t>В проектно - 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rsidR="002A6C02" w:rsidRDefault="002A6C02" w:rsidP="00E3188D">
      <w:pPr>
        <w:ind w:firstLine="708"/>
        <w:jc w:val="both"/>
        <w:rPr>
          <w:color w:val="000000"/>
          <w:sz w:val="28"/>
          <w:szCs w:val="28"/>
        </w:rPr>
      </w:pPr>
      <w:r>
        <w:rPr>
          <w:color w:val="000000"/>
          <w:sz w:val="28"/>
          <w:szCs w:val="28"/>
        </w:rPr>
        <w:t>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сохранности трубопровода и сообщить об этом организациям, эксплуатирующим подземные инженерные сооружения.</w:t>
      </w:r>
    </w:p>
    <w:p w:rsidR="002A6C02" w:rsidRDefault="002A6C02" w:rsidP="00E3188D">
      <w:pPr>
        <w:ind w:firstLine="708"/>
        <w:jc w:val="both"/>
        <w:rPr>
          <w:color w:val="000000"/>
          <w:sz w:val="28"/>
          <w:szCs w:val="28"/>
        </w:rPr>
      </w:pPr>
      <w:r>
        <w:rPr>
          <w:color w:val="000000"/>
          <w:sz w:val="28"/>
          <w:szCs w:val="28"/>
        </w:rPr>
        <w:t xml:space="preserve"> В охранных зонах электрических сетей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A6C02" w:rsidRDefault="002A6C02" w:rsidP="00E3188D">
      <w:pPr>
        <w:ind w:firstLine="708"/>
        <w:jc w:val="both"/>
        <w:rPr>
          <w:color w:val="000000"/>
          <w:sz w:val="28"/>
          <w:szCs w:val="28"/>
        </w:rPr>
      </w:pPr>
      <w:r>
        <w:rPr>
          <w:color w:val="000000"/>
          <w:sz w:val="28"/>
          <w:szCs w:val="28"/>
        </w:rPr>
        <w:t>а)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2A6C02" w:rsidRDefault="002A6C02" w:rsidP="00E3188D">
      <w:pPr>
        <w:ind w:firstLine="708"/>
        <w:jc w:val="both"/>
        <w:rPr>
          <w:color w:val="000000"/>
          <w:sz w:val="28"/>
          <w:szCs w:val="28"/>
        </w:rPr>
      </w:pPr>
      <w:r>
        <w:rPr>
          <w:color w:val="000000"/>
          <w:sz w:val="28"/>
          <w:szCs w:val="28"/>
        </w:rPr>
        <w:t>б) размещать свалки;</w:t>
      </w:r>
    </w:p>
    <w:p w:rsidR="002A6C02" w:rsidRDefault="002A6C02" w:rsidP="00E3188D">
      <w:pPr>
        <w:ind w:firstLine="708"/>
        <w:jc w:val="both"/>
        <w:rPr>
          <w:color w:val="000000"/>
          <w:sz w:val="28"/>
          <w:szCs w:val="28"/>
        </w:rPr>
      </w:pPr>
      <w:r>
        <w:rPr>
          <w:color w:val="000000"/>
          <w:sz w:val="28"/>
          <w:szCs w:val="28"/>
        </w:rPr>
        <w:t>в) складировать или размещать хранилища любых, в том числе горюче-смазочных, материалов;</w:t>
      </w:r>
    </w:p>
    <w:p w:rsidR="002A6C02" w:rsidRDefault="002A6C02" w:rsidP="00E3188D">
      <w:pPr>
        <w:ind w:firstLine="708"/>
        <w:jc w:val="both"/>
        <w:rPr>
          <w:color w:val="000000"/>
          <w:sz w:val="28"/>
          <w:szCs w:val="28"/>
        </w:rPr>
      </w:pPr>
      <w:r>
        <w:rPr>
          <w:color w:val="000000"/>
          <w:sz w:val="28"/>
          <w:szCs w:val="28"/>
        </w:rPr>
        <w:t xml:space="preserve">г) размещать детские и спортивные площадки, стадионы, рынки, торговые точки, полевые станы, загоны для скота, гаражи и стоянки всех </w:t>
      </w:r>
      <w:r>
        <w:rPr>
          <w:color w:val="000000"/>
          <w:sz w:val="28"/>
          <w:szCs w:val="28"/>
        </w:rPr>
        <w:lastRenderedPageBreak/>
        <w:t>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2A6C02" w:rsidRDefault="002A6C02" w:rsidP="00E3188D">
      <w:pPr>
        <w:ind w:firstLine="708"/>
        <w:jc w:val="both"/>
        <w:rPr>
          <w:color w:val="000000"/>
          <w:sz w:val="28"/>
          <w:szCs w:val="28"/>
        </w:rPr>
      </w:pPr>
      <w:bookmarkStart w:id="1" w:name="Par13"/>
      <w:bookmarkEnd w:id="1"/>
      <w:r>
        <w:rPr>
          <w:color w:val="000000"/>
          <w:sz w:val="28"/>
          <w:szCs w:val="28"/>
        </w:rPr>
        <w:t>В пределах охранных зон без письменного решения о согласовании сетевых организаций юридическим и физическим лицам запрещаются:</w:t>
      </w:r>
    </w:p>
    <w:p w:rsidR="002A6C02" w:rsidRDefault="002A6C02" w:rsidP="00E3188D">
      <w:pPr>
        <w:ind w:firstLine="708"/>
        <w:jc w:val="both"/>
        <w:rPr>
          <w:color w:val="000000"/>
          <w:sz w:val="28"/>
          <w:szCs w:val="28"/>
        </w:rPr>
      </w:pPr>
      <w:r>
        <w:rPr>
          <w:color w:val="000000"/>
          <w:sz w:val="28"/>
          <w:szCs w:val="28"/>
        </w:rPr>
        <w:t>а) строительство, капитальный ремонт, реконструкция или снос зданий и сооружений;</w:t>
      </w:r>
    </w:p>
    <w:p w:rsidR="002A6C02" w:rsidRDefault="002A6C02" w:rsidP="00E3188D">
      <w:pPr>
        <w:ind w:firstLine="708"/>
        <w:jc w:val="both"/>
        <w:rPr>
          <w:color w:val="000000"/>
          <w:sz w:val="28"/>
          <w:szCs w:val="28"/>
        </w:rPr>
      </w:pPr>
      <w:r>
        <w:rPr>
          <w:color w:val="000000"/>
          <w:sz w:val="28"/>
          <w:szCs w:val="28"/>
        </w:rPr>
        <w:t>б) горные, взрывные, мелиоративные работы, в том числе связанные с временным затоплением земель;</w:t>
      </w:r>
    </w:p>
    <w:p w:rsidR="002A6C02" w:rsidRDefault="002A6C02" w:rsidP="00E3188D">
      <w:pPr>
        <w:ind w:firstLine="708"/>
        <w:jc w:val="both"/>
        <w:rPr>
          <w:color w:val="000000"/>
          <w:sz w:val="28"/>
          <w:szCs w:val="28"/>
        </w:rPr>
      </w:pPr>
      <w:r>
        <w:rPr>
          <w:color w:val="000000"/>
          <w:sz w:val="28"/>
          <w:szCs w:val="28"/>
        </w:rPr>
        <w:t>в) посадка и вырубка деревьев и кустарников;</w:t>
      </w:r>
    </w:p>
    <w:p w:rsidR="002A6C02" w:rsidRDefault="002A6C02" w:rsidP="00E3188D">
      <w:pPr>
        <w:ind w:firstLine="708"/>
        <w:jc w:val="both"/>
        <w:rPr>
          <w:color w:val="000000"/>
          <w:sz w:val="28"/>
          <w:szCs w:val="28"/>
        </w:rPr>
      </w:pPr>
      <w:r>
        <w:rPr>
          <w:color w:val="000000"/>
          <w:sz w:val="28"/>
          <w:szCs w:val="28"/>
        </w:rPr>
        <w:t>г)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2A6C02" w:rsidRDefault="002A6C02" w:rsidP="00E3188D">
      <w:pPr>
        <w:ind w:firstLine="708"/>
        <w:jc w:val="both"/>
        <w:rPr>
          <w:color w:val="000000"/>
          <w:sz w:val="28"/>
          <w:szCs w:val="28"/>
        </w:rPr>
      </w:pPr>
      <w:r>
        <w:rPr>
          <w:color w:val="000000"/>
          <w:sz w:val="28"/>
          <w:szCs w:val="28"/>
        </w:rPr>
        <w:t>В охранных зонах, установленных для объектов электросетевого хозяйства напряжением до 1000 вольт, помимо вышеуказанных действий по согласованию, без письменного решения о согласовании сетевых организаций запрещается:</w:t>
      </w:r>
    </w:p>
    <w:p w:rsidR="002A6C02" w:rsidRDefault="002A6C02" w:rsidP="00E3188D">
      <w:pPr>
        <w:ind w:firstLine="708"/>
        <w:jc w:val="both"/>
        <w:rPr>
          <w:color w:val="000000"/>
          <w:sz w:val="28"/>
          <w:szCs w:val="28"/>
        </w:rPr>
      </w:pPr>
      <w:r>
        <w:rPr>
          <w:color w:val="000000"/>
          <w:sz w:val="28"/>
          <w:szCs w:val="28"/>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2A6C02" w:rsidRDefault="002A6C02" w:rsidP="00E3188D">
      <w:pPr>
        <w:ind w:firstLine="708"/>
        <w:jc w:val="both"/>
        <w:rPr>
          <w:color w:val="000000"/>
          <w:sz w:val="28"/>
          <w:szCs w:val="28"/>
        </w:rPr>
      </w:pPr>
      <w:r>
        <w:rPr>
          <w:color w:val="000000"/>
          <w:sz w:val="28"/>
          <w:szCs w:val="28"/>
        </w:rPr>
        <w:t>б) складировать или размещать хранилища любых, в том числе горюче-смазочных, материалов.</w:t>
      </w:r>
    </w:p>
    <w:p w:rsidR="002A6C02" w:rsidRDefault="002A6C02" w:rsidP="00E3188D">
      <w:pPr>
        <w:ind w:firstLine="708"/>
        <w:jc w:val="both"/>
        <w:rPr>
          <w:color w:val="000000"/>
          <w:sz w:val="28"/>
          <w:szCs w:val="28"/>
        </w:rPr>
      </w:pPr>
      <w:r>
        <w:rPr>
          <w:color w:val="000000"/>
          <w:sz w:val="28"/>
          <w:szCs w:val="28"/>
        </w:rPr>
        <w:t xml:space="preserve"> 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2A6C02" w:rsidRDefault="002A6C02" w:rsidP="00E3188D">
      <w:pPr>
        <w:ind w:firstLine="708"/>
        <w:jc w:val="both"/>
        <w:rPr>
          <w:color w:val="000000"/>
          <w:sz w:val="28"/>
          <w:szCs w:val="28"/>
        </w:rPr>
      </w:pPr>
      <w:r>
        <w:rPr>
          <w:color w:val="000000"/>
          <w:sz w:val="28"/>
          <w:szCs w:val="28"/>
        </w:rPr>
        <w:t>а) перемещать, засыпать и ломать опознавательные и сигнальные знаки, контрольно - измерительные пункты;</w:t>
      </w:r>
    </w:p>
    <w:p w:rsidR="002A6C02" w:rsidRDefault="002A6C02" w:rsidP="00E3188D">
      <w:pPr>
        <w:ind w:firstLine="708"/>
        <w:jc w:val="both"/>
        <w:rPr>
          <w:color w:val="000000"/>
          <w:sz w:val="28"/>
          <w:szCs w:val="28"/>
        </w:rPr>
      </w:pPr>
      <w:r>
        <w:rPr>
          <w:color w:val="000000"/>
          <w:sz w:val="28"/>
          <w:szCs w:val="28"/>
        </w:rPr>
        <w:t>б) устраивать всякого рода свалки, выливать растворы кислот, солей и щелочей;</w:t>
      </w:r>
    </w:p>
    <w:p w:rsidR="002A6C02" w:rsidRDefault="002A6C02" w:rsidP="00E3188D">
      <w:pPr>
        <w:ind w:firstLine="708"/>
        <w:jc w:val="both"/>
        <w:rPr>
          <w:color w:val="000000"/>
          <w:sz w:val="28"/>
          <w:szCs w:val="28"/>
        </w:rPr>
      </w:pPr>
      <w:r>
        <w:rPr>
          <w:color w:val="000000"/>
          <w:sz w:val="28"/>
          <w:szCs w:val="28"/>
        </w:rPr>
        <w:t>в)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2A6C02" w:rsidRDefault="002A6C02" w:rsidP="00E3188D">
      <w:pPr>
        <w:ind w:firstLine="708"/>
        <w:jc w:val="both"/>
        <w:rPr>
          <w:color w:val="000000"/>
          <w:sz w:val="28"/>
          <w:szCs w:val="28"/>
        </w:rPr>
      </w:pPr>
      <w:r>
        <w:rPr>
          <w:color w:val="000000"/>
          <w:sz w:val="28"/>
          <w:szCs w:val="28"/>
        </w:rPr>
        <w:t>г) размещать какие-либо открытые или закрытые источники огня.</w:t>
      </w:r>
    </w:p>
    <w:p w:rsidR="002A6C02" w:rsidRDefault="002A6C02" w:rsidP="00E3188D">
      <w:pPr>
        <w:ind w:firstLine="708"/>
        <w:jc w:val="both"/>
        <w:rPr>
          <w:color w:val="000000"/>
          <w:sz w:val="28"/>
          <w:szCs w:val="28"/>
        </w:rPr>
      </w:pPr>
      <w:r>
        <w:rPr>
          <w:color w:val="000000"/>
          <w:sz w:val="28"/>
          <w:szCs w:val="28"/>
        </w:rPr>
        <w:t>В охранных зонах трубопроводов без письменного разрешения предприятий трубопроводного транспорта запрещается:</w:t>
      </w:r>
    </w:p>
    <w:p w:rsidR="002A6C02" w:rsidRDefault="002A6C02" w:rsidP="00E3188D">
      <w:pPr>
        <w:ind w:firstLine="708"/>
        <w:jc w:val="both"/>
        <w:rPr>
          <w:color w:val="000000"/>
          <w:sz w:val="28"/>
          <w:szCs w:val="28"/>
        </w:rPr>
      </w:pPr>
      <w:r>
        <w:rPr>
          <w:color w:val="000000"/>
          <w:sz w:val="28"/>
          <w:szCs w:val="28"/>
        </w:rPr>
        <w:t>а) возводить любые постройки и сооружения;</w:t>
      </w:r>
    </w:p>
    <w:p w:rsidR="002A6C02" w:rsidRDefault="002A6C02" w:rsidP="00E3188D">
      <w:pPr>
        <w:ind w:firstLine="708"/>
        <w:jc w:val="both"/>
        <w:rPr>
          <w:color w:val="000000"/>
          <w:sz w:val="28"/>
          <w:szCs w:val="28"/>
        </w:rPr>
      </w:pPr>
      <w:r>
        <w:rPr>
          <w:color w:val="000000"/>
          <w:sz w:val="28"/>
          <w:szCs w:val="28"/>
        </w:rPr>
        <w:t xml:space="preserve">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w:t>
      </w:r>
      <w:r>
        <w:rPr>
          <w:color w:val="000000"/>
          <w:sz w:val="28"/>
          <w:szCs w:val="28"/>
        </w:rPr>
        <w:lastRenderedPageBreak/>
        <w:t>водных животных и растений, устраивать водопои, производить колку и заготовку льда;</w:t>
      </w:r>
    </w:p>
    <w:p w:rsidR="002A6C02" w:rsidRDefault="002A6C02" w:rsidP="00E3188D">
      <w:pPr>
        <w:ind w:firstLine="708"/>
        <w:jc w:val="both"/>
        <w:rPr>
          <w:color w:val="000000"/>
          <w:sz w:val="28"/>
          <w:szCs w:val="28"/>
        </w:rPr>
      </w:pPr>
      <w:r>
        <w:rPr>
          <w:color w:val="000000"/>
          <w:sz w:val="28"/>
          <w:szCs w:val="28"/>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2A6C02" w:rsidRDefault="002A6C02" w:rsidP="00E3188D">
      <w:pPr>
        <w:ind w:firstLine="708"/>
        <w:jc w:val="both"/>
        <w:rPr>
          <w:color w:val="000000"/>
          <w:sz w:val="28"/>
          <w:szCs w:val="28"/>
        </w:rPr>
      </w:pPr>
      <w:r>
        <w:rPr>
          <w:color w:val="000000"/>
          <w:sz w:val="28"/>
          <w:szCs w:val="28"/>
        </w:rPr>
        <w:t>г) производить мелиоративные земляные работы, сооружать оросительные и осушительные системы;</w:t>
      </w:r>
    </w:p>
    <w:p w:rsidR="002A6C02" w:rsidRDefault="002A6C02" w:rsidP="00E3188D">
      <w:pPr>
        <w:ind w:firstLine="708"/>
        <w:jc w:val="both"/>
        <w:rPr>
          <w:color w:val="000000"/>
          <w:sz w:val="28"/>
          <w:szCs w:val="28"/>
        </w:rPr>
      </w:pPr>
      <w:r>
        <w:rPr>
          <w:color w:val="000000"/>
          <w:sz w:val="28"/>
          <w:szCs w:val="28"/>
        </w:rPr>
        <w:t>д) производить всякого рода открытые и подземные, горные, строительные, монтажные и взрывные работы, планировку грунта.</w:t>
      </w:r>
    </w:p>
    <w:p w:rsidR="002A6C02" w:rsidRDefault="002A6C02" w:rsidP="00E3188D">
      <w:pPr>
        <w:ind w:firstLine="708"/>
        <w:jc w:val="both"/>
        <w:rPr>
          <w:color w:val="000000"/>
          <w:sz w:val="28"/>
          <w:szCs w:val="28"/>
        </w:rPr>
      </w:pPr>
      <w:r>
        <w:rPr>
          <w:color w:val="000000"/>
          <w:sz w:val="28"/>
          <w:szCs w:val="28"/>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rsidR="002A6C02" w:rsidRDefault="002A6C02" w:rsidP="00E3188D">
      <w:pPr>
        <w:ind w:firstLine="708"/>
        <w:jc w:val="both"/>
        <w:rPr>
          <w:color w:val="000000"/>
          <w:sz w:val="28"/>
          <w:szCs w:val="28"/>
        </w:rPr>
      </w:pPr>
    </w:p>
    <w:p w:rsidR="002A6C02" w:rsidRDefault="002A6C02" w:rsidP="00E3188D">
      <w:pPr>
        <w:ind w:firstLine="709"/>
        <w:jc w:val="both"/>
        <w:rPr>
          <w:b/>
          <w:color w:val="000000"/>
          <w:sz w:val="28"/>
          <w:szCs w:val="28"/>
        </w:rPr>
      </w:pPr>
      <w:r>
        <w:rPr>
          <w:b/>
          <w:color w:val="000000"/>
          <w:sz w:val="28"/>
          <w:szCs w:val="28"/>
        </w:rPr>
        <w:t xml:space="preserve">3. Использование земельных участков в границах </w:t>
      </w:r>
      <w:proofErr w:type="spellStart"/>
      <w:r>
        <w:rPr>
          <w:b/>
          <w:color w:val="000000"/>
          <w:sz w:val="28"/>
          <w:szCs w:val="28"/>
        </w:rPr>
        <w:t>водоохранных</w:t>
      </w:r>
      <w:proofErr w:type="spellEnd"/>
      <w:r>
        <w:rPr>
          <w:b/>
          <w:color w:val="000000"/>
          <w:sz w:val="28"/>
          <w:szCs w:val="28"/>
        </w:rPr>
        <w:t xml:space="preserve"> зон.</w:t>
      </w:r>
    </w:p>
    <w:p w:rsidR="002A6C02" w:rsidRDefault="002A6C02" w:rsidP="00E3188D">
      <w:pPr>
        <w:ind w:firstLine="708"/>
        <w:jc w:val="both"/>
        <w:rPr>
          <w:color w:val="000000"/>
          <w:sz w:val="28"/>
          <w:szCs w:val="28"/>
        </w:rPr>
      </w:pPr>
      <w:r>
        <w:rPr>
          <w:color w:val="000000"/>
          <w:sz w:val="28"/>
          <w:szCs w:val="28"/>
        </w:rPr>
        <w:t xml:space="preserve"> В границах </w:t>
      </w:r>
      <w:proofErr w:type="spellStart"/>
      <w:r>
        <w:rPr>
          <w:color w:val="000000"/>
          <w:sz w:val="28"/>
          <w:szCs w:val="28"/>
        </w:rPr>
        <w:t>водоохранных</w:t>
      </w:r>
      <w:proofErr w:type="spellEnd"/>
      <w:r>
        <w:rPr>
          <w:color w:val="000000"/>
          <w:sz w:val="28"/>
          <w:szCs w:val="28"/>
        </w:rPr>
        <w:t xml:space="preserve"> зон запрещаются:</w:t>
      </w:r>
    </w:p>
    <w:p w:rsidR="002A6C02" w:rsidRDefault="002A6C02" w:rsidP="00E3188D">
      <w:pPr>
        <w:ind w:firstLine="708"/>
        <w:jc w:val="both"/>
        <w:rPr>
          <w:color w:val="000000"/>
          <w:sz w:val="28"/>
          <w:szCs w:val="28"/>
        </w:rPr>
      </w:pPr>
      <w:r>
        <w:rPr>
          <w:color w:val="000000"/>
          <w:sz w:val="28"/>
          <w:szCs w:val="28"/>
        </w:rPr>
        <w:t>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2A6C02" w:rsidRDefault="002A6C02" w:rsidP="00E3188D">
      <w:pPr>
        <w:ind w:firstLine="708"/>
        <w:jc w:val="both"/>
        <w:rPr>
          <w:color w:val="000000"/>
          <w:sz w:val="28"/>
          <w:szCs w:val="28"/>
        </w:rPr>
      </w:pPr>
      <w:r>
        <w:rPr>
          <w:color w:val="000000"/>
          <w:sz w:val="28"/>
          <w:szCs w:val="28"/>
        </w:rPr>
        <w:t>2)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A6C02" w:rsidRDefault="002A6C02" w:rsidP="00E3188D">
      <w:pPr>
        <w:ind w:firstLine="708"/>
        <w:jc w:val="both"/>
        <w:rPr>
          <w:color w:val="000000"/>
          <w:sz w:val="28"/>
          <w:szCs w:val="28"/>
        </w:rPr>
      </w:pPr>
      <w:r>
        <w:rPr>
          <w:color w:val="000000"/>
          <w:sz w:val="28"/>
          <w:szCs w:val="28"/>
        </w:rPr>
        <w:t>3)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A6C02" w:rsidRDefault="002A6C02" w:rsidP="00E3188D">
      <w:pPr>
        <w:ind w:firstLine="708"/>
        <w:jc w:val="both"/>
        <w:rPr>
          <w:color w:val="000000"/>
          <w:sz w:val="28"/>
          <w:szCs w:val="28"/>
        </w:rPr>
      </w:pPr>
      <w:r>
        <w:rPr>
          <w:color w:val="000000"/>
          <w:sz w:val="28"/>
          <w:szCs w:val="28"/>
        </w:rPr>
        <w:t xml:space="preserve">4) размещение специализированных хранилищ пестицидов и </w:t>
      </w:r>
      <w:proofErr w:type="spellStart"/>
      <w:r>
        <w:rPr>
          <w:color w:val="000000"/>
          <w:sz w:val="28"/>
          <w:szCs w:val="28"/>
        </w:rPr>
        <w:t>агрохимикатов</w:t>
      </w:r>
      <w:proofErr w:type="spellEnd"/>
      <w:r>
        <w:rPr>
          <w:color w:val="000000"/>
          <w:sz w:val="28"/>
          <w:szCs w:val="28"/>
        </w:rPr>
        <w:t xml:space="preserve">, применение пестицидов и </w:t>
      </w:r>
      <w:proofErr w:type="spellStart"/>
      <w:r>
        <w:rPr>
          <w:color w:val="000000"/>
          <w:sz w:val="28"/>
          <w:szCs w:val="28"/>
        </w:rPr>
        <w:t>агрохимикатов</w:t>
      </w:r>
      <w:proofErr w:type="spellEnd"/>
      <w:r>
        <w:rPr>
          <w:color w:val="000000"/>
          <w:sz w:val="28"/>
          <w:szCs w:val="28"/>
        </w:rPr>
        <w:t>;</w:t>
      </w:r>
    </w:p>
    <w:p w:rsidR="002A6C02" w:rsidRDefault="002A6C02" w:rsidP="00E3188D">
      <w:pPr>
        <w:ind w:firstLine="708"/>
        <w:jc w:val="both"/>
        <w:rPr>
          <w:color w:val="000000"/>
          <w:sz w:val="28"/>
          <w:szCs w:val="28"/>
        </w:rPr>
      </w:pPr>
      <w:r>
        <w:rPr>
          <w:color w:val="000000"/>
          <w:sz w:val="28"/>
          <w:szCs w:val="28"/>
        </w:rPr>
        <w:t xml:space="preserve">5)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w:t>
      </w:r>
    </w:p>
    <w:p w:rsidR="002A6C02" w:rsidRDefault="002A6C02" w:rsidP="00E3188D">
      <w:pPr>
        <w:ind w:firstLine="708"/>
        <w:jc w:val="both"/>
        <w:rPr>
          <w:color w:val="000000"/>
          <w:sz w:val="28"/>
          <w:szCs w:val="28"/>
        </w:rPr>
      </w:pPr>
      <w:r>
        <w:rPr>
          <w:color w:val="000000"/>
          <w:sz w:val="28"/>
          <w:szCs w:val="28"/>
        </w:rPr>
        <w:t xml:space="preserve">отводов на основании утвержденного технического проекта в соответствии со </w:t>
      </w:r>
      <w:hyperlink r:id="rId25" w:history="1">
        <w:r>
          <w:rPr>
            <w:rStyle w:val="a5"/>
            <w:color w:val="auto"/>
          </w:rPr>
          <w:t>статьей 19.1</w:t>
        </w:r>
      </w:hyperlink>
      <w:r>
        <w:rPr>
          <w:color w:val="000000"/>
          <w:sz w:val="28"/>
          <w:szCs w:val="28"/>
        </w:rPr>
        <w:t xml:space="preserve"> Закона Российской Федерации от 21 февраля 1992 года N 2395-1 "О недрах").</w:t>
      </w:r>
    </w:p>
    <w:p w:rsidR="002A6C02" w:rsidRDefault="002A6C02" w:rsidP="00E3188D">
      <w:pPr>
        <w:ind w:firstLine="708"/>
        <w:jc w:val="both"/>
        <w:rPr>
          <w:color w:val="000000"/>
          <w:sz w:val="28"/>
          <w:szCs w:val="28"/>
        </w:rPr>
      </w:pPr>
      <w:r>
        <w:rPr>
          <w:color w:val="000000"/>
          <w:sz w:val="28"/>
          <w:szCs w:val="28"/>
        </w:rPr>
        <w:lastRenderedPageBreak/>
        <w:t xml:space="preserve">В границах </w:t>
      </w:r>
      <w:proofErr w:type="spellStart"/>
      <w:r>
        <w:rPr>
          <w:color w:val="000000"/>
          <w:sz w:val="28"/>
          <w:szCs w:val="28"/>
        </w:rPr>
        <w:t>водоохранных</w:t>
      </w:r>
      <w:proofErr w:type="spellEnd"/>
      <w:r>
        <w:rPr>
          <w:color w:val="000000"/>
          <w:sz w:val="28"/>
          <w:szCs w:val="28"/>
        </w:rPr>
        <w:t xml:space="preserve"> зон допускаются проектирование, строительство, реконструкция, ввод в эксплуатацию, эксплуатация </w:t>
      </w:r>
    </w:p>
    <w:p w:rsidR="002A6C02" w:rsidRDefault="002A6C02" w:rsidP="00E3188D">
      <w:pPr>
        <w:jc w:val="both"/>
        <w:rPr>
          <w:color w:val="000000"/>
          <w:sz w:val="28"/>
          <w:szCs w:val="28"/>
        </w:rPr>
      </w:pPr>
      <w:r>
        <w:rPr>
          <w:color w:val="000000"/>
          <w:sz w:val="28"/>
          <w:szCs w:val="28"/>
        </w:rPr>
        <w:t xml:space="preserve">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w:t>
      </w:r>
    </w:p>
    <w:p w:rsidR="002A6C02" w:rsidRDefault="002A6C02" w:rsidP="00E3188D">
      <w:pPr>
        <w:ind w:firstLine="708"/>
        <w:jc w:val="both"/>
        <w:rPr>
          <w:color w:val="000000"/>
          <w:sz w:val="28"/>
          <w:szCs w:val="28"/>
        </w:rPr>
      </w:pPr>
      <w:r>
        <w:rPr>
          <w:color w:val="000000"/>
          <w:sz w:val="28"/>
          <w:szCs w:val="28"/>
        </w:rPr>
        <w:t xml:space="preserve">среды. Выбор типа сооружения, обеспечивающего охрану водного объекта от </w:t>
      </w:r>
    </w:p>
    <w:p w:rsidR="002A6C02" w:rsidRDefault="002A6C02" w:rsidP="00E3188D">
      <w:pPr>
        <w:ind w:firstLine="708"/>
        <w:jc w:val="both"/>
        <w:rPr>
          <w:color w:val="000000"/>
          <w:sz w:val="28"/>
          <w:szCs w:val="28"/>
        </w:rPr>
      </w:pPr>
      <w:r>
        <w:rPr>
          <w:color w:val="000000"/>
          <w:sz w:val="28"/>
          <w:szCs w:val="28"/>
        </w:rPr>
        <w:t>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2A6C02" w:rsidRDefault="002A6C02" w:rsidP="00E3188D">
      <w:pPr>
        <w:ind w:firstLine="708"/>
        <w:jc w:val="both"/>
        <w:rPr>
          <w:color w:val="000000"/>
          <w:sz w:val="28"/>
          <w:szCs w:val="28"/>
        </w:rPr>
      </w:pPr>
      <w:bookmarkStart w:id="2" w:name="Par17"/>
      <w:bookmarkEnd w:id="2"/>
      <w:r>
        <w:rPr>
          <w:color w:val="000000"/>
          <w:sz w:val="28"/>
          <w:szCs w:val="28"/>
        </w:rPr>
        <w:t>1) централизованные системы водоотведения (канализации), централизованные ливневые системы водоотведения;</w:t>
      </w:r>
    </w:p>
    <w:p w:rsidR="002A6C02" w:rsidRDefault="002A6C02" w:rsidP="00E3188D">
      <w:pPr>
        <w:ind w:firstLine="708"/>
        <w:jc w:val="both"/>
        <w:rPr>
          <w:color w:val="000000"/>
          <w:sz w:val="28"/>
          <w:szCs w:val="28"/>
        </w:rPr>
      </w:pPr>
      <w:r>
        <w:rPr>
          <w:color w:val="000000"/>
          <w:sz w:val="28"/>
          <w:szCs w:val="28"/>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2A6C02" w:rsidRDefault="002A6C02" w:rsidP="00E3188D">
      <w:pPr>
        <w:ind w:firstLine="708"/>
        <w:jc w:val="both"/>
        <w:rPr>
          <w:color w:val="000000"/>
          <w:sz w:val="28"/>
          <w:szCs w:val="28"/>
        </w:rPr>
      </w:pPr>
      <w:r>
        <w:rPr>
          <w:color w:val="000000"/>
          <w:sz w:val="28"/>
          <w:szCs w:val="28"/>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rsidR="002A6C02" w:rsidRDefault="002A6C02" w:rsidP="00E3188D">
      <w:pPr>
        <w:ind w:firstLine="708"/>
        <w:jc w:val="both"/>
        <w:rPr>
          <w:color w:val="000000"/>
          <w:sz w:val="28"/>
          <w:szCs w:val="28"/>
        </w:rPr>
      </w:pPr>
      <w:r>
        <w:rPr>
          <w:color w:val="000000"/>
          <w:sz w:val="28"/>
          <w:szCs w:val="28"/>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2A6C02" w:rsidRDefault="002A6C02" w:rsidP="00E3188D">
      <w:pPr>
        <w:ind w:firstLine="708"/>
        <w:jc w:val="both"/>
        <w:rPr>
          <w:color w:val="000000"/>
          <w:sz w:val="28"/>
          <w:szCs w:val="28"/>
        </w:rPr>
      </w:pPr>
      <w:r>
        <w:rPr>
          <w:color w:val="000000"/>
          <w:sz w:val="28"/>
          <w:szCs w:val="28"/>
        </w:rPr>
        <w:t xml:space="preserve">В отношении территорий садоводческих, огороднических или дачных некоммерческих объединений граждан, размещенных в границах </w:t>
      </w:r>
      <w:proofErr w:type="spellStart"/>
      <w:r>
        <w:rPr>
          <w:color w:val="000000"/>
          <w:sz w:val="28"/>
          <w:szCs w:val="28"/>
        </w:rPr>
        <w:t>водоохранных</w:t>
      </w:r>
      <w:proofErr w:type="spellEnd"/>
      <w:r>
        <w:rPr>
          <w:color w:val="000000"/>
          <w:sz w:val="28"/>
          <w:szCs w:val="28"/>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r:id="rId26" w:anchor="Par17" w:history="1">
        <w:r>
          <w:rPr>
            <w:rStyle w:val="a5"/>
            <w:color w:val="auto"/>
          </w:rPr>
          <w:t>пункте 1 части 16</w:t>
        </w:r>
      </w:hyperlink>
      <w:r>
        <w:rPr>
          <w:color w:val="000000"/>
          <w:sz w:val="28"/>
          <w:szCs w:val="28"/>
        </w:rPr>
        <w:t xml:space="preserve"> Водного кодекса РФ,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2A6C02" w:rsidRDefault="002A6C02" w:rsidP="00E3188D">
      <w:pPr>
        <w:ind w:firstLine="708"/>
        <w:jc w:val="center"/>
        <w:rPr>
          <w:color w:val="000000"/>
          <w:sz w:val="28"/>
          <w:szCs w:val="28"/>
        </w:rPr>
      </w:pPr>
      <w:r>
        <w:rPr>
          <w:color w:val="000000"/>
          <w:sz w:val="28"/>
          <w:szCs w:val="28"/>
        </w:rPr>
        <w:t xml:space="preserve">Установление на местности границ </w:t>
      </w:r>
      <w:proofErr w:type="spellStart"/>
      <w:r>
        <w:rPr>
          <w:color w:val="000000"/>
          <w:sz w:val="28"/>
          <w:szCs w:val="28"/>
        </w:rPr>
        <w:t>водоохранных</w:t>
      </w:r>
      <w:proofErr w:type="spellEnd"/>
      <w:r>
        <w:rPr>
          <w:color w:val="000000"/>
          <w:sz w:val="28"/>
          <w:szCs w:val="28"/>
        </w:rPr>
        <w:t xml:space="preserve"> зон и границ прибрежных защитных полос водных объектов, в том числе посредством </w:t>
      </w:r>
    </w:p>
    <w:p w:rsidR="002A6C02" w:rsidRDefault="002A6C02" w:rsidP="00E3188D">
      <w:pPr>
        <w:ind w:firstLine="708"/>
        <w:jc w:val="both"/>
        <w:rPr>
          <w:color w:val="000000"/>
          <w:sz w:val="28"/>
          <w:szCs w:val="28"/>
        </w:rPr>
      </w:pPr>
      <w:r>
        <w:rPr>
          <w:color w:val="000000"/>
          <w:sz w:val="28"/>
          <w:szCs w:val="28"/>
        </w:rPr>
        <w:t xml:space="preserve">специальных информационных знаков, осуществляется в </w:t>
      </w:r>
      <w:hyperlink r:id="rId27" w:history="1">
        <w:r>
          <w:rPr>
            <w:rStyle w:val="a5"/>
            <w:color w:val="auto"/>
          </w:rPr>
          <w:t>порядке</w:t>
        </w:r>
      </w:hyperlink>
      <w:r>
        <w:rPr>
          <w:color w:val="000000"/>
          <w:sz w:val="28"/>
          <w:szCs w:val="28"/>
        </w:rPr>
        <w:t>, установленном Правительством Российской Федерации.</w:t>
      </w:r>
    </w:p>
    <w:p w:rsidR="002A6C02" w:rsidRDefault="002A6C02" w:rsidP="00E3188D">
      <w:pPr>
        <w:ind w:firstLine="708"/>
        <w:jc w:val="both"/>
        <w:rPr>
          <w:color w:val="000000"/>
          <w:sz w:val="28"/>
          <w:szCs w:val="28"/>
        </w:rPr>
      </w:pPr>
      <w:r>
        <w:rPr>
          <w:color w:val="000000"/>
          <w:sz w:val="28"/>
          <w:szCs w:val="28"/>
        </w:rPr>
        <w:t>2. 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rsidR="002A6C02" w:rsidRDefault="002A6C02" w:rsidP="00E3188D">
      <w:pPr>
        <w:ind w:firstLine="708"/>
        <w:jc w:val="both"/>
        <w:rPr>
          <w:color w:val="000000"/>
          <w:sz w:val="28"/>
          <w:szCs w:val="28"/>
        </w:rPr>
      </w:pPr>
      <w:r>
        <w:rPr>
          <w:color w:val="000000"/>
          <w:sz w:val="28"/>
          <w:szCs w:val="28"/>
        </w:rPr>
        <w:lastRenderedPageBreak/>
        <w:t xml:space="preserve">Статус, режим особой охраны и границы территорий, в пределах которых расположены водные объекты, устанавливаются в соответствии с </w:t>
      </w:r>
      <w:hyperlink r:id="rId28" w:history="1">
        <w:r>
          <w:rPr>
            <w:rStyle w:val="a5"/>
            <w:color w:val="auto"/>
          </w:rPr>
          <w:t>законодательством</w:t>
        </w:r>
      </w:hyperlink>
      <w:r>
        <w:rPr>
          <w:color w:val="000000"/>
          <w:sz w:val="28"/>
          <w:szCs w:val="28"/>
        </w:rPr>
        <w:t xml:space="preserve"> об особо охраняемых природных территориях и законодательством Российской Федерации об объектах культурного наследия.</w:t>
      </w:r>
    </w:p>
    <w:p w:rsidR="002A6C02" w:rsidRDefault="002A6C02" w:rsidP="00E3188D">
      <w:pPr>
        <w:ind w:firstLine="708"/>
        <w:jc w:val="both"/>
        <w:rPr>
          <w:color w:val="000000"/>
          <w:sz w:val="28"/>
          <w:szCs w:val="28"/>
        </w:rPr>
      </w:pPr>
      <w:r>
        <w:rPr>
          <w:color w:val="000000"/>
          <w:sz w:val="28"/>
          <w:szCs w:val="28"/>
        </w:rPr>
        <w:t xml:space="preserve">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РФ, при условии обеспечения сохранности объекта археологического наследия, </w:t>
      </w:r>
    </w:p>
    <w:p w:rsidR="002A6C02" w:rsidRDefault="002A6C02" w:rsidP="00E3188D">
      <w:pPr>
        <w:ind w:firstLine="708"/>
        <w:jc w:val="both"/>
        <w:rPr>
          <w:color w:val="000000"/>
          <w:sz w:val="28"/>
          <w:szCs w:val="28"/>
        </w:rPr>
      </w:pPr>
      <w:r>
        <w:rPr>
          <w:color w:val="000000"/>
          <w:sz w:val="28"/>
          <w:szCs w:val="28"/>
        </w:rPr>
        <w:t xml:space="preserve">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w:t>
      </w:r>
      <w:hyperlink r:id="rId29" w:history="1">
        <w:r>
          <w:rPr>
            <w:rStyle w:val="a5"/>
            <w:color w:val="auto"/>
          </w:rPr>
          <w:t>законом</w:t>
        </w:r>
      </w:hyperlink>
      <w:r>
        <w:rPr>
          <w:color w:val="000000"/>
          <w:sz w:val="28"/>
          <w:szCs w:val="28"/>
        </w:rPr>
        <w:t xml:space="preserve"> от 25 июня 2002 года N 73-ФЗ "Об объектах культурного наследия (памятниках истории и культуры) народов Российской Федерации".</w:t>
      </w:r>
    </w:p>
    <w:p w:rsidR="002A6C02" w:rsidRDefault="002A6C02" w:rsidP="00E3188D">
      <w:pPr>
        <w:ind w:firstLine="708"/>
        <w:jc w:val="both"/>
        <w:rPr>
          <w:color w:val="000000"/>
          <w:sz w:val="28"/>
          <w:szCs w:val="28"/>
        </w:rPr>
      </w:pPr>
      <w:r>
        <w:rPr>
          <w:color w:val="000000"/>
          <w:sz w:val="28"/>
          <w:szCs w:val="28"/>
        </w:rPr>
        <w:t xml:space="preserve"> В соответствии с </w:t>
      </w:r>
      <w:hyperlink r:id="rId30" w:history="1">
        <w:r>
          <w:rPr>
            <w:rStyle w:val="a5"/>
            <w:color w:val="auto"/>
          </w:rPr>
          <w:t>законодательством</w:t>
        </w:r>
      </w:hyperlink>
      <w:r>
        <w:rPr>
          <w:color w:val="000000"/>
          <w:sz w:val="28"/>
          <w:szCs w:val="28"/>
        </w:rPr>
        <w:t xml:space="preserve">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rsidR="002A6C02" w:rsidRDefault="002A6C02" w:rsidP="00E3188D">
      <w:pPr>
        <w:ind w:firstLine="708"/>
        <w:jc w:val="both"/>
        <w:rPr>
          <w:color w:val="000000"/>
          <w:sz w:val="28"/>
          <w:szCs w:val="28"/>
        </w:rPr>
      </w:pPr>
      <w:r>
        <w:rPr>
          <w:color w:val="000000"/>
          <w:sz w:val="28"/>
          <w:szCs w:val="28"/>
        </w:rPr>
        <w:t xml:space="preserve">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РФ и другими федеральными законами.</w:t>
      </w:r>
    </w:p>
    <w:p w:rsidR="002A6C02" w:rsidRDefault="002A6C02" w:rsidP="00E3188D">
      <w:pPr>
        <w:ind w:firstLine="708"/>
        <w:jc w:val="both"/>
        <w:rPr>
          <w:color w:val="000000"/>
          <w:sz w:val="28"/>
          <w:szCs w:val="28"/>
        </w:rPr>
      </w:pPr>
      <w:r>
        <w:rPr>
          <w:color w:val="000000"/>
          <w:sz w:val="28"/>
          <w:szCs w:val="28"/>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A6C02" w:rsidRDefault="002A6C02" w:rsidP="00E3188D">
      <w:pPr>
        <w:ind w:firstLine="708"/>
        <w:jc w:val="both"/>
        <w:rPr>
          <w:color w:val="000000"/>
          <w:sz w:val="28"/>
          <w:szCs w:val="28"/>
        </w:rPr>
      </w:pPr>
      <w:r>
        <w:rPr>
          <w:color w:val="000000"/>
          <w:sz w:val="28"/>
          <w:szCs w:val="28"/>
        </w:rPr>
        <w:t>В границах зон затопления, подтопления запрещаются:</w:t>
      </w:r>
    </w:p>
    <w:p w:rsidR="002A6C02" w:rsidRDefault="002A6C02" w:rsidP="00E3188D">
      <w:pPr>
        <w:ind w:firstLine="708"/>
        <w:jc w:val="both"/>
        <w:rPr>
          <w:color w:val="000000"/>
          <w:sz w:val="28"/>
          <w:szCs w:val="28"/>
        </w:rPr>
      </w:pPr>
      <w:r>
        <w:rPr>
          <w:color w:val="000000"/>
          <w:sz w:val="28"/>
          <w:szCs w:val="28"/>
        </w:rPr>
        <w:t>1) использование сточных вод в целях регулирования плодородия почв;</w:t>
      </w:r>
    </w:p>
    <w:p w:rsidR="002A6C02" w:rsidRDefault="002A6C02" w:rsidP="00E3188D">
      <w:pPr>
        <w:ind w:firstLine="708"/>
        <w:jc w:val="both"/>
        <w:rPr>
          <w:color w:val="000000"/>
          <w:sz w:val="28"/>
          <w:szCs w:val="28"/>
        </w:rPr>
      </w:pPr>
      <w:r>
        <w:rPr>
          <w:color w:val="000000"/>
          <w:sz w:val="28"/>
          <w:szCs w:val="28"/>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A6C02" w:rsidRDefault="002A6C02" w:rsidP="00E3188D">
      <w:pPr>
        <w:ind w:firstLine="708"/>
        <w:jc w:val="both"/>
        <w:rPr>
          <w:color w:val="000000"/>
          <w:sz w:val="28"/>
          <w:szCs w:val="28"/>
        </w:rPr>
      </w:pPr>
      <w:r>
        <w:rPr>
          <w:color w:val="000000"/>
          <w:sz w:val="28"/>
          <w:szCs w:val="28"/>
        </w:rPr>
        <w:t>3) осуществление авиационных мер по борьбе с вредными организмами».</w:t>
      </w:r>
    </w:p>
    <w:p w:rsidR="002A6C02" w:rsidRDefault="002A6C02" w:rsidP="00E3188D">
      <w:pPr>
        <w:ind w:firstLine="708"/>
        <w:jc w:val="both"/>
        <w:rPr>
          <w:color w:val="000000"/>
          <w:sz w:val="28"/>
          <w:szCs w:val="28"/>
        </w:rPr>
      </w:pPr>
    </w:p>
    <w:p w:rsidR="002A6C02" w:rsidRDefault="002A6C02" w:rsidP="00E3188D">
      <w:pPr>
        <w:ind w:firstLine="708"/>
        <w:jc w:val="both"/>
        <w:rPr>
          <w:b/>
          <w:color w:val="000000"/>
          <w:sz w:val="28"/>
          <w:szCs w:val="28"/>
        </w:rPr>
      </w:pPr>
      <w:r>
        <w:rPr>
          <w:b/>
          <w:color w:val="000000"/>
          <w:sz w:val="28"/>
          <w:szCs w:val="28"/>
        </w:rPr>
        <w:t>4. Сохранность объектов культурного наследия. Зоны охраны объектов культурного наследия.</w:t>
      </w:r>
    </w:p>
    <w:p w:rsidR="002A6C02" w:rsidRDefault="002A6C02" w:rsidP="00E3188D">
      <w:pPr>
        <w:ind w:firstLine="708"/>
        <w:jc w:val="center"/>
        <w:rPr>
          <w:color w:val="000000"/>
          <w:sz w:val="28"/>
          <w:szCs w:val="28"/>
        </w:rPr>
      </w:pPr>
      <w:r>
        <w:rPr>
          <w:color w:val="000000"/>
          <w:sz w:val="28"/>
          <w:szCs w:val="28"/>
        </w:rPr>
        <w:lastRenderedPageBreak/>
        <w:t xml:space="preserve">В целях обеспечения сохранности объекта культурного наследия в его </w:t>
      </w:r>
    </w:p>
    <w:p w:rsidR="002A6C02" w:rsidRDefault="002A6C02" w:rsidP="00E3188D">
      <w:pPr>
        <w:pStyle w:val="ConsNormal"/>
        <w:suppressAutoHyphens/>
        <w:autoSpaceDE w:val="0"/>
        <w:ind w:firstLine="0"/>
        <w:jc w:val="both"/>
        <w:rPr>
          <w:rFonts w:ascii="Times New Roman" w:hAnsi="Times New Roman"/>
          <w:color w:val="000000"/>
          <w:sz w:val="28"/>
          <w:szCs w:val="28"/>
        </w:rPr>
      </w:pPr>
      <w:r>
        <w:rPr>
          <w:rFonts w:ascii="Times New Roman" w:hAnsi="Times New Roman"/>
          <w:color w:val="000000"/>
          <w:sz w:val="28"/>
          <w:szCs w:val="28"/>
        </w:rPr>
        <w:t>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2A6C02" w:rsidRDefault="002A6C02" w:rsidP="00E3188D">
      <w:pPr>
        <w:ind w:firstLine="708"/>
        <w:jc w:val="both"/>
        <w:rPr>
          <w:color w:val="000000"/>
          <w:sz w:val="28"/>
          <w:szCs w:val="28"/>
        </w:rPr>
      </w:pPr>
      <w:r>
        <w:rPr>
          <w:color w:val="000000"/>
          <w:sz w:val="28"/>
          <w:szCs w:val="28"/>
        </w:rPr>
        <w:t xml:space="preserve">В охранной зоне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w:t>
      </w:r>
    </w:p>
    <w:p w:rsidR="002A6C02" w:rsidRDefault="002A6C02" w:rsidP="00E3188D">
      <w:pPr>
        <w:ind w:firstLine="708"/>
        <w:jc w:val="both"/>
        <w:rPr>
          <w:color w:val="000000"/>
          <w:sz w:val="28"/>
          <w:szCs w:val="28"/>
        </w:rPr>
      </w:pPr>
      <w:r>
        <w:rPr>
          <w:color w:val="000000"/>
          <w:sz w:val="28"/>
          <w:szCs w:val="28"/>
        </w:rPr>
        <w:t>специальных мер, направленных на сохранение и регенерацию историко-градостроительной или природной среды объекта культурного наследия.</w:t>
      </w:r>
    </w:p>
    <w:p w:rsidR="002A6C02" w:rsidRDefault="002A6C02" w:rsidP="00E3188D">
      <w:pPr>
        <w:ind w:firstLine="708"/>
        <w:jc w:val="both"/>
        <w:rPr>
          <w:color w:val="000000"/>
          <w:sz w:val="28"/>
          <w:szCs w:val="28"/>
        </w:rPr>
      </w:pPr>
      <w:r>
        <w:rPr>
          <w:color w:val="000000"/>
          <w:sz w:val="28"/>
          <w:szCs w:val="28"/>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2A6C02" w:rsidRDefault="002A6C02" w:rsidP="00E3188D">
      <w:pPr>
        <w:ind w:firstLine="708"/>
        <w:jc w:val="both"/>
        <w:rPr>
          <w:color w:val="000000"/>
          <w:sz w:val="28"/>
          <w:szCs w:val="28"/>
        </w:rPr>
      </w:pPr>
      <w:r>
        <w:rPr>
          <w:color w:val="000000"/>
          <w:sz w:val="28"/>
          <w:szCs w:val="28"/>
        </w:rPr>
        <w:t>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2A6C02" w:rsidRDefault="002A6C02" w:rsidP="00E3188D">
      <w:pPr>
        <w:ind w:firstLine="708"/>
        <w:jc w:val="both"/>
        <w:rPr>
          <w:color w:val="000000"/>
          <w:sz w:val="28"/>
          <w:szCs w:val="28"/>
        </w:rPr>
      </w:pPr>
      <w:r>
        <w:rPr>
          <w:color w:val="000000"/>
          <w:sz w:val="28"/>
          <w:szCs w:val="28"/>
        </w:rPr>
        <w:t xml:space="preserve">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w:t>
      </w:r>
    </w:p>
    <w:p w:rsidR="002A6C02" w:rsidRDefault="002A6C02" w:rsidP="00E3188D">
      <w:pPr>
        <w:jc w:val="both"/>
        <w:rPr>
          <w:color w:val="000000"/>
          <w:sz w:val="28"/>
          <w:szCs w:val="28"/>
        </w:rPr>
      </w:pPr>
      <w:r>
        <w:rPr>
          <w:color w:val="000000"/>
          <w:sz w:val="28"/>
          <w:szCs w:val="28"/>
        </w:rPr>
        <w:t>наследия местного (муниципального) значения - в порядке, установленном законами субъектов Российской Федерации.</w:t>
      </w:r>
    </w:p>
    <w:p w:rsidR="002A6C02" w:rsidRDefault="002A6C02" w:rsidP="00E3188D">
      <w:pPr>
        <w:pStyle w:val="ConsNormal"/>
        <w:suppressAutoHyphens/>
        <w:autoSpaceDE w:val="0"/>
        <w:jc w:val="both"/>
        <w:rPr>
          <w:rFonts w:ascii="Times New Roman" w:hAnsi="Times New Roman"/>
          <w:color w:val="000000"/>
          <w:sz w:val="28"/>
          <w:szCs w:val="28"/>
        </w:rPr>
      </w:pPr>
      <w:r>
        <w:rPr>
          <w:rFonts w:ascii="Times New Roman" w:hAnsi="Times New Roman"/>
          <w:color w:val="000000"/>
          <w:sz w:val="28"/>
          <w:szCs w:val="28"/>
        </w:rPr>
        <w:t xml:space="preserve">Распространение наружной рекламы на объектах культурного </w:t>
      </w:r>
      <w:r>
        <w:rPr>
          <w:rFonts w:ascii="Times New Roman" w:hAnsi="Times New Roman"/>
          <w:color w:val="000000"/>
          <w:sz w:val="28"/>
          <w:szCs w:val="28"/>
        </w:rPr>
        <w:lastRenderedPageBreak/>
        <w:t>наследия, их территориях.</w:t>
      </w:r>
      <w:bookmarkStart w:id="3" w:name="Par21"/>
      <w:bookmarkEnd w:id="3"/>
    </w:p>
    <w:p w:rsidR="002A6C02" w:rsidRDefault="002A6C02" w:rsidP="00E3188D">
      <w:pPr>
        <w:ind w:firstLine="708"/>
        <w:jc w:val="both"/>
        <w:rPr>
          <w:color w:val="000000"/>
          <w:sz w:val="28"/>
          <w:szCs w:val="28"/>
        </w:rPr>
      </w:pPr>
      <w:r>
        <w:rPr>
          <w:color w:val="000000"/>
          <w:sz w:val="28"/>
          <w:szCs w:val="28"/>
        </w:rPr>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2A6C02" w:rsidRDefault="002A6C02" w:rsidP="00E3188D">
      <w:pPr>
        <w:ind w:firstLine="708"/>
        <w:jc w:val="both"/>
        <w:rPr>
          <w:color w:val="000000"/>
          <w:sz w:val="28"/>
          <w:szCs w:val="28"/>
        </w:rPr>
      </w:pPr>
      <w:r>
        <w:rPr>
          <w:color w:val="000000"/>
          <w:sz w:val="28"/>
          <w:szCs w:val="28"/>
        </w:rPr>
        <w:t xml:space="preserve">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w:t>
      </w:r>
      <w:hyperlink r:id="rId31" w:history="1">
        <w:r>
          <w:rPr>
            <w:rStyle w:val="a5"/>
            <w:color w:val="auto"/>
          </w:rPr>
          <w:t>пунктом 7 статьи 47.6</w:t>
        </w:r>
      </w:hyperlink>
      <w:r>
        <w:rPr>
          <w:color w:val="000000"/>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w:t>
      </w:r>
    </w:p>
    <w:p w:rsidR="002A6C02" w:rsidRDefault="002A6C02" w:rsidP="00E3188D">
      <w:pPr>
        <w:ind w:firstLine="708"/>
        <w:jc w:val="both"/>
        <w:rPr>
          <w:color w:val="000000"/>
          <w:sz w:val="28"/>
          <w:szCs w:val="28"/>
        </w:rPr>
      </w:pPr>
      <w:r>
        <w:rPr>
          <w:color w:val="000000"/>
          <w:sz w:val="28"/>
          <w:szCs w:val="28"/>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2A6C02" w:rsidRDefault="002A6C02" w:rsidP="00E3188D">
      <w:pPr>
        <w:ind w:firstLine="708"/>
        <w:jc w:val="both"/>
        <w:rPr>
          <w:color w:val="000000"/>
          <w:sz w:val="28"/>
          <w:szCs w:val="28"/>
        </w:rPr>
      </w:pPr>
      <w:r>
        <w:rPr>
          <w:color w:val="000000"/>
          <w:sz w:val="28"/>
          <w:szCs w:val="28"/>
        </w:rPr>
        <w:t xml:space="preserve"> Проектирование и проведение земляных, строительных, мелиоративных, хозяйственных работ, указанных в </w:t>
      </w:r>
      <w:hyperlink r:id="rId32" w:history="1">
        <w:r>
          <w:rPr>
            <w:rStyle w:val="a5"/>
            <w:color w:val="auto"/>
          </w:rPr>
          <w:t>статье 30</w:t>
        </w:r>
      </w:hyperlink>
      <w:r>
        <w:rPr>
          <w:color w:val="000000"/>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2A6C02" w:rsidRDefault="002A6C02" w:rsidP="00E3188D">
      <w:pPr>
        <w:ind w:firstLine="708"/>
        <w:jc w:val="both"/>
        <w:rPr>
          <w:color w:val="000000"/>
          <w:sz w:val="28"/>
          <w:szCs w:val="28"/>
        </w:rPr>
      </w:pPr>
      <w:r>
        <w:rPr>
          <w:color w:val="000000"/>
          <w:sz w:val="28"/>
          <w:szCs w:val="28"/>
        </w:rPr>
        <w:t xml:space="preserve">Изыскательские, проектные, земляные, строительные, мелиоративные, хозяйственные работы, указанные в </w:t>
      </w:r>
      <w:hyperlink r:id="rId33" w:history="1">
        <w:r>
          <w:rPr>
            <w:rStyle w:val="a5"/>
            <w:color w:val="auto"/>
          </w:rPr>
          <w:t>статье 30</w:t>
        </w:r>
      </w:hyperlink>
      <w:r>
        <w:rPr>
          <w:color w:val="000000"/>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w:t>
      </w:r>
    </w:p>
    <w:p w:rsidR="002A6C02" w:rsidRDefault="00F637E7" w:rsidP="00E3188D">
      <w:pPr>
        <w:ind w:firstLine="708"/>
        <w:jc w:val="both"/>
        <w:rPr>
          <w:color w:val="000000"/>
          <w:sz w:val="28"/>
          <w:szCs w:val="28"/>
        </w:rPr>
      </w:pPr>
      <w:hyperlink r:id="rId34" w:history="1">
        <w:r w:rsidR="002A6C02">
          <w:rPr>
            <w:rStyle w:val="a5"/>
            <w:color w:val="auto"/>
          </w:rPr>
          <w:t>статьей 5.1</w:t>
        </w:r>
      </w:hyperlink>
      <w:r w:rsidR="002A6C02">
        <w:rPr>
          <w:color w:val="000000"/>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требований к осуществлению деятельности в </w:t>
      </w:r>
      <w:r w:rsidR="002A6C02">
        <w:rPr>
          <w:color w:val="000000"/>
          <w:sz w:val="28"/>
          <w:szCs w:val="28"/>
        </w:rPr>
        <w:lastRenderedPageBreak/>
        <w:t xml:space="preserve">границах территории объекта культурного наследия, особого режима использования </w:t>
      </w:r>
    </w:p>
    <w:p w:rsidR="002A6C02" w:rsidRDefault="002A6C02" w:rsidP="00E3188D">
      <w:pPr>
        <w:ind w:firstLine="708"/>
        <w:jc w:val="both"/>
        <w:rPr>
          <w:color w:val="000000"/>
          <w:sz w:val="28"/>
          <w:szCs w:val="28"/>
        </w:rPr>
      </w:pPr>
      <w:r>
        <w:rPr>
          <w:color w:val="000000"/>
          <w:sz w:val="28"/>
          <w:szCs w:val="28"/>
        </w:rPr>
        <w:t xml:space="preserve">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w:t>
      </w:r>
      <w:hyperlink r:id="rId35" w:anchor="Par92" w:history="1">
        <w:r>
          <w:rPr>
            <w:rStyle w:val="a5"/>
            <w:color w:val="auto"/>
          </w:rPr>
          <w:t>пунктом 2 статьи 45</w:t>
        </w:r>
      </w:hyperlink>
      <w:r>
        <w:rPr>
          <w:color w:val="000000"/>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rsidR="002A6C02" w:rsidRDefault="002A6C02" w:rsidP="00E3188D">
      <w:pPr>
        <w:ind w:firstLine="708"/>
        <w:jc w:val="both"/>
        <w:rPr>
          <w:color w:val="000000"/>
          <w:sz w:val="28"/>
          <w:szCs w:val="28"/>
        </w:rPr>
      </w:pPr>
      <w:r>
        <w:rPr>
          <w:color w:val="000000"/>
          <w:sz w:val="28"/>
          <w:szCs w:val="28"/>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2A6C02" w:rsidRDefault="002A6C02" w:rsidP="00E3188D">
      <w:pPr>
        <w:ind w:firstLine="708"/>
        <w:jc w:val="both"/>
        <w:rPr>
          <w:color w:val="000000"/>
          <w:sz w:val="28"/>
          <w:szCs w:val="28"/>
        </w:rPr>
      </w:pPr>
      <w:bookmarkStart w:id="4" w:name="Par32"/>
      <w:bookmarkEnd w:id="4"/>
      <w:r>
        <w:rPr>
          <w:color w:val="000000"/>
          <w:sz w:val="28"/>
          <w:szCs w:val="28"/>
        </w:rPr>
        <w:t xml:space="preserve">В случае обнаружения в ходе проведения изыскательских, проектных, земляных, строительных, мелиоративных, хозяйственных работ, указанных в </w:t>
      </w:r>
      <w:hyperlink r:id="rId36" w:history="1">
        <w:r>
          <w:rPr>
            <w:rStyle w:val="a5"/>
            <w:color w:val="auto"/>
          </w:rPr>
          <w:t>статье 30</w:t>
        </w:r>
      </w:hyperlink>
      <w:r>
        <w:rPr>
          <w:color w:val="000000"/>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уп</w:t>
      </w:r>
      <w:hyperlink r:id="rId37" w:history="1">
        <w:r>
          <w:rPr>
            <w:rStyle w:val="a5"/>
            <w:color w:val="auto"/>
          </w:rPr>
          <w:t>равление государственной охраны объектов культурного наследия Краснодарского края</w:t>
        </w:r>
      </w:hyperlink>
      <w:r>
        <w:rPr>
          <w:color w:val="000000"/>
          <w:sz w:val="28"/>
          <w:szCs w:val="28"/>
        </w:rPr>
        <w:t xml:space="preserve"> письменное заявление об обнаруженном объекте культурного наследия.</w:t>
      </w:r>
    </w:p>
    <w:p w:rsidR="002A6C02" w:rsidRDefault="002A6C02" w:rsidP="00E3188D">
      <w:pPr>
        <w:ind w:firstLine="708"/>
        <w:jc w:val="both"/>
        <w:rPr>
          <w:color w:val="000000"/>
          <w:sz w:val="28"/>
          <w:szCs w:val="28"/>
        </w:rPr>
      </w:pPr>
      <w:bookmarkStart w:id="5" w:name="Par34"/>
      <w:bookmarkEnd w:id="5"/>
      <w:r>
        <w:rPr>
          <w:color w:val="000000"/>
          <w:sz w:val="28"/>
          <w:szCs w:val="28"/>
        </w:rPr>
        <w:t xml:space="preserve">Указанные лица обязаны соблюдать предусмотренный </w:t>
      </w:r>
      <w:hyperlink r:id="rId38" w:history="1">
        <w:r>
          <w:rPr>
            <w:rStyle w:val="a5"/>
            <w:color w:val="auto"/>
          </w:rPr>
          <w:t>пунктом 5 статьи 5.1</w:t>
        </w:r>
      </w:hyperlink>
      <w:r>
        <w:rPr>
          <w:color w:val="000000"/>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w:t>
      </w:r>
    </w:p>
    <w:p w:rsidR="002A6C02" w:rsidRDefault="002A6C02" w:rsidP="00E3188D">
      <w:pPr>
        <w:jc w:val="both"/>
        <w:rPr>
          <w:color w:val="000000"/>
          <w:sz w:val="28"/>
          <w:szCs w:val="28"/>
        </w:rPr>
      </w:pPr>
      <w:r>
        <w:rPr>
          <w:color w:val="000000"/>
          <w:sz w:val="28"/>
          <w:szCs w:val="28"/>
        </w:rPr>
        <w:t>особый режим использования земельного участка, в границах которого располагается выявленный объект археологического наследия.</w:t>
      </w:r>
    </w:p>
    <w:p w:rsidR="002A6C02" w:rsidRDefault="002A6C02" w:rsidP="00E3188D">
      <w:pPr>
        <w:ind w:firstLine="708"/>
        <w:jc w:val="both"/>
        <w:rPr>
          <w:color w:val="000000"/>
          <w:sz w:val="28"/>
          <w:szCs w:val="28"/>
        </w:rPr>
      </w:pPr>
      <w:r>
        <w:rPr>
          <w:color w:val="000000"/>
          <w:sz w:val="28"/>
          <w:szCs w:val="28"/>
        </w:rPr>
        <w:t xml:space="preserve">Изыскательские, земляные, строительные, мелиоративные, хозяйственные работы, указанные в </w:t>
      </w:r>
      <w:hyperlink r:id="rId39" w:history="1">
        <w:r>
          <w:rPr>
            <w:rStyle w:val="a5"/>
            <w:color w:val="auto"/>
          </w:rPr>
          <w:t>статье 30</w:t>
        </w:r>
      </w:hyperlink>
      <w:r>
        <w:rPr>
          <w:color w:val="000000"/>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работы по использованию </w:t>
      </w:r>
      <w:r>
        <w:rPr>
          <w:color w:val="000000"/>
          <w:sz w:val="28"/>
          <w:szCs w:val="28"/>
        </w:rPr>
        <w:lastRenderedPageBreak/>
        <w:t xml:space="preserve">лесов и иные работы, проведение которых может ухудшить состояние объекта культурного наследия, включенного в реестр, выявленного объекта </w:t>
      </w:r>
    </w:p>
    <w:p w:rsidR="002A6C02" w:rsidRDefault="002A6C02" w:rsidP="00E3188D">
      <w:pPr>
        <w:ind w:firstLine="708"/>
        <w:jc w:val="both"/>
        <w:rPr>
          <w:color w:val="000000"/>
          <w:sz w:val="28"/>
          <w:szCs w:val="28"/>
        </w:rPr>
      </w:pPr>
      <w:r>
        <w:rPr>
          <w:color w:val="000000"/>
          <w:sz w:val="28"/>
          <w:szCs w:val="28"/>
        </w:rPr>
        <w:t xml:space="preserve">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 В случае ликвидации опасности разрушения объектов, указанных в настоящей статье, </w:t>
      </w:r>
    </w:p>
    <w:p w:rsidR="002A6C02" w:rsidRDefault="002A6C02" w:rsidP="00E3188D">
      <w:pPr>
        <w:ind w:firstLine="708"/>
        <w:jc w:val="both"/>
        <w:rPr>
          <w:color w:val="000000"/>
          <w:sz w:val="28"/>
          <w:szCs w:val="28"/>
        </w:rPr>
      </w:pPr>
      <w:r>
        <w:rPr>
          <w:color w:val="000000"/>
          <w:sz w:val="28"/>
          <w:szCs w:val="28"/>
        </w:rPr>
        <w:t>либо устранения угрозы нарушения их целостности и сохранности приостановленные работы могут быть возобновлены по</w:t>
      </w:r>
    </w:p>
    <w:p w:rsidR="002A6C02" w:rsidRDefault="002A6C02" w:rsidP="00E3188D">
      <w:pPr>
        <w:ind w:firstLine="708"/>
        <w:jc w:val="both"/>
        <w:rPr>
          <w:color w:val="000000"/>
          <w:sz w:val="28"/>
          <w:szCs w:val="28"/>
        </w:rPr>
      </w:pPr>
      <w:r>
        <w:rPr>
          <w:color w:val="000000"/>
          <w:sz w:val="28"/>
          <w:szCs w:val="28"/>
        </w:rPr>
        <w:t>письменному разрешению уп</w:t>
      </w:r>
      <w:hyperlink r:id="rId40" w:history="1">
        <w:r>
          <w:rPr>
            <w:rStyle w:val="a5"/>
            <w:color w:val="auto"/>
          </w:rPr>
          <w:t>равления государственной охраны объектов культурного наследия Краснодарского края</w:t>
        </w:r>
      </w:hyperlink>
      <w:r>
        <w:rPr>
          <w:color w:val="000000"/>
          <w:sz w:val="28"/>
          <w:szCs w:val="28"/>
        </w:rPr>
        <w:t>, на основании предписания которого работы были приостановлены.</w:t>
      </w:r>
    </w:p>
    <w:p w:rsidR="002A6C02" w:rsidRDefault="002A6C02" w:rsidP="00E3188D">
      <w:pPr>
        <w:ind w:firstLine="708"/>
        <w:jc w:val="both"/>
        <w:rPr>
          <w:color w:val="000000"/>
          <w:sz w:val="28"/>
          <w:szCs w:val="28"/>
        </w:rPr>
      </w:pPr>
      <w:r>
        <w:rPr>
          <w:color w:val="000000"/>
          <w:sz w:val="28"/>
          <w:szCs w:val="28"/>
        </w:rPr>
        <w:t>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настоящие Правила вносятся изменения.</w:t>
      </w:r>
    </w:p>
    <w:p w:rsidR="002A6C02" w:rsidRDefault="002A6C02" w:rsidP="00E3188D">
      <w:pPr>
        <w:ind w:firstLine="708"/>
        <w:jc w:val="both"/>
        <w:rPr>
          <w:color w:val="000000"/>
          <w:sz w:val="28"/>
          <w:szCs w:val="28"/>
        </w:rPr>
      </w:pPr>
      <w:r>
        <w:rPr>
          <w:color w:val="000000"/>
          <w:sz w:val="28"/>
          <w:szCs w:val="28"/>
        </w:rPr>
        <w:t xml:space="preserve">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w:t>
      </w:r>
      <w:hyperlink r:id="rId41" w:history="1">
        <w:r>
          <w:rPr>
            <w:rStyle w:val="a5"/>
            <w:color w:val="auto"/>
          </w:rPr>
          <w:t>статьей 45.1</w:t>
        </w:r>
      </w:hyperlink>
      <w:r>
        <w:rPr>
          <w:color w:val="000000"/>
          <w:sz w:val="28"/>
          <w:szCs w:val="28"/>
        </w:rPr>
        <w:t xml:space="preserve"> Федерального закона от 25 июня 2002 года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2A6C02" w:rsidRDefault="002A6C02" w:rsidP="00E3188D">
      <w:pPr>
        <w:ind w:firstLine="708"/>
        <w:jc w:val="both"/>
        <w:rPr>
          <w:color w:val="000000"/>
          <w:sz w:val="28"/>
          <w:szCs w:val="28"/>
        </w:rPr>
      </w:pPr>
      <w:r>
        <w:rPr>
          <w:color w:val="000000"/>
          <w:sz w:val="28"/>
          <w:szCs w:val="28"/>
        </w:rPr>
        <w:t>Изменение площади и (или) количества помещений объекта культурного наследия или его частей возможно исключительно путем проведения предусмотренных Федеральным законом от 25 июня 2002 года №73-ФЗ «Об объектах культурного наследия (памятниках истории и культуры) народов Российской федерации» работ по сохранению объекта культурного наследия.</w:t>
      </w:r>
    </w:p>
    <w:p w:rsidR="002A6C02" w:rsidRDefault="002A6C02" w:rsidP="00E3188D">
      <w:pPr>
        <w:ind w:firstLine="708"/>
        <w:jc w:val="both"/>
        <w:rPr>
          <w:color w:val="000000"/>
          <w:sz w:val="28"/>
          <w:szCs w:val="28"/>
        </w:rPr>
      </w:pPr>
      <w:r>
        <w:rPr>
          <w:color w:val="000000"/>
          <w:sz w:val="28"/>
          <w:szCs w:val="28"/>
        </w:rPr>
        <w:t xml:space="preserve">Работы по сохранению объекта культурного наследия, которые затрагивают конструктивные и другие характеристики надежности и безопасности данного объекта культурного наследия, проводятся в </w:t>
      </w:r>
    </w:p>
    <w:p w:rsidR="002A6C02" w:rsidRDefault="002A6C02" w:rsidP="00E3188D">
      <w:pPr>
        <w:ind w:firstLine="708"/>
        <w:jc w:val="both"/>
        <w:rPr>
          <w:color w:val="000000"/>
          <w:sz w:val="28"/>
          <w:szCs w:val="28"/>
        </w:rPr>
      </w:pPr>
      <w:r>
        <w:rPr>
          <w:color w:val="000000"/>
          <w:sz w:val="28"/>
          <w:szCs w:val="28"/>
        </w:rPr>
        <w:t xml:space="preserve">соответствии с требованиями Федерального закона от 25 июня 2002 года №73-ФЗ «Об объектах культурного наследия (памятниках истории и культуры) народов Российской федерации»  и Градостроительного </w:t>
      </w:r>
      <w:hyperlink r:id="rId42" w:history="1">
        <w:r>
          <w:rPr>
            <w:rStyle w:val="a5"/>
            <w:color w:val="auto"/>
          </w:rPr>
          <w:t>кодекса</w:t>
        </w:r>
      </w:hyperlink>
      <w:r>
        <w:rPr>
          <w:color w:val="000000"/>
          <w:sz w:val="28"/>
          <w:szCs w:val="28"/>
        </w:rPr>
        <w:t xml:space="preserve"> Российской Федерации.</w:t>
      </w:r>
    </w:p>
    <w:p w:rsidR="002A6C02" w:rsidRDefault="002A6C02" w:rsidP="00E3188D">
      <w:pPr>
        <w:ind w:firstLine="708"/>
        <w:jc w:val="both"/>
        <w:rPr>
          <w:color w:val="000000"/>
          <w:sz w:val="28"/>
          <w:szCs w:val="28"/>
        </w:rPr>
      </w:pPr>
      <w:r>
        <w:rPr>
          <w:color w:val="000000"/>
          <w:sz w:val="28"/>
          <w:szCs w:val="28"/>
        </w:rPr>
        <w:t xml:space="preserve">Работы по сохранению объекта культурного наследия, включенного в реестр, или выявленного объекта культурного наследия проводятся на основании задания на проведение указанных работ, разрешения на </w:t>
      </w:r>
      <w:r>
        <w:rPr>
          <w:color w:val="000000"/>
          <w:sz w:val="28"/>
          <w:szCs w:val="28"/>
        </w:rPr>
        <w:lastRenderedPageBreak/>
        <w:t>проведение указанных работ, выданных органом охраны объектов культурного наследия,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соответствующим органом охраны объектов культурного наследия, а также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2A6C02" w:rsidRDefault="002A6C02" w:rsidP="00E3188D">
      <w:pPr>
        <w:ind w:firstLine="708"/>
        <w:jc w:val="both"/>
        <w:rPr>
          <w:color w:val="000000"/>
          <w:sz w:val="28"/>
          <w:szCs w:val="28"/>
        </w:rPr>
      </w:pPr>
      <w:r>
        <w:rPr>
          <w:color w:val="000000"/>
          <w:sz w:val="28"/>
          <w:szCs w:val="28"/>
        </w:rPr>
        <w:t xml:space="preserve">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имеющие лицензию на осуществление деятельности по сохранению объектов </w:t>
      </w:r>
    </w:p>
    <w:p w:rsidR="002A6C02" w:rsidRDefault="002A6C02" w:rsidP="00E3188D">
      <w:pPr>
        <w:ind w:firstLine="708"/>
        <w:jc w:val="both"/>
        <w:rPr>
          <w:color w:val="000000"/>
          <w:sz w:val="28"/>
          <w:szCs w:val="28"/>
        </w:rPr>
      </w:pPr>
      <w:r>
        <w:rPr>
          <w:color w:val="000000"/>
          <w:sz w:val="28"/>
          <w:szCs w:val="28"/>
        </w:rPr>
        <w:t>культурного наследия (памятников истории и культуры) народов Российской Федерации в соответствии с законодательством Российской Федерации.</w:t>
      </w:r>
    </w:p>
    <w:p w:rsidR="002A6C02" w:rsidRDefault="002A6C02" w:rsidP="00E3188D">
      <w:pPr>
        <w:ind w:firstLine="708"/>
        <w:jc w:val="both"/>
        <w:rPr>
          <w:color w:val="000000"/>
          <w:sz w:val="28"/>
          <w:szCs w:val="28"/>
        </w:rPr>
      </w:pPr>
      <w:r>
        <w:rPr>
          <w:color w:val="000000"/>
          <w:sz w:val="28"/>
          <w:szCs w:val="28"/>
        </w:rPr>
        <w:t xml:space="preserve">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w:t>
      </w:r>
      <w:hyperlink r:id="rId43" w:history="1">
        <w:r>
          <w:rPr>
            <w:rStyle w:val="a5"/>
            <w:color w:val="auto"/>
          </w:rPr>
          <w:t>кодекса</w:t>
        </w:r>
      </w:hyperlink>
      <w:r>
        <w:rPr>
          <w:color w:val="000000"/>
          <w:sz w:val="28"/>
          <w:szCs w:val="28"/>
        </w:rPr>
        <w:t xml:space="preserve"> Российской Федерации.</w:t>
      </w:r>
    </w:p>
    <w:p w:rsidR="002A6C02" w:rsidRDefault="002A6C02" w:rsidP="00E3188D">
      <w:pPr>
        <w:ind w:firstLine="708"/>
        <w:jc w:val="both"/>
        <w:rPr>
          <w:color w:val="000000"/>
          <w:sz w:val="28"/>
          <w:szCs w:val="28"/>
        </w:rPr>
      </w:pPr>
      <w:r>
        <w:rPr>
          <w:color w:val="000000"/>
          <w:sz w:val="28"/>
          <w:szCs w:val="28"/>
        </w:rPr>
        <w:t>Работы по сохранению объекта культурного наследия проводятся в соответствии с правилами проведения работ по сохранению объектов культурного наследия, в том числе правилами проведения работ, при которых затрагиваются конструктивные и другие характеристики надежности и безопасности объекта, утверждаемыми в порядке, установленном законодательством Российской Федерации.</w:t>
      </w:r>
    </w:p>
    <w:p w:rsidR="002A6C02" w:rsidRDefault="002A6C02" w:rsidP="00E3188D">
      <w:pPr>
        <w:ind w:firstLine="708"/>
        <w:jc w:val="both"/>
        <w:rPr>
          <w:color w:val="000000"/>
          <w:sz w:val="28"/>
          <w:szCs w:val="28"/>
        </w:rPr>
      </w:pPr>
      <w:r>
        <w:rPr>
          <w:color w:val="000000"/>
          <w:sz w:val="28"/>
          <w:szCs w:val="28"/>
        </w:rPr>
        <w:t>Работы по консервации и реставрации объектов культурного наследия, включенных в реестр, или выявленных объектов культурного наследия проводятся физическими лицами, аттестованными федеральным органом охраны объектов культурного наследия в установленном им порядке,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 лицами, аттестованными федеральным органом охраны объектов культурного наследия в установленном им порядке,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rsidR="002A6C02" w:rsidRDefault="002A6C02" w:rsidP="00E3188D">
      <w:pPr>
        <w:jc w:val="both"/>
        <w:rPr>
          <w:color w:val="000000"/>
          <w:sz w:val="28"/>
          <w:szCs w:val="28"/>
        </w:rPr>
      </w:pPr>
    </w:p>
    <w:p w:rsidR="002A6C02" w:rsidRDefault="002A6C02" w:rsidP="00E3188D">
      <w:pPr>
        <w:ind w:firstLine="540"/>
        <w:jc w:val="both"/>
        <w:rPr>
          <w:b/>
          <w:color w:val="000000"/>
          <w:sz w:val="28"/>
          <w:szCs w:val="28"/>
        </w:rPr>
      </w:pPr>
      <w:r>
        <w:rPr>
          <w:b/>
          <w:bCs/>
          <w:color w:val="000000"/>
          <w:sz w:val="28"/>
          <w:szCs w:val="28"/>
        </w:rPr>
        <w:t xml:space="preserve">5. Иные </w:t>
      </w:r>
      <w:r>
        <w:rPr>
          <w:b/>
          <w:color w:val="000000"/>
          <w:sz w:val="28"/>
          <w:szCs w:val="28"/>
        </w:rPr>
        <w:t>ограничения использования земельных участков и объектов капитального строительства.</w:t>
      </w:r>
    </w:p>
    <w:p w:rsidR="002A6C02" w:rsidRDefault="002A6C02" w:rsidP="00E3188D">
      <w:pPr>
        <w:ind w:firstLine="540"/>
        <w:jc w:val="both"/>
        <w:rPr>
          <w:color w:val="000000"/>
          <w:sz w:val="28"/>
          <w:szCs w:val="28"/>
        </w:rPr>
      </w:pPr>
    </w:p>
    <w:p w:rsidR="002A6C02" w:rsidRDefault="002A6C02" w:rsidP="00E3188D">
      <w:pPr>
        <w:ind w:firstLine="709"/>
        <w:jc w:val="both"/>
        <w:rPr>
          <w:color w:val="000000"/>
          <w:sz w:val="28"/>
          <w:szCs w:val="28"/>
        </w:rPr>
      </w:pPr>
      <w:r>
        <w:rPr>
          <w:color w:val="000000"/>
          <w:sz w:val="28"/>
          <w:szCs w:val="28"/>
        </w:rPr>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rsidR="002A6C02" w:rsidRDefault="002A6C02" w:rsidP="00E3188D">
      <w:pPr>
        <w:ind w:firstLine="709"/>
        <w:jc w:val="both"/>
        <w:rPr>
          <w:color w:val="000000"/>
          <w:sz w:val="28"/>
          <w:szCs w:val="28"/>
        </w:rPr>
      </w:pPr>
      <w:r>
        <w:rPr>
          <w:color w:val="000000"/>
          <w:sz w:val="28"/>
          <w:szCs w:val="28"/>
        </w:rPr>
        <w:lastRenderedPageBreak/>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rsidR="002A6C02" w:rsidRDefault="002A6C02" w:rsidP="00E3188D">
      <w:pPr>
        <w:ind w:firstLine="709"/>
        <w:jc w:val="both"/>
        <w:rPr>
          <w:color w:val="000000"/>
          <w:sz w:val="28"/>
          <w:szCs w:val="28"/>
        </w:rPr>
      </w:pPr>
      <w:r>
        <w:rPr>
          <w:color w:val="000000"/>
          <w:sz w:val="28"/>
          <w:szCs w:val="28"/>
        </w:rPr>
        <w:t xml:space="preserve">В пределах внутренних водных путей, расположенных за пределами территорий поселений, организации внутреннего водного транспорта вправе использовать безвозмездно для работ, связанных с судоходством, береговую полосу - полосу земли шириной 20 метров от края воды вглубь берега при среднемноголетнем уровне воды на свободных реках и нормальном уровне воды на искусственно созданных внутренних водных путях. На берегу, имеющем уклон более 45 градусов, береговая полоса определяется от края берега вглубь берега. </w:t>
      </w:r>
      <w:hyperlink r:id="rId44" w:history="1">
        <w:r>
          <w:rPr>
            <w:rStyle w:val="a5"/>
            <w:color w:val="auto"/>
          </w:rPr>
          <w:t>Особые условия</w:t>
        </w:r>
      </w:hyperlink>
      <w:r>
        <w:rPr>
          <w:color w:val="000000"/>
          <w:sz w:val="28"/>
          <w:szCs w:val="28"/>
        </w:rPr>
        <w:t xml:space="preserve"> пользования береговой полосой устанавливаются Правительством Российской Федерации.</w:t>
      </w:r>
    </w:p>
    <w:p w:rsidR="002A6C02" w:rsidRDefault="002A6C02" w:rsidP="00E3188D">
      <w:pPr>
        <w:ind w:firstLine="709"/>
        <w:jc w:val="both"/>
        <w:rPr>
          <w:color w:val="000000"/>
          <w:sz w:val="28"/>
          <w:szCs w:val="28"/>
        </w:rPr>
      </w:pPr>
      <w:r>
        <w:rPr>
          <w:color w:val="000000"/>
          <w:sz w:val="28"/>
          <w:szCs w:val="28"/>
        </w:rPr>
        <w:t>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w:t>
      </w:r>
    </w:p>
    <w:p w:rsidR="002A6C02" w:rsidRDefault="002A6C02" w:rsidP="00E3188D">
      <w:pPr>
        <w:ind w:firstLine="709"/>
        <w:jc w:val="both"/>
        <w:rPr>
          <w:color w:val="000000"/>
          <w:sz w:val="28"/>
          <w:szCs w:val="28"/>
        </w:rPr>
      </w:pPr>
      <w:r>
        <w:rPr>
          <w:color w:val="000000"/>
          <w:sz w:val="28"/>
          <w:szCs w:val="28"/>
        </w:rPr>
        <w:t>Собственники, владельцы и пользователи земельных участков, на которых размещены геодезические пункты, обязаны уведомлять федеральный орган исполнительной власти в области геодезии и картографии и его территориальные органы о всех случаях повреждения или уничтожения геодезических пунктов, а также предоставлять возможность подъезда (подхода) к геодезическим пунктам при проведении геодезических и картографических работ.</w:t>
      </w:r>
    </w:p>
    <w:p w:rsidR="002A6C02" w:rsidRDefault="002A6C02" w:rsidP="00E3188D">
      <w:pPr>
        <w:ind w:firstLine="709"/>
        <w:jc w:val="both"/>
        <w:rPr>
          <w:color w:val="000000"/>
          <w:sz w:val="28"/>
          <w:szCs w:val="28"/>
        </w:rPr>
      </w:pPr>
      <w:r>
        <w:rPr>
          <w:color w:val="000000"/>
          <w:sz w:val="28"/>
          <w:szCs w:val="28"/>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гидрометеорологической службы, могут быть установлены сервитуты в порядке, определенном законодательством Российской Федерации.</w:t>
      </w:r>
    </w:p>
    <w:p w:rsidR="002A6C02" w:rsidRDefault="002A6C02" w:rsidP="00E3188D">
      <w:pPr>
        <w:ind w:firstLine="709"/>
        <w:jc w:val="both"/>
        <w:rPr>
          <w:color w:val="000000"/>
          <w:sz w:val="28"/>
          <w:szCs w:val="28"/>
        </w:rPr>
      </w:pPr>
      <w:r>
        <w:rPr>
          <w:color w:val="000000"/>
          <w:sz w:val="28"/>
          <w:szCs w:val="28"/>
        </w:rPr>
        <w:t xml:space="preserve">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w:t>
      </w:r>
      <w:hyperlink r:id="rId45" w:history="1">
        <w:r>
          <w:rPr>
            <w:rStyle w:val="a5"/>
            <w:color w:val="auto"/>
          </w:rPr>
          <w:t>законодательством</w:t>
        </w:r>
      </w:hyperlink>
      <w:r>
        <w:rPr>
          <w:color w:val="000000"/>
          <w:sz w:val="28"/>
          <w:szCs w:val="28"/>
        </w:rPr>
        <w:t xml:space="preserve"> Российской Федерации для сельскохозяйственного </w:t>
      </w:r>
    </w:p>
    <w:p w:rsidR="002A6C02" w:rsidRDefault="002A6C02" w:rsidP="00E3188D">
      <w:pPr>
        <w:ind w:firstLine="709"/>
        <w:jc w:val="both"/>
        <w:rPr>
          <w:color w:val="000000"/>
          <w:sz w:val="28"/>
          <w:szCs w:val="28"/>
        </w:rPr>
      </w:pPr>
      <w:r>
        <w:rPr>
          <w:color w:val="000000"/>
          <w:sz w:val="28"/>
          <w:szCs w:val="28"/>
        </w:rPr>
        <w:t>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rsidR="002A6C02" w:rsidRDefault="002A6C02" w:rsidP="00E3188D">
      <w:pPr>
        <w:ind w:firstLine="709"/>
        <w:jc w:val="both"/>
        <w:rPr>
          <w:color w:val="000000"/>
          <w:sz w:val="28"/>
          <w:szCs w:val="28"/>
        </w:rPr>
      </w:pPr>
      <w:r>
        <w:rPr>
          <w:color w:val="000000"/>
          <w:sz w:val="28"/>
          <w:szCs w:val="28"/>
        </w:rPr>
        <w:lastRenderedPageBreak/>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2A6C02" w:rsidRDefault="002A6C02" w:rsidP="00E3188D">
      <w:pPr>
        <w:ind w:firstLine="709"/>
        <w:jc w:val="both"/>
        <w:rPr>
          <w:color w:val="000000"/>
          <w:sz w:val="28"/>
          <w:szCs w:val="28"/>
        </w:rPr>
      </w:pPr>
      <w:r>
        <w:rPr>
          <w:color w:val="000000"/>
          <w:sz w:val="28"/>
          <w:szCs w:val="28"/>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2A6C02" w:rsidRDefault="002A6C02" w:rsidP="00E3188D">
      <w:pPr>
        <w:ind w:firstLine="709"/>
        <w:jc w:val="both"/>
        <w:rPr>
          <w:color w:val="000000"/>
          <w:sz w:val="28"/>
          <w:szCs w:val="28"/>
        </w:rPr>
      </w:pPr>
      <w:r>
        <w:rPr>
          <w:color w:val="000000"/>
          <w:sz w:val="28"/>
          <w:szCs w:val="28"/>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rsidR="002A6C02" w:rsidRDefault="002A6C02" w:rsidP="00E3188D">
      <w:pPr>
        <w:ind w:firstLine="709"/>
        <w:jc w:val="both"/>
        <w:rPr>
          <w:color w:val="000000"/>
          <w:sz w:val="28"/>
          <w:szCs w:val="28"/>
        </w:rPr>
      </w:pPr>
      <w:r>
        <w:rPr>
          <w:color w:val="000000"/>
          <w:sz w:val="28"/>
          <w:szCs w:val="28"/>
        </w:rPr>
        <w:t>в) не допускать в местах прилегания к сельскохозяйственным угодьям разрастание сорной травянистой и древесно-кустарниковой растительности;</w:t>
      </w:r>
    </w:p>
    <w:p w:rsidR="002A6C02" w:rsidRDefault="002A6C02" w:rsidP="00E3188D">
      <w:pPr>
        <w:ind w:firstLine="708"/>
        <w:jc w:val="both"/>
        <w:rPr>
          <w:color w:val="000000"/>
          <w:sz w:val="28"/>
          <w:szCs w:val="28"/>
        </w:rPr>
      </w:pPr>
      <w:r>
        <w:rPr>
          <w:color w:val="000000"/>
          <w:sz w:val="28"/>
          <w:szCs w:val="28"/>
        </w:rPr>
        <w:t>г) не допускать в местах прилегания к лесным массивам скопление сухостоя, валежника, порубочных остатков и других горючих материалов;</w:t>
      </w:r>
    </w:p>
    <w:p w:rsidR="002A6C02" w:rsidRDefault="002A6C02" w:rsidP="00E3188D">
      <w:pPr>
        <w:ind w:firstLine="709"/>
        <w:jc w:val="both"/>
        <w:rPr>
          <w:color w:val="000000"/>
          <w:sz w:val="28"/>
          <w:szCs w:val="28"/>
        </w:rPr>
      </w:pPr>
      <w:r>
        <w:rPr>
          <w:color w:val="000000"/>
          <w:sz w:val="28"/>
          <w:szCs w:val="28"/>
        </w:rPr>
        <w:t>д) отделять границу полосы отвода от опушки естественного леса противопожарной опашкой шириной от 3 до 5 метров или минерализованной полосой шириной не менее 3 метров.</w:t>
      </w:r>
    </w:p>
    <w:p w:rsidR="002A6C02" w:rsidRDefault="002A6C02" w:rsidP="00E3188D">
      <w:pPr>
        <w:ind w:firstLine="709"/>
        <w:jc w:val="both"/>
        <w:rPr>
          <w:color w:val="000000"/>
          <w:sz w:val="28"/>
          <w:szCs w:val="28"/>
        </w:rPr>
      </w:pPr>
      <w:r>
        <w:rPr>
          <w:color w:val="000000"/>
          <w:sz w:val="28"/>
          <w:szCs w:val="28"/>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2A6C02" w:rsidRDefault="002A6C02" w:rsidP="00E3188D">
      <w:pPr>
        <w:ind w:firstLine="709"/>
        <w:jc w:val="both"/>
        <w:rPr>
          <w:color w:val="000000"/>
          <w:sz w:val="28"/>
          <w:szCs w:val="28"/>
        </w:rPr>
      </w:pPr>
      <w:r>
        <w:rPr>
          <w:color w:val="000000"/>
          <w:sz w:val="28"/>
          <w:szCs w:val="28"/>
        </w:rPr>
        <w:t xml:space="preserve">Для каждого аэродрома устанавливается </w:t>
      </w:r>
      <w:proofErr w:type="spellStart"/>
      <w:r>
        <w:rPr>
          <w:color w:val="000000"/>
          <w:sz w:val="28"/>
          <w:szCs w:val="28"/>
        </w:rPr>
        <w:t>приаэродромная</w:t>
      </w:r>
      <w:proofErr w:type="spellEnd"/>
      <w:r>
        <w:rPr>
          <w:color w:val="000000"/>
          <w:sz w:val="28"/>
          <w:szCs w:val="28"/>
        </w:rPr>
        <w:t xml:space="preserve"> территория. </w:t>
      </w:r>
    </w:p>
    <w:p w:rsidR="002A6C02" w:rsidRDefault="002A6C02" w:rsidP="00E3188D">
      <w:pPr>
        <w:ind w:firstLine="709"/>
        <w:jc w:val="both"/>
        <w:rPr>
          <w:color w:val="000000"/>
          <w:sz w:val="28"/>
          <w:szCs w:val="28"/>
        </w:rPr>
      </w:pPr>
      <w:r>
        <w:rPr>
          <w:color w:val="000000"/>
          <w:sz w:val="28"/>
          <w:szCs w:val="28"/>
        </w:rPr>
        <w:t xml:space="preserve">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w:t>
      </w:r>
      <w:proofErr w:type="spellStart"/>
      <w:r>
        <w:rPr>
          <w:color w:val="000000"/>
          <w:sz w:val="28"/>
          <w:szCs w:val="28"/>
        </w:rPr>
        <w:t>приаэродромной</w:t>
      </w:r>
      <w:proofErr w:type="spellEnd"/>
      <w:r>
        <w:rPr>
          <w:color w:val="000000"/>
          <w:sz w:val="28"/>
          <w:szCs w:val="28"/>
        </w:rPr>
        <w:t xml:space="preserve"> территории должны проводиться с соблюдением требований безопасности полетов воздушных судов, с учетом возможных негативных воздействий оборудования аэродрома и полетов воздушных судов на здоровье граждан и деятельность юридических лиц и по согласованию с собственником аэродрома.</w:t>
      </w:r>
    </w:p>
    <w:p w:rsidR="002A6C02" w:rsidRDefault="002A6C02" w:rsidP="00E3188D">
      <w:pPr>
        <w:ind w:firstLine="709"/>
        <w:jc w:val="both"/>
        <w:rPr>
          <w:color w:val="000000"/>
          <w:sz w:val="28"/>
          <w:szCs w:val="28"/>
        </w:rPr>
      </w:pPr>
      <w:r>
        <w:rPr>
          <w:color w:val="000000"/>
          <w:sz w:val="28"/>
          <w:szCs w:val="28"/>
        </w:rPr>
        <w:t>Запрещается размещать в полосах воздушных подходов на удалении до 30 км, а вне полос воздушных подходов - до 15 км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w:t>
      </w:r>
    </w:p>
    <w:p w:rsidR="002A6C02" w:rsidRDefault="002A6C02" w:rsidP="00E3188D">
      <w:pPr>
        <w:ind w:firstLine="709"/>
        <w:jc w:val="both"/>
        <w:rPr>
          <w:color w:val="000000"/>
          <w:sz w:val="28"/>
          <w:szCs w:val="28"/>
        </w:rPr>
      </w:pPr>
      <w:r>
        <w:rPr>
          <w:color w:val="000000"/>
          <w:sz w:val="28"/>
          <w:szCs w:val="28"/>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2A6C02" w:rsidRDefault="002A6C02" w:rsidP="00E3188D">
      <w:pPr>
        <w:ind w:firstLine="709"/>
        <w:jc w:val="both"/>
        <w:rPr>
          <w:color w:val="000000"/>
          <w:sz w:val="28"/>
          <w:szCs w:val="28"/>
        </w:rPr>
      </w:pPr>
      <w:r>
        <w:rPr>
          <w:color w:val="000000"/>
          <w:sz w:val="28"/>
          <w:szCs w:val="28"/>
        </w:rPr>
        <w:t>а) объектов высотой 50 м и более относительно уровня аэродрома (вертодрома);</w:t>
      </w:r>
    </w:p>
    <w:p w:rsidR="002A6C02" w:rsidRDefault="002A6C02" w:rsidP="00E3188D">
      <w:pPr>
        <w:ind w:firstLine="709"/>
        <w:jc w:val="both"/>
        <w:rPr>
          <w:color w:val="000000"/>
          <w:sz w:val="28"/>
          <w:szCs w:val="28"/>
        </w:rPr>
      </w:pPr>
      <w:r>
        <w:rPr>
          <w:color w:val="000000"/>
          <w:sz w:val="28"/>
          <w:szCs w:val="28"/>
        </w:rPr>
        <w:lastRenderedPageBreak/>
        <w:t>б)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2A6C02" w:rsidRDefault="002A6C02" w:rsidP="00E3188D">
      <w:pPr>
        <w:ind w:firstLine="709"/>
        <w:jc w:val="both"/>
        <w:rPr>
          <w:color w:val="000000"/>
          <w:sz w:val="28"/>
          <w:szCs w:val="28"/>
        </w:rPr>
      </w:pPr>
      <w:r>
        <w:rPr>
          <w:color w:val="000000"/>
          <w:sz w:val="28"/>
          <w:szCs w:val="28"/>
        </w:rPr>
        <w:t>в) взрывоопасных объектов;</w:t>
      </w:r>
    </w:p>
    <w:p w:rsidR="002A6C02" w:rsidRDefault="002A6C02" w:rsidP="00E3188D">
      <w:pPr>
        <w:ind w:firstLine="709"/>
        <w:jc w:val="both"/>
        <w:rPr>
          <w:color w:val="000000"/>
          <w:sz w:val="28"/>
          <w:szCs w:val="28"/>
        </w:rPr>
      </w:pPr>
      <w:r>
        <w:rPr>
          <w:color w:val="000000"/>
          <w:sz w:val="28"/>
          <w:szCs w:val="28"/>
        </w:rPr>
        <w:t>г) факельных устройств для аварийного сжигания сбрасываемых газов высотой 50 м и более (с учетом возможной высоты выброса пламени);</w:t>
      </w:r>
    </w:p>
    <w:p w:rsidR="002A6C02" w:rsidRDefault="002A6C02" w:rsidP="00E3188D">
      <w:pPr>
        <w:ind w:firstLine="709"/>
        <w:jc w:val="both"/>
        <w:rPr>
          <w:color w:val="000000"/>
          <w:sz w:val="28"/>
          <w:szCs w:val="28"/>
        </w:rPr>
      </w:pPr>
      <w:r>
        <w:rPr>
          <w:color w:val="000000"/>
          <w:sz w:val="28"/>
          <w:szCs w:val="28"/>
        </w:rPr>
        <w:t>д) промышленных и иных предприятий и сооружений, деятельность которых может привести к ухудшению видимости в районе аэродрома (вертодрома).</w:t>
      </w:r>
    </w:p>
    <w:p w:rsidR="002A6C02" w:rsidRDefault="002A6C02" w:rsidP="00E3188D">
      <w:pPr>
        <w:ind w:firstLine="709"/>
        <w:jc w:val="both"/>
        <w:rPr>
          <w:color w:val="000000"/>
          <w:sz w:val="28"/>
          <w:szCs w:val="28"/>
        </w:rPr>
      </w:pPr>
      <w:r>
        <w:rPr>
          <w:color w:val="000000"/>
          <w:sz w:val="28"/>
          <w:szCs w:val="28"/>
        </w:rPr>
        <w:t>Строительство и размещение объектов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rsidR="002A6C02" w:rsidRDefault="002A6C02" w:rsidP="00E3188D">
      <w:pPr>
        <w:ind w:firstLine="709"/>
        <w:jc w:val="both"/>
        <w:rPr>
          <w:color w:val="000000"/>
          <w:sz w:val="28"/>
          <w:szCs w:val="28"/>
        </w:rPr>
      </w:pPr>
    </w:p>
    <w:p w:rsidR="002A6C02" w:rsidRDefault="002A6C02" w:rsidP="00E3188D">
      <w:pPr>
        <w:keepNext/>
        <w:tabs>
          <w:tab w:val="left" w:pos="1090"/>
        </w:tabs>
        <w:ind w:firstLine="709"/>
        <w:jc w:val="both"/>
        <w:rPr>
          <w:b/>
          <w:bCs/>
          <w:color w:val="000000"/>
          <w:sz w:val="28"/>
          <w:szCs w:val="28"/>
        </w:rPr>
      </w:pPr>
      <w:r>
        <w:rPr>
          <w:b/>
          <w:bCs/>
          <w:color w:val="000000"/>
          <w:sz w:val="28"/>
          <w:szCs w:val="28"/>
        </w:rPr>
        <w:lastRenderedPageBreak/>
        <w:t xml:space="preserve">6. Действие настоящих Правил по отношению к ранее возникшим правоотношениям. </w:t>
      </w:r>
    </w:p>
    <w:p w:rsidR="002A6C02" w:rsidRDefault="002A6C02" w:rsidP="00E3188D">
      <w:pPr>
        <w:keepNext/>
        <w:tabs>
          <w:tab w:val="left" w:pos="1090"/>
        </w:tabs>
        <w:ind w:firstLine="709"/>
        <w:jc w:val="both"/>
        <w:rPr>
          <w:bCs/>
          <w:color w:val="000000"/>
          <w:sz w:val="28"/>
          <w:szCs w:val="28"/>
        </w:rPr>
      </w:pPr>
      <w:r>
        <w:rPr>
          <w:bCs/>
          <w:color w:val="000000"/>
          <w:sz w:val="28"/>
          <w:szCs w:val="28"/>
        </w:rPr>
        <w:t xml:space="preserve"> Настоящие Правила вступает в силу со дня их официального опубликования.</w:t>
      </w:r>
    </w:p>
    <w:p w:rsidR="002A6C02" w:rsidRDefault="002A6C02" w:rsidP="00E3188D">
      <w:pPr>
        <w:keepNext/>
        <w:tabs>
          <w:tab w:val="left" w:pos="1090"/>
        </w:tabs>
        <w:ind w:firstLine="709"/>
        <w:jc w:val="both"/>
        <w:rPr>
          <w:bCs/>
          <w:color w:val="000000"/>
          <w:sz w:val="28"/>
          <w:szCs w:val="28"/>
        </w:rPr>
      </w:pPr>
      <w:r>
        <w:rPr>
          <w:bCs/>
          <w:color w:val="000000"/>
          <w:sz w:val="28"/>
          <w:szCs w:val="28"/>
        </w:rPr>
        <w:t xml:space="preserve">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rsidR="002A6C02" w:rsidRDefault="002A6C02" w:rsidP="00E3188D">
      <w:pPr>
        <w:keepNext/>
        <w:tabs>
          <w:tab w:val="left" w:pos="1090"/>
        </w:tabs>
        <w:ind w:firstLine="709"/>
        <w:jc w:val="both"/>
        <w:rPr>
          <w:color w:val="000000"/>
          <w:sz w:val="28"/>
          <w:szCs w:val="28"/>
        </w:rPr>
      </w:pPr>
      <w:r>
        <w:rPr>
          <w:bCs/>
          <w:color w:val="000000"/>
          <w:sz w:val="28"/>
          <w:szCs w:val="28"/>
        </w:rPr>
        <w:t xml:space="preserve"> Требования</w:t>
      </w:r>
      <w:r>
        <w:rPr>
          <w:color w:val="000000"/>
          <w:sz w:val="28"/>
          <w:szCs w:val="28"/>
        </w:rPr>
        <w:t xml:space="preserve"> к образуемым и измененным земельным участкам:</w:t>
      </w:r>
    </w:p>
    <w:p w:rsidR="002A6C02" w:rsidRDefault="002A6C02" w:rsidP="00E3188D">
      <w:pPr>
        <w:keepNext/>
        <w:ind w:firstLine="709"/>
        <w:jc w:val="both"/>
        <w:rPr>
          <w:color w:val="000000"/>
          <w:sz w:val="28"/>
          <w:szCs w:val="28"/>
        </w:rPr>
      </w:pPr>
      <w:r>
        <w:rPr>
          <w:color w:val="000000"/>
          <w:sz w:val="28"/>
          <w:szCs w:val="28"/>
        </w:rPr>
        <w:t xml:space="preserve">- предельные (максимальные и минимальные) размеры земельных участков, в отношении которых в соответствии с </w:t>
      </w:r>
      <w:hyperlink r:id="rId46" w:history="1">
        <w:r>
          <w:rPr>
            <w:rStyle w:val="a5"/>
          </w:rPr>
          <w:t>законодательством</w:t>
        </w:r>
      </w:hyperlink>
      <w:r>
        <w:rPr>
          <w:color w:val="000000"/>
          <w:sz w:val="28"/>
          <w:szCs w:val="28"/>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2A6C02" w:rsidRDefault="002A6C02" w:rsidP="00E3188D">
      <w:pPr>
        <w:keepNext/>
        <w:ind w:firstLine="709"/>
        <w:jc w:val="both"/>
        <w:rPr>
          <w:color w:val="000000"/>
          <w:sz w:val="28"/>
          <w:szCs w:val="28"/>
        </w:rPr>
      </w:pPr>
      <w:r>
        <w:rPr>
          <w:color w:val="000000"/>
          <w:sz w:val="28"/>
          <w:szCs w:val="28"/>
        </w:rPr>
        <w:t xml:space="preserve">- предельные (максимальные и минимальные) размеры земельных участков, на которые действие градостроительных регламентов </w:t>
      </w:r>
      <w:hyperlink r:id="rId47" w:history="1">
        <w:r>
          <w:rPr>
            <w:rStyle w:val="a5"/>
          </w:rPr>
          <w:t>не распространяется</w:t>
        </w:r>
      </w:hyperlink>
      <w:r>
        <w:rPr>
          <w:color w:val="000000"/>
          <w:sz w:val="28"/>
          <w:szCs w:val="28"/>
        </w:rPr>
        <w:t xml:space="preserve"> или в отношении которых градостроительные регламенты </w:t>
      </w:r>
      <w:hyperlink r:id="rId48" w:history="1">
        <w:r>
          <w:rPr>
            <w:rStyle w:val="a5"/>
          </w:rPr>
          <w:t>не устанавливаются</w:t>
        </w:r>
      </w:hyperlink>
      <w:r>
        <w:rPr>
          <w:color w:val="000000"/>
          <w:sz w:val="28"/>
          <w:szCs w:val="28"/>
        </w:rPr>
        <w:t>, определяются в соответствии с Земельным кодексом РФ, другими федеральными законами.</w:t>
      </w:r>
    </w:p>
    <w:p w:rsidR="002A6C02" w:rsidRDefault="002A6C02" w:rsidP="00E3188D">
      <w:pPr>
        <w:keepNext/>
        <w:ind w:firstLine="709"/>
        <w:jc w:val="both"/>
        <w:rPr>
          <w:color w:val="000000"/>
          <w:sz w:val="28"/>
          <w:szCs w:val="28"/>
        </w:rPr>
      </w:pPr>
      <w:r>
        <w:rPr>
          <w:color w:val="000000"/>
          <w:sz w:val="28"/>
          <w:szCs w:val="28"/>
        </w:rPr>
        <w:t xml:space="preserve">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w:t>
      </w:r>
      <w:hyperlink r:id="rId49" w:history="1">
        <w:r>
          <w:rPr>
            <w:rStyle w:val="a5"/>
          </w:rPr>
          <w:t>разрешенным использованием</w:t>
        </w:r>
      </w:hyperlink>
      <w:r>
        <w:rPr>
          <w:color w:val="000000"/>
          <w:sz w:val="28"/>
          <w:szCs w:val="28"/>
        </w:rPr>
        <w:t xml:space="preserve"> с соблюдением требований градостроительных регламентов.</w:t>
      </w:r>
    </w:p>
    <w:p w:rsidR="002A6C02" w:rsidRDefault="002A6C02" w:rsidP="00E3188D">
      <w:pPr>
        <w:keepNext/>
        <w:ind w:firstLine="709"/>
        <w:jc w:val="both"/>
        <w:rPr>
          <w:color w:val="000000"/>
          <w:sz w:val="28"/>
          <w:szCs w:val="28"/>
        </w:rPr>
      </w:pPr>
      <w:r>
        <w:rPr>
          <w:color w:val="000000"/>
          <w:sz w:val="28"/>
          <w:szCs w:val="28"/>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2A6C02" w:rsidRDefault="002A6C02" w:rsidP="00E3188D">
      <w:pPr>
        <w:keepNext/>
        <w:ind w:firstLine="709"/>
        <w:jc w:val="both"/>
        <w:rPr>
          <w:color w:val="000000"/>
          <w:sz w:val="28"/>
          <w:szCs w:val="28"/>
        </w:rPr>
      </w:pPr>
      <w:r>
        <w:rPr>
          <w:color w:val="000000"/>
          <w:sz w:val="28"/>
          <w:szCs w:val="28"/>
        </w:rPr>
        <w:t xml:space="preserve">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2A6C02" w:rsidRDefault="002A6C02" w:rsidP="00E3188D">
      <w:pPr>
        <w:keepNext/>
        <w:ind w:firstLine="709"/>
        <w:jc w:val="both"/>
        <w:rPr>
          <w:color w:val="000000"/>
          <w:sz w:val="28"/>
          <w:szCs w:val="28"/>
        </w:rPr>
      </w:pPr>
      <w:r>
        <w:rPr>
          <w:color w:val="000000"/>
          <w:sz w:val="28"/>
          <w:szCs w:val="28"/>
        </w:rPr>
        <w:t>- виды их использования не входят в перечень видов разрешенного использования;</w:t>
      </w:r>
    </w:p>
    <w:p w:rsidR="002A6C02" w:rsidRDefault="002A6C02" w:rsidP="00E3188D">
      <w:pPr>
        <w:keepNext/>
        <w:ind w:firstLine="709"/>
        <w:jc w:val="both"/>
        <w:rPr>
          <w:color w:val="000000"/>
          <w:sz w:val="28"/>
          <w:szCs w:val="28"/>
        </w:rPr>
      </w:pPr>
      <w:r>
        <w:rPr>
          <w:color w:val="000000"/>
          <w:sz w:val="28"/>
          <w:szCs w:val="28"/>
        </w:rPr>
        <w:t>- их размеры не соответствуют предельным значениям, установленным градостроительным регламентом.</w:t>
      </w:r>
    </w:p>
    <w:p w:rsidR="002A6C02" w:rsidRDefault="002A6C02" w:rsidP="00E3188D">
      <w:pPr>
        <w:keepNext/>
        <w:ind w:firstLine="709"/>
        <w:jc w:val="both"/>
        <w:rPr>
          <w:color w:val="000000"/>
          <w:sz w:val="28"/>
          <w:szCs w:val="28"/>
        </w:rPr>
      </w:pPr>
      <w:r>
        <w:rPr>
          <w:color w:val="000000"/>
          <w:sz w:val="28"/>
          <w:szCs w:val="28"/>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2A6C02" w:rsidRDefault="002A6C02" w:rsidP="00E3188D">
      <w:pPr>
        <w:keepNext/>
        <w:ind w:firstLine="708"/>
        <w:jc w:val="both"/>
        <w:rPr>
          <w:color w:val="000000"/>
          <w:sz w:val="28"/>
          <w:szCs w:val="28"/>
        </w:rPr>
      </w:pPr>
      <w:r>
        <w:rPr>
          <w:color w:val="000000"/>
          <w:sz w:val="28"/>
          <w:szCs w:val="28"/>
        </w:rPr>
        <w:t xml:space="preserve">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w:t>
      </w:r>
    </w:p>
    <w:p w:rsidR="002A6C02" w:rsidRDefault="002A6C02" w:rsidP="00E3188D">
      <w:pPr>
        <w:keepNext/>
        <w:jc w:val="both"/>
        <w:rPr>
          <w:color w:val="000000"/>
          <w:sz w:val="28"/>
          <w:szCs w:val="28"/>
        </w:rPr>
      </w:pPr>
      <w:r>
        <w:rPr>
          <w:color w:val="000000"/>
          <w:sz w:val="28"/>
          <w:szCs w:val="28"/>
        </w:rPr>
        <w:t>культуры), в соответствии с федеральными законами может быть наложен запрет на использование таких объектов.</w:t>
      </w:r>
    </w:p>
    <w:p w:rsidR="002A6C02" w:rsidRDefault="002A6C02" w:rsidP="00E3188D">
      <w:pPr>
        <w:keepNext/>
        <w:ind w:firstLine="709"/>
        <w:jc w:val="both"/>
        <w:rPr>
          <w:color w:val="000000"/>
          <w:sz w:val="28"/>
          <w:szCs w:val="28"/>
        </w:rPr>
      </w:pPr>
      <w:r>
        <w:rPr>
          <w:color w:val="000000"/>
          <w:sz w:val="28"/>
          <w:szCs w:val="28"/>
        </w:rPr>
        <w:t xml:space="preserve">Реконструкция существующих объектов недвижимости, а также строительство новых объектов недвижимости, прочно связанных с </w:t>
      </w:r>
      <w:r>
        <w:rPr>
          <w:color w:val="000000"/>
          <w:sz w:val="28"/>
          <w:szCs w:val="28"/>
        </w:rPr>
        <w:lastRenderedPageBreak/>
        <w:t>указанными земельными участками, могут осуществляться только в соответствии с установленными градостроительными регламентами».</w:t>
      </w:r>
    </w:p>
    <w:p w:rsidR="002A6C02" w:rsidRDefault="002A6C02" w:rsidP="00E3188D">
      <w:pPr>
        <w:keepNext/>
        <w:ind w:firstLine="709"/>
        <w:jc w:val="both"/>
        <w:rPr>
          <w:b/>
          <w:bCs/>
          <w:color w:val="000000"/>
          <w:sz w:val="28"/>
          <w:szCs w:val="28"/>
        </w:rPr>
      </w:pPr>
    </w:p>
    <w:p w:rsidR="002A6C02" w:rsidRDefault="002A6C02" w:rsidP="00E3188D">
      <w:pPr>
        <w:keepNext/>
        <w:tabs>
          <w:tab w:val="left" w:pos="1090"/>
        </w:tabs>
        <w:ind w:firstLine="709"/>
        <w:jc w:val="both"/>
        <w:rPr>
          <w:b/>
          <w:bCs/>
          <w:color w:val="000000"/>
          <w:sz w:val="28"/>
          <w:szCs w:val="28"/>
        </w:rPr>
      </w:pPr>
      <w:r>
        <w:rPr>
          <w:b/>
          <w:bCs/>
          <w:color w:val="000000"/>
          <w:sz w:val="28"/>
          <w:szCs w:val="28"/>
        </w:rPr>
        <w:t>7. Действие настоящих Правил по отношению к градостроительной документации.</w:t>
      </w:r>
    </w:p>
    <w:p w:rsidR="002A6C02" w:rsidRDefault="002A6C02" w:rsidP="00E3188D">
      <w:pPr>
        <w:keepNext/>
        <w:tabs>
          <w:tab w:val="left" w:pos="1090"/>
        </w:tabs>
        <w:ind w:firstLine="709"/>
        <w:jc w:val="both"/>
        <w:rPr>
          <w:b/>
          <w:bCs/>
          <w:color w:val="000000"/>
          <w:sz w:val="28"/>
          <w:szCs w:val="28"/>
        </w:rPr>
      </w:pPr>
    </w:p>
    <w:p w:rsidR="002A6C02" w:rsidRDefault="002A6C02" w:rsidP="00E3188D">
      <w:pPr>
        <w:keepNext/>
        <w:suppressAutoHyphens/>
        <w:autoSpaceDE w:val="0"/>
        <w:ind w:left="170" w:firstLine="538"/>
        <w:jc w:val="both"/>
        <w:rPr>
          <w:color w:val="000000"/>
          <w:sz w:val="28"/>
          <w:szCs w:val="28"/>
        </w:rPr>
      </w:pPr>
      <w:r>
        <w:rPr>
          <w:bCs/>
          <w:color w:val="000000"/>
          <w:sz w:val="28"/>
          <w:szCs w:val="28"/>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w:t>
      </w:r>
      <w:r>
        <w:rPr>
          <w:color w:val="000000"/>
          <w:sz w:val="28"/>
          <w:szCs w:val="28"/>
        </w:rPr>
        <w:t xml:space="preserve">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rsidR="002A6C02" w:rsidRDefault="002A6C02" w:rsidP="00E3188D">
      <w:pPr>
        <w:keepNext/>
        <w:suppressAutoHyphens/>
        <w:autoSpaceDE w:val="0"/>
        <w:ind w:left="170" w:firstLine="538"/>
        <w:jc w:val="both"/>
        <w:rPr>
          <w:color w:val="000000"/>
          <w:sz w:val="28"/>
          <w:szCs w:val="28"/>
        </w:rPr>
      </w:pPr>
      <w:r>
        <w:rPr>
          <w:color w:val="000000"/>
          <w:sz w:val="28"/>
          <w:szCs w:val="28"/>
        </w:rPr>
        <w:t>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2A6C02" w:rsidRDefault="002A6C02" w:rsidP="00E3188D">
      <w:pPr>
        <w:keepNext/>
        <w:ind w:firstLine="709"/>
        <w:jc w:val="both"/>
        <w:rPr>
          <w:color w:val="000000"/>
          <w:sz w:val="28"/>
          <w:szCs w:val="28"/>
        </w:rPr>
      </w:pPr>
      <w:r>
        <w:rPr>
          <w:color w:val="000000"/>
          <w:sz w:val="28"/>
          <w:szCs w:val="28"/>
        </w:rPr>
        <w:t>На основании документации по планировке территории, утвержденной главой местной администрации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2A6C02" w:rsidRDefault="002A6C02" w:rsidP="00E3188D">
      <w:pPr>
        <w:keepNext/>
        <w:ind w:firstLine="709"/>
        <w:jc w:val="both"/>
        <w:rPr>
          <w:color w:val="000000"/>
          <w:sz w:val="28"/>
          <w:szCs w:val="28"/>
        </w:rPr>
      </w:pPr>
      <w:r>
        <w:rPr>
          <w:color w:val="000000"/>
          <w:sz w:val="28"/>
          <w:szCs w:val="28"/>
        </w:rPr>
        <w:t>В градостроительном плане земельного участка должны указываться:</w:t>
      </w:r>
    </w:p>
    <w:p w:rsidR="002A6C02" w:rsidRDefault="002A6C02" w:rsidP="00E3188D">
      <w:pPr>
        <w:keepNext/>
        <w:ind w:firstLine="709"/>
        <w:jc w:val="both"/>
        <w:rPr>
          <w:color w:val="000000"/>
          <w:sz w:val="28"/>
          <w:szCs w:val="28"/>
        </w:rPr>
      </w:pPr>
      <w:r>
        <w:rPr>
          <w:color w:val="000000"/>
          <w:sz w:val="28"/>
          <w:szCs w:val="28"/>
        </w:rPr>
        <w:t>- границы земельного участка;</w:t>
      </w:r>
    </w:p>
    <w:p w:rsidR="002A6C02" w:rsidRDefault="002A6C02" w:rsidP="00E3188D">
      <w:pPr>
        <w:keepNext/>
        <w:ind w:firstLine="709"/>
        <w:jc w:val="both"/>
        <w:rPr>
          <w:color w:val="000000"/>
          <w:sz w:val="28"/>
          <w:szCs w:val="28"/>
        </w:rPr>
      </w:pPr>
      <w:r>
        <w:rPr>
          <w:color w:val="000000"/>
          <w:sz w:val="28"/>
          <w:szCs w:val="28"/>
        </w:rPr>
        <w:t>-  границы зон действия публичных сервитутов;</w:t>
      </w:r>
    </w:p>
    <w:p w:rsidR="002A6C02" w:rsidRDefault="002A6C02" w:rsidP="00E3188D">
      <w:pPr>
        <w:keepNext/>
        <w:ind w:firstLine="709"/>
        <w:jc w:val="both"/>
        <w:rPr>
          <w:color w:val="000000"/>
          <w:sz w:val="28"/>
          <w:szCs w:val="28"/>
        </w:rPr>
      </w:pPr>
      <w:r>
        <w:rPr>
          <w:color w:val="000000"/>
          <w:sz w:val="28"/>
          <w:szCs w:val="28"/>
        </w:rPr>
        <w:t>-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A6C02" w:rsidRDefault="002A6C02" w:rsidP="00E3188D">
      <w:pPr>
        <w:keepNext/>
        <w:ind w:firstLine="709"/>
        <w:jc w:val="both"/>
        <w:rPr>
          <w:color w:val="000000"/>
          <w:sz w:val="28"/>
          <w:szCs w:val="28"/>
        </w:rPr>
      </w:pPr>
      <w:r>
        <w:rPr>
          <w:color w:val="000000"/>
          <w:sz w:val="28"/>
          <w:szCs w:val="28"/>
        </w:rPr>
        <w:t>-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о всех предусмотренных градостроительным регламентом видах разрешенного использования земельного участка;</w:t>
      </w:r>
    </w:p>
    <w:p w:rsidR="002A6C02" w:rsidRDefault="002A6C02" w:rsidP="00E3188D">
      <w:pPr>
        <w:keepNext/>
        <w:ind w:firstLine="709"/>
        <w:jc w:val="both"/>
        <w:rPr>
          <w:color w:val="000000"/>
          <w:sz w:val="28"/>
          <w:szCs w:val="28"/>
        </w:rPr>
      </w:pPr>
      <w:r>
        <w:rPr>
          <w:color w:val="000000"/>
          <w:sz w:val="28"/>
          <w:szCs w:val="28"/>
        </w:rPr>
        <w:t xml:space="preserve">-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w:t>
      </w:r>
      <w:r>
        <w:rPr>
          <w:color w:val="000000"/>
          <w:sz w:val="28"/>
          <w:szCs w:val="28"/>
        </w:rPr>
        <w:lastRenderedPageBreak/>
        <w:t>регламента или для земельного участка не устанавливается градостроительный регламент);</w:t>
      </w:r>
    </w:p>
    <w:p w:rsidR="002A6C02" w:rsidRDefault="002A6C02" w:rsidP="00E3188D">
      <w:pPr>
        <w:keepNext/>
        <w:ind w:firstLine="709"/>
        <w:jc w:val="both"/>
        <w:rPr>
          <w:color w:val="000000"/>
          <w:sz w:val="28"/>
          <w:szCs w:val="28"/>
        </w:rPr>
      </w:pPr>
      <w:r>
        <w:rPr>
          <w:color w:val="000000"/>
          <w:sz w:val="28"/>
          <w:szCs w:val="28"/>
        </w:rPr>
        <w:t>- информация о расположенных в границах земельного участка объектах капитального строительства, объектах культурного наследия;</w:t>
      </w:r>
    </w:p>
    <w:p w:rsidR="002A6C02" w:rsidRDefault="002A6C02" w:rsidP="00E3188D">
      <w:pPr>
        <w:keepNext/>
        <w:ind w:firstLine="709"/>
        <w:jc w:val="both"/>
        <w:rPr>
          <w:color w:val="000000"/>
          <w:sz w:val="28"/>
          <w:szCs w:val="28"/>
        </w:rPr>
      </w:pPr>
      <w:r>
        <w:rPr>
          <w:color w:val="000000"/>
          <w:sz w:val="28"/>
          <w:szCs w:val="28"/>
        </w:rPr>
        <w:t>- информация о технических условиях подключения (технологического присоединения) объектов капитального строительства к сетям инженерно-технического обеспечения (далее - технические условия);</w:t>
      </w:r>
    </w:p>
    <w:p w:rsidR="002A6C02" w:rsidRDefault="002A6C02" w:rsidP="00E3188D">
      <w:pPr>
        <w:keepNext/>
        <w:ind w:firstLine="709"/>
        <w:jc w:val="both"/>
        <w:rPr>
          <w:color w:val="000000"/>
          <w:sz w:val="28"/>
          <w:szCs w:val="28"/>
        </w:rPr>
      </w:pPr>
      <w:r>
        <w:rPr>
          <w:color w:val="000000"/>
          <w:sz w:val="28"/>
          <w:szCs w:val="28"/>
        </w:rPr>
        <w:t>- границы зоны планируемого размещения объектов капитального строительства для государственных или муниципальных нужд.</w:t>
      </w:r>
    </w:p>
    <w:p w:rsidR="002A6C02" w:rsidRDefault="002A6C02" w:rsidP="00E3188D">
      <w:pPr>
        <w:keepNext/>
        <w:ind w:firstLine="709"/>
        <w:jc w:val="both"/>
        <w:rPr>
          <w:color w:val="000000"/>
          <w:sz w:val="28"/>
          <w:szCs w:val="28"/>
        </w:rPr>
      </w:pPr>
      <w:r>
        <w:rPr>
          <w:color w:val="000000"/>
          <w:sz w:val="28"/>
          <w:szCs w:val="28"/>
        </w:rPr>
        <w:t>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2A6C02" w:rsidRDefault="002A6C02" w:rsidP="00E3188D">
      <w:pPr>
        <w:keepNext/>
        <w:ind w:firstLine="709"/>
        <w:jc w:val="both"/>
        <w:rPr>
          <w:color w:val="000000"/>
          <w:sz w:val="28"/>
          <w:szCs w:val="28"/>
        </w:rPr>
      </w:pPr>
    </w:p>
    <w:p w:rsidR="002A6C02" w:rsidRDefault="002A6C02" w:rsidP="00E3188D">
      <w:pPr>
        <w:rPr>
          <w:sz w:val="28"/>
        </w:rPr>
      </w:pPr>
    </w:p>
    <w:p w:rsidR="002A6C02" w:rsidRDefault="002A6C02" w:rsidP="00E3188D">
      <w:pPr>
        <w:rPr>
          <w:sz w:val="28"/>
        </w:rPr>
      </w:pPr>
    </w:p>
    <w:p w:rsidR="002A6C02" w:rsidRDefault="002A6C02" w:rsidP="00E3188D">
      <w:pPr>
        <w:rPr>
          <w:sz w:val="28"/>
        </w:rPr>
      </w:pPr>
    </w:p>
    <w:p w:rsidR="002A6C02" w:rsidRDefault="002A6C02" w:rsidP="00E3188D">
      <w:pPr>
        <w:rPr>
          <w:sz w:val="28"/>
        </w:rPr>
      </w:pPr>
    </w:p>
    <w:p w:rsidR="002A6C02" w:rsidRDefault="002A6C02" w:rsidP="00E3188D">
      <w:pPr>
        <w:rPr>
          <w:sz w:val="28"/>
        </w:rPr>
      </w:pPr>
    </w:p>
    <w:p w:rsidR="002A6C02" w:rsidRDefault="002A6C02" w:rsidP="00E3188D">
      <w:pPr>
        <w:rPr>
          <w:sz w:val="28"/>
        </w:rPr>
      </w:pPr>
    </w:p>
    <w:p w:rsidR="002A6C02" w:rsidRDefault="002A6C02" w:rsidP="00E3188D"/>
    <w:p w:rsidR="002A6C02" w:rsidRDefault="002A6C02"/>
    <w:sectPr w:rsidR="002A6C02" w:rsidSect="00DF3A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sz w:val="28"/>
        <w:szCs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b w:val="0"/>
        <w:bCs w:val="0"/>
        <w:sz w:val="28"/>
        <w:szCs w:val="28"/>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26333064"/>
    <w:multiLevelType w:val="multilevel"/>
    <w:tmpl w:val="5006452A"/>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4">
    <w:nsid w:val="3CAE3212"/>
    <w:multiLevelType w:val="multilevel"/>
    <w:tmpl w:val="40AC5B6A"/>
    <w:lvl w:ilvl="0">
      <w:start w:val="1"/>
      <w:numFmt w:val="none"/>
      <w:suff w:val="nothing"/>
      <w:lvlText w:val=""/>
      <w:lvlJc w:val="left"/>
      <w:rPr>
        <w:rFonts w:cs="Times New Roman"/>
      </w:rPr>
    </w:lvl>
    <w:lvl w:ilvl="1">
      <w:start w:val="1"/>
      <w:numFmt w:val="none"/>
      <w:pStyle w:val="81"/>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pStyle w:val="81"/>
      <w:suff w:val="nothing"/>
      <w:lvlText w:val=""/>
      <w:lvlJc w:val="left"/>
      <w:rPr>
        <w:rFonts w:cs="Times New Roman"/>
      </w:rPr>
    </w:lvl>
    <w:lvl w:ilvl="8">
      <w:start w:val="1"/>
      <w:numFmt w:val="none"/>
      <w:suff w:val="nothing"/>
      <w:lvlText w:val=""/>
      <w:lvlJc w:val="left"/>
      <w:rPr>
        <w:rFonts w:cs="Times New Roman"/>
      </w:rPr>
    </w:lvl>
  </w:abstractNum>
  <w:abstractNum w:abstractNumId="5">
    <w:nsid w:val="3E0A448D"/>
    <w:multiLevelType w:val="multilevel"/>
    <w:tmpl w:val="39C0C558"/>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6">
    <w:nsid w:val="6E1F75D1"/>
    <w:multiLevelType w:val="multilevel"/>
    <w:tmpl w:val="59FEE9C4"/>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48EE"/>
    <w:rsid w:val="00037ACC"/>
    <w:rsid w:val="000548EE"/>
    <w:rsid w:val="00070525"/>
    <w:rsid w:val="00195A89"/>
    <w:rsid w:val="002709EA"/>
    <w:rsid w:val="002A6C02"/>
    <w:rsid w:val="002D73EF"/>
    <w:rsid w:val="003007CD"/>
    <w:rsid w:val="003E4166"/>
    <w:rsid w:val="005B73D0"/>
    <w:rsid w:val="006D4EDD"/>
    <w:rsid w:val="007A3160"/>
    <w:rsid w:val="007E6357"/>
    <w:rsid w:val="00962C56"/>
    <w:rsid w:val="00982E67"/>
    <w:rsid w:val="009B6346"/>
    <w:rsid w:val="00A82D8C"/>
    <w:rsid w:val="00B05842"/>
    <w:rsid w:val="00B146D8"/>
    <w:rsid w:val="00C237C6"/>
    <w:rsid w:val="00CC1760"/>
    <w:rsid w:val="00CE02BD"/>
    <w:rsid w:val="00D27522"/>
    <w:rsid w:val="00D345FB"/>
    <w:rsid w:val="00DA00E4"/>
    <w:rsid w:val="00DA5C92"/>
    <w:rsid w:val="00DE257D"/>
    <w:rsid w:val="00DF3A1A"/>
    <w:rsid w:val="00E3188D"/>
    <w:rsid w:val="00F10505"/>
    <w:rsid w:val="00F637E7"/>
    <w:rsid w:val="00FE432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1"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locked="1" w:uiPriority="0"/>
    <w:lsdException w:name="footer" w:locked="1" w:uiPriority="0"/>
    <w:lsdException w:name="index heading" w:locked="1" w:uiPriority="0"/>
    <w:lsdException w:name="caption" w:locked="1" w:uiPriority="0" w:qFormat="1"/>
    <w:lsdException w:name="List"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Subtitle" w:locked="1" w:semiHidden="0" w:uiPriority="0" w:unhideWhenUsed="0" w:qFormat="1"/>
    <w:lsdException w:name="Body Text 2" w:locked="1" w:uiPriority="0"/>
    <w:lsdException w:name="Body Text 3" w:locked="1" w:uiPriority="0"/>
    <w:lsdException w:name="Body Text Indent 2" w:locked="1" w:uiPriority="0"/>
    <w:lsdException w:name="Body Text Indent 3" w:locked="1" w:uiPriority="0"/>
    <w:lsdException w:name="Hyperlink" w:locked="1" w:uiPriority="0"/>
    <w:lsdException w:name="FollowedHyperlink" w:locked="1" w:uiPriority="0"/>
    <w:lsdException w:name="Strong" w:locked="1" w:semiHidden="0" w:uiPriority="0" w:unhideWhenUsed="0" w:qFormat="1"/>
    <w:lsdException w:name="Emphasis" w:locked="1" w:semiHidden="0" w:uiPriority="0" w:unhideWhenUsed="0" w:qFormat="1"/>
    <w:lsdException w:name="Plain Text" w:locked="1" w:uiPriority="0"/>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6D8"/>
    <w:rPr>
      <w:rFonts w:ascii="Times New Roman" w:eastAsia="Times New Roman" w:hAnsi="Times New Roman"/>
      <w:sz w:val="24"/>
      <w:szCs w:val="24"/>
    </w:rPr>
  </w:style>
  <w:style w:type="paragraph" w:styleId="1">
    <w:name w:val="heading 1"/>
    <w:basedOn w:val="a"/>
    <w:next w:val="a"/>
    <w:link w:val="10"/>
    <w:uiPriority w:val="99"/>
    <w:qFormat/>
    <w:rsid w:val="00B146D8"/>
    <w:pPr>
      <w:keepNext/>
      <w:shd w:val="clear" w:color="auto" w:fill="FFFFFF"/>
      <w:autoSpaceDE w:val="0"/>
      <w:autoSpaceDN w:val="0"/>
      <w:adjustRightInd w:val="0"/>
      <w:jc w:val="both"/>
      <w:outlineLvl w:val="0"/>
    </w:pPr>
    <w:rPr>
      <w:rFonts w:eastAsia="Calibri"/>
      <w:color w:val="000000"/>
      <w:sz w:val="28"/>
      <w:szCs w:val="28"/>
    </w:rPr>
  </w:style>
  <w:style w:type="paragraph" w:styleId="2">
    <w:name w:val="heading 2"/>
    <w:basedOn w:val="a"/>
    <w:next w:val="a"/>
    <w:link w:val="20"/>
    <w:uiPriority w:val="99"/>
    <w:qFormat/>
    <w:rsid w:val="00E3188D"/>
    <w:pPr>
      <w:keepNext/>
      <w:shd w:val="clear" w:color="auto" w:fill="FFFFFF"/>
      <w:tabs>
        <w:tab w:val="left" w:pos="-2160"/>
        <w:tab w:val="num" w:pos="1080"/>
      </w:tabs>
      <w:spacing w:line="322" w:lineRule="exact"/>
      <w:ind w:left="1080" w:hanging="360"/>
      <w:outlineLvl w:val="1"/>
    </w:pPr>
    <w:rPr>
      <w:rFonts w:eastAsia="Calibri"/>
      <w:lang w:eastAsia="ar-SA"/>
    </w:rPr>
  </w:style>
  <w:style w:type="paragraph" w:styleId="3">
    <w:name w:val="heading 3"/>
    <w:basedOn w:val="a"/>
    <w:next w:val="a"/>
    <w:link w:val="30"/>
    <w:uiPriority w:val="99"/>
    <w:qFormat/>
    <w:rsid w:val="00E3188D"/>
    <w:pPr>
      <w:keepNext/>
      <w:shd w:val="clear" w:color="auto" w:fill="FFFFFF"/>
      <w:tabs>
        <w:tab w:val="left" w:pos="-2160"/>
        <w:tab w:val="num" w:pos="1440"/>
      </w:tabs>
      <w:spacing w:line="322" w:lineRule="exact"/>
      <w:ind w:left="1440" w:hanging="360"/>
      <w:outlineLvl w:val="2"/>
    </w:pPr>
    <w:rPr>
      <w:rFonts w:eastAsia="Calibri"/>
      <w:color w:val="000000"/>
      <w:spacing w:val="-8"/>
      <w:sz w:val="28"/>
      <w:szCs w:val="28"/>
      <w:lang w:eastAsia="ar-SA"/>
    </w:rPr>
  </w:style>
  <w:style w:type="paragraph" w:styleId="4">
    <w:name w:val="heading 4"/>
    <w:basedOn w:val="a"/>
    <w:next w:val="a"/>
    <w:link w:val="40"/>
    <w:uiPriority w:val="99"/>
    <w:qFormat/>
    <w:rsid w:val="00E3188D"/>
    <w:pPr>
      <w:keepNext/>
      <w:shd w:val="clear" w:color="auto" w:fill="FFFFFF"/>
      <w:tabs>
        <w:tab w:val="num" w:pos="1800"/>
      </w:tabs>
      <w:spacing w:line="322" w:lineRule="exact"/>
      <w:ind w:left="709" w:hanging="360"/>
      <w:outlineLvl w:val="3"/>
    </w:pPr>
    <w:rPr>
      <w:rFonts w:eastAsia="Calibri"/>
      <w:color w:val="000000"/>
      <w:spacing w:val="-3"/>
      <w:sz w:val="28"/>
      <w:szCs w:val="28"/>
      <w:lang w:eastAsia="ar-SA"/>
    </w:rPr>
  </w:style>
  <w:style w:type="paragraph" w:styleId="5">
    <w:name w:val="heading 5"/>
    <w:basedOn w:val="a"/>
    <w:next w:val="a"/>
    <w:link w:val="50"/>
    <w:uiPriority w:val="99"/>
    <w:qFormat/>
    <w:rsid w:val="00E3188D"/>
    <w:pPr>
      <w:keepNext/>
      <w:shd w:val="clear" w:color="auto" w:fill="FFFFFF"/>
      <w:tabs>
        <w:tab w:val="left" w:pos="-2160"/>
        <w:tab w:val="num" w:pos="2160"/>
      </w:tabs>
      <w:spacing w:line="319" w:lineRule="exact"/>
      <w:ind w:left="19" w:hanging="360"/>
      <w:outlineLvl w:val="4"/>
    </w:pPr>
    <w:rPr>
      <w:rFonts w:eastAsia="Calibri"/>
      <w:color w:val="000000"/>
      <w:spacing w:val="-7"/>
      <w:w w:val="102"/>
      <w:sz w:val="28"/>
      <w:szCs w:val="28"/>
      <w:lang w:eastAsia="ar-SA"/>
    </w:rPr>
  </w:style>
  <w:style w:type="paragraph" w:styleId="6">
    <w:name w:val="heading 6"/>
    <w:basedOn w:val="a"/>
    <w:next w:val="a"/>
    <w:link w:val="60"/>
    <w:uiPriority w:val="99"/>
    <w:qFormat/>
    <w:rsid w:val="00E3188D"/>
    <w:pPr>
      <w:keepNext/>
      <w:shd w:val="clear" w:color="auto" w:fill="FFFFFF"/>
      <w:tabs>
        <w:tab w:val="left" w:pos="-2160"/>
        <w:tab w:val="num" w:pos="2520"/>
      </w:tabs>
      <w:spacing w:line="319" w:lineRule="exact"/>
      <w:ind w:left="22" w:hanging="360"/>
      <w:jc w:val="both"/>
      <w:outlineLvl w:val="5"/>
    </w:pPr>
    <w:rPr>
      <w:rFonts w:eastAsia="Calibri"/>
      <w:color w:val="000000"/>
      <w:spacing w:val="-14"/>
      <w:w w:val="102"/>
      <w:sz w:val="28"/>
      <w:szCs w:val="28"/>
      <w:lang w:eastAsia="ar-SA"/>
    </w:rPr>
  </w:style>
  <w:style w:type="paragraph" w:styleId="7">
    <w:name w:val="heading 7"/>
    <w:basedOn w:val="a"/>
    <w:next w:val="a"/>
    <w:link w:val="70"/>
    <w:uiPriority w:val="99"/>
    <w:qFormat/>
    <w:rsid w:val="003007CD"/>
    <w:pPr>
      <w:keepNext/>
      <w:keepLines/>
      <w:spacing w:before="40"/>
      <w:outlineLvl w:val="6"/>
    </w:pPr>
    <w:rPr>
      <w:rFonts w:ascii="Calibri Light" w:eastAsia="Calibri" w:hAnsi="Calibri Light"/>
      <w:i/>
      <w:iCs/>
      <w:color w:val="1F4D78"/>
    </w:rPr>
  </w:style>
  <w:style w:type="paragraph" w:styleId="8">
    <w:name w:val="heading 8"/>
    <w:basedOn w:val="a"/>
    <w:next w:val="a"/>
    <w:link w:val="80"/>
    <w:uiPriority w:val="99"/>
    <w:qFormat/>
    <w:rsid w:val="00E3188D"/>
    <w:pPr>
      <w:keepNext/>
      <w:shd w:val="clear" w:color="auto" w:fill="FFFFFF"/>
      <w:tabs>
        <w:tab w:val="left" w:pos="636"/>
        <w:tab w:val="num" w:pos="3240"/>
      </w:tabs>
      <w:spacing w:line="319" w:lineRule="exact"/>
      <w:ind w:left="7" w:hanging="360"/>
      <w:jc w:val="both"/>
      <w:outlineLvl w:val="7"/>
    </w:pPr>
    <w:rPr>
      <w:rFonts w:eastAsia="Calibri"/>
      <w:color w:val="000000"/>
      <w:spacing w:val="-8"/>
      <w:w w:val="102"/>
      <w:sz w:val="28"/>
      <w:szCs w:val="28"/>
      <w:lang w:eastAsia="ar-SA"/>
    </w:rPr>
  </w:style>
  <w:style w:type="paragraph" w:styleId="9">
    <w:name w:val="heading 9"/>
    <w:basedOn w:val="a"/>
    <w:next w:val="a"/>
    <w:link w:val="90"/>
    <w:uiPriority w:val="99"/>
    <w:qFormat/>
    <w:rsid w:val="00E3188D"/>
    <w:pPr>
      <w:keepNext/>
      <w:tabs>
        <w:tab w:val="num" w:pos="3600"/>
      </w:tabs>
      <w:ind w:left="3600" w:hanging="360"/>
      <w:jc w:val="center"/>
      <w:outlineLvl w:val="8"/>
    </w:pPr>
    <w:rPr>
      <w:rFonts w:eastAsia="Calibri"/>
      <w:b/>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146D8"/>
    <w:rPr>
      <w:rFonts w:ascii="Times New Roman" w:hAnsi="Times New Roman" w:cs="Times New Roman"/>
      <w:color w:val="000000"/>
      <w:sz w:val="28"/>
      <w:szCs w:val="28"/>
      <w:shd w:val="clear" w:color="auto" w:fill="FFFFFF"/>
      <w:lang w:eastAsia="ru-RU"/>
    </w:rPr>
  </w:style>
  <w:style w:type="character" w:customStyle="1" w:styleId="20">
    <w:name w:val="Заголовок 2 Знак"/>
    <w:link w:val="2"/>
    <w:uiPriority w:val="99"/>
    <w:semiHidden/>
    <w:locked/>
    <w:rsid w:val="00E3188D"/>
    <w:rPr>
      <w:rFonts w:ascii="Times New Roman" w:hAnsi="Times New Roman" w:cs="Times New Roman"/>
      <w:sz w:val="24"/>
      <w:szCs w:val="24"/>
      <w:shd w:val="clear" w:color="auto" w:fill="FFFFFF"/>
      <w:lang w:eastAsia="ar-SA" w:bidi="ar-SA"/>
    </w:rPr>
  </w:style>
  <w:style w:type="character" w:customStyle="1" w:styleId="30">
    <w:name w:val="Заголовок 3 Знак"/>
    <w:link w:val="3"/>
    <w:uiPriority w:val="99"/>
    <w:semiHidden/>
    <w:locked/>
    <w:rsid w:val="00E3188D"/>
    <w:rPr>
      <w:rFonts w:ascii="Times New Roman" w:hAnsi="Times New Roman" w:cs="Times New Roman"/>
      <w:color w:val="000000"/>
      <w:spacing w:val="-8"/>
      <w:sz w:val="28"/>
      <w:szCs w:val="28"/>
      <w:shd w:val="clear" w:color="auto" w:fill="FFFFFF"/>
      <w:lang w:eastAsia="ar-SA" w:bidi="ar-SA"/>
    </w:rPr>
  </w:style>
  <w:style w:type="character" w:customStyle="1" w:styleId="40">
    <w:name w:val="Заголовок 4 Знак"/>
    <w:link w:val="4"/>
    <w:uiPriority w:val="99"/>
    <w:semiHidden/>
    <w:locked/>
    <w:rsid w:val="00E3188D"/>
    <w:rPr>
      <w:rFonts w:ascii="Times New Roman" w:hAnsi="Times New Roman" w:cs="Times New Roman"/>
      <w:color w:val="000000"/>
      <w:spacing w:val="-3"/>
      <w:sz w:val="28"/>
      <w:szCs w:val="28"/>
      <w:shd w:val="clear" w:color="auto" w:fill="FFFFFF"/>
      <w:lang w:eastAsia="ar-SA" w:bidi="ar-SA"/>
    </w:rPr>
  </w:style>
  <w:style w:type="character" w:customStyle="1" w:styleId="50">
    <w:name w:val="Заголовок 5 Знак"/>
    <w:link w:val="5"/>
    <w:uiPriority w:val="99"/>
    <w:semiHidden/>
    <w:locked/>
    <w:rsid w:val="00E3188D"/>
    <w:rPr>
      <w:rFonts w:ascii="Times New Roman" w:hAnsi="Times New Roman" w:cs="Times New Roman"/>
      <w:color w:val="000000"/>
      <w:spacing w:val="-7"/>
      <w:w w:val="102"/>
      <w:sz w:val="28"/>
      <w:szCs w:val="28"/>
      <w:shd w:val="clear" w:color="auto" w:fill="FFFFFF"/>
      <w:lang w:eastAsia="ar-SA" w:bidi="ar-SA"/>
    </w:rPr>
  </w:style>
  <w:style w:type="character" w:customStyle="1" w:styleId="60">
    <w:name w:val="Заголовок 6 Знак"/>
    <w:link w:val="6"/>
    <w:uiPriority w:val="99"/>
    <w:semiHidden/>
    <w:locked/>
    <w:rsid w:val="00E3188D"/>
    <w:rPr>
      <w:rFonts w:ascii="Times New Roman" w:hAnsi="Times New Roman" w:cs="Times New Roman"/>
      <w:color w:val="000000"/>
      <w:spacing w:val="-14"/>
      <w:w w:val="102"/>
      <w:sz w:val="28"/>
      <w:szCs w:val="28"/>
      <w:shd w:val="clear" w:color="auto" w:fill="FFFFFF"/>
      <w:lang w:eastAsia="ar-SA" w:bidi="ar-SA"/>
    </w:rPr>
  </w:style>
  <w:style w:type="character" w:customStyle="1" w:styleId="70">
    <w:name w:val="Заголовок 7 Знак"/>
    <w:link w:val="7"/>
    <w:uiPriority w:val="99"/>
    <w:semiHidden/>
    <w:locked/>
    <w:rsid w:val="003007CD"/>
    <w:rPr>
      <w:rFonts w:ascii="Calibri Light" w:hAnsi="Calibri Light" w:cs="Times New Roman"/>
      <w:i/>
      <w:iCs/>
      <w:color w:val="1F4D78"/>
      <w:sz w:val="24"/>
      <w:szCs w:val="24"/>
      <w:lang w:eastAsia="ru-RU"/>
    </w:rPr>
  </w:style>
  <w:style w:type="character" w:customStyle="1" w:styleId="80">
    <w:name w:val="Заголовок 8 Знак"/>
    <w:link w:val="8"/>
    <w:uiPriority w:val="99"/>
    <w:semiHidden/>
    <w:locked/>
    <w:rsid w:val="00E3188D"/>
    <w:rPr>
      <w:rFonts w:ascii="Times New Roman" w:hAnsi="Times New Roman" w:cs="Times New Roman"/>
      <w:color w:val="000000"/>
      <w:spacing w:val="-8"/>
      <w:w w:val="102"/>
      <w:sz w:val="28"/>
      <w:szCs w:val="28"/>
      <w:shd w:val="clear" w:color="auto" w:fill="FFFFFF"/>
      <w:lang w:eastAsia="ar-SA" w:bidi="ar-SA"/>
    </w:rPr>
  </w:style>
  <w:style w:type="character" w:customStyle="1" w:styleId="90">
    <w:name w:val="Заголовок 9 Знак"/>
    <w:link w:val="9"/>
    <w:uiPriority w:val="99"/>
    <w:semiHidden/>
    <w:locked/>
    <w:rsid w:val="00E3188D"/>
    <w:rPr>
      <w:rFonts w:ascii="Times New Roman" w:hAnsi="Times New Roman" w:cs="Times New Roman"/>
      <w:b/>
      <w:sz w:val="20"/>
      <w:szCs w:val="20"/>
      <w:lang w:eastAsia="ar-SA" w:bidi="ar-SA"/>
    </w:rPr>
  </w:style>
  <w:style w:type="paragraph" w:customStyle="1" w:styleId="11">
    <w:name w:val="Текст1"/>
    <w:basedOn w:val="a"/>
    <w:uiPriority w:val="99"/>
    <w:rsid w:val="00B146D8"/>
    <w:pPr>
      <w:suppressAutoHyphens/>
    </w:pPr>
    <w:rPr>
      <w:rFonts w:ascii="Courier New" w:hAnsi="Courier New" w:cs="Courier New"/>
      <w:sz w:val="20"/>
      <w:szCs w:val="20"/>
      <w:lang w:eastAsia="ar-SA"/>
    </w:rPr>
  </w:style>
  <w:style w:type="paragraph" w:customStyle="1" w:styleId="21">
    <w:name w:val="Основной текст 21"/>
    <w:basedOn w:val="a"/>
    <w:qFormat/>
    <w:rsid w:val="00B146D8"/>
    <w:pPr>
      <w:suppressAutoHyphens/>
      <w:jc w:val="both"/>
    </w:pPr>
    <w:rPr>
      <w:sz w:val="28"/>
      <w:lang w:eastAsia="ar-SA"/>
    </w:rPr>
  </w:style>
  <w:style w:type="paragraph" w:customStyle="1" w:styleId="12">
    <w:name w:val="Без интервала1"/>
    <w:uiPriority w:val="99"/>
    <w:rsid w:val="00B05842"/>
    <w:rPr>
      <w:rFonts w:eastAsia="Times New Roman"/>
      <w:sz w:val="24"/>
      <w:szCs w:val="22"/>
      <w:lang w:eastAsia="en-US"/>
    </w:rPr>
  </w:style>
  <w:style w:type="paragraph" w:customStyle="1" w:styleId="22">
    <w:name w:val="Без интервала2"/>
    <w:uiPriority w:val="99"/>
    <w:rsid w:val="00B05842"/>
    <w:rPr>
      <w:rFonts w:eastAsia="Times New Roman"/>
      <w:sz w:val="24"/>
      <w:szCs w:val="22"/>
      <w:lang w:eastAsia="en-US"/>
    </w:rPr>
  </w:style>
  <w:style w:type="paragraph" w:customStyle="1" w:styleId="Style6">
    <w:name w:val="Style6"/>
    <w:uiPriority w:val="99"/>
    <w:rsid w:val="00B05842"/>
    <w:pPr>
      <w:suppressAutoHyphens/>
      <w:spacing w:after="200" w:line="322" w:lineRule="exact"/>
      <w:jc w:val="both"/>
    </w:pPr>
    <w:rPr>
      <w:rFonts w:cs="Tahoma"/>
      <w:kern w:val="2"/>
      <w:sz w:val="24"/>
      <w:szCs w:val="22"/>
      <w:lang w:eastAsia="ar-SA"/>
    </w:rPr>
  </w:style>
  <w:style w:type="paragraph" w:customStyle="1" w:styleId="ConsPlusTitle">
    <w:name w:val="ConsPlusTitle"/>
    <w:uiPriority w:val="99"/>
    <w:rsid w:val="00B05842"/>
    <w:pPr>
      <w:suppressAutoHyphens/>
    </w:pPr>
    <w:rPr>
      <w:rFonts w:ascii="Arial" w:eastAsia="Times New Roman" w:hAnsi="Arial" w:cs="Arial"/>
      <w:b/>
      <w:bCs/>
      <w:sz w:val="24"/>
    </w:rPr>
  </w:style>
  <w:style w:type="character" w:customStyle="1" w:styleId="FontStyle11">
    <w:name w:val="Font Style11"/>
    <w:uiPriority w:val="99"/>
    <w:rsid w:val="00B05842"/>
    <w:rPr>
      <w:rFonts w:ascii="Times New Roman" w:hAnsi="Times New Roman"/>
      <w:sz w:val="26"/>
      <w:lang w:val="ru-RU" w:eastAsia="en-US"/>
    </w:rPr>
  </w:style>
  <w:style w:type="character" w:customStyle="1" w:styleId="FontStyle22">
    <w:name w:val="Font Style22"/>
    <w:uiPriority w:val="99"/>
    <w:rsid w:val="00B05842"/>
    <w:rPr>
      <w:rFonts w:ascii="Times New Roman" w:hAnsi="Times New Roman"/>
      <w:b/>
      <w:sz w:val="26"/>
      <w:lang w:val="ru-RU" w:eastAsia="en-US"/>
    </w:rPr>
  </w:style>
  <w:style w:type="character" w:customStyle="1" w:styleId="FontStyle17">
    <w:name w:val="Font Style17"/>
    <w:uiPriority w:val="99"/>
    <w:rsid w:val="00B05842"/>
    <w:rPr>
      <w:rFonts w:ascii="Times New Roman" w:eastAsia="Times New Roman" w:hAnsi="Times New Roman"/>
      <w:sz w:val="26"/>
      <w:lang w:val="ru-RU" w:eastAsia="en-US"/>
    </w:rPr>
  </w:style>
  <w:style w:type="paragraph" w:styleId="a3">
    <w:name w:val="Body Text"/>
    <w:basedOn w:val="a"/>
    <w:link w:val="a4"/>
    <w:uiPriority w:val="99"/>
    <w:semiHidden/>
    <w:rsid w:val="003007CD"/>
    <w:pPr>
      <w:jc w:val="both"/>
    </w:pPr>
    <w:rPr>
      <w:rFonts w:eastAsia="Calibri"/>
      <w:sz w:val="20"/>
      <w:szCs w:val="20"/>
    </w:rPr>
  </w:style>
  <w:style w:type="character" w:customStyle="1" w:styleId="a4">
    <w:name w:val="Основной текст Знак"/>
    <w:link w:val="a3"/>
    <w:uiPriority w:val="99"/>
    <w:semiHidden/>
    <w:locked/>
    <w:rsid w:val="003007CD"/>
    <w:rPr>
      <w:rFonts w:ascii="Times New Roman" w:hAnsi="Times New Roman" w:cs="Times New Roman"/>
      <w:sz w:val="20"/>
      <w:szCs w:val="20"/>
    </w:rPr>
  </w:style>
  <w:style w:type="character" w:styleId="a5">
    <w:name w:val="Hyperlink"/>
    <w:uiPriority w:val="99"/>
    <w:semiHidden/>
    <w:rsid w:val="00E3188D"/>
    <w:rPr>
      <w:rFonts w:cs="Times New Roman"/>
      <w:color w:val="0000FF"/>
      <w:u w:val="single"/>
    </w:rPr>
  </w:style>
  <w:style w:type="character" w:styleId="a6">
    <w:name w:val="FollowedHyperlink"/>
    <w:uiPriority w:val="99"/>
    <w:semiHidden/>
    <w:rsid w:val="00E3188D"/>
    <w:rPr>
      <w:rFonts w:cs="Times New Roman"/>
      <w:color w:val="800080"/>
      <w:u w:val="single"/>
    </w:rPr>
  </w:style>
  <w:style w:type="character" w:styleId="a7">
    <w:name w:val="Emphasis"/>
    <w:qFormat/>
    <w:rsid w:val="00E3188D"/>
    <w:rPr>
      <w:rFonts w:ascii="Times New Roman" w:hAnsi="Times New Roman" w:cs="Times New Roman"/>
      <w:i/>
    </w:rPr>
  </w:style>
  <w:style w:type="paragraph" w:customStyle="1" w:styleId="msonormal0">
    <w:name w:val="msonormal"/>
    <w:basedOn w:val="a"/>
    <w:uiPriority w:val="99"/>
    <w:rsid w:val="00E3188D"/>
    <w:pPr>
      <w:spacing w:before="100" w:beforeAutospacing="1" w:after="100" w:afterAutospacing="1"/>
    </w:pPr>
  </w:style>
  <w:style w:type="paragraph" w:styleId="13">
    <w:name w:val="index 1"/>
    <w:basedOn w:val="a"/>
    <w:next w:val="a"/>
    <w:autoRedefine/>
    <w:uiPriority w:val="99"/>
    <w:semiHidden/>
    <w:rsid w:val="00E3188D"/>
    <w:pPr>
      <w:ind w:left="240" w:hanging="240"/>
    </w:pPr>
    <w:rPr>
      <w:lang w:eastAsia="ar-SA"/>
    </w:rPr>
  </w:style>
  <w:style w:type="paragraph" w:styleId="a8">
    <w:name w:val="header"/>
    <w:basedOn w:val="a"/>
    <w:link w:val="a9"/>
    <w:uiPriority w:val="99"/>
    <w:semiHidden/>
    <w:rsid w:val="00E3188D"/>
    <w:pPr>
      <w:tabs>
        <w:tab w:val="center" w:pos="4677"/>
        <w:tab w:val="right" w:pos="9355"/>
      </w:tabs>
    </w:pPr>
    <w:rPr>
      <w:rFonts w:eastAsia="Calibri"/>
      <w:lang w:eastAsia="ar-SA"/>
    </w:rPr>
  </w:style>
  <w:style w:type="character" w:customStyle="1" w:styleId="a9">
    <w:name w:val="Верхний колонтитул Знак"/>
    <w:link w:val="a8"/>
    <w:uiPriority w:val="99"/>
    <w:semiHidden/>
    <w:locked/>
    <w:rsid w:val="00E3188D"/>
    <w:rPr>
      <w:rFonts w:ascii="Times New Roman" w:hAnsi="Times New Roman" w:cs="Times New Roman"/>
      <w:sz w:val="24"/>
      <w:szCs w:val="24"/>
      <w:lang w:eastAsia="ar-SA" w:bidi="ar-SA"/>
    </w:rPr>
  </w:style>
  <w:style w:type="paragraph" w:styleId="aa">
    <w:name w:val="footer"/>
    <w:basedOn w:val="a"/>
    <w:link w:val="ab"/>
    <w:uiPriority w:val="99"/>
    <w:semiHidden/>
    <w:rsid w:val="00E3188D"/>
    <w:pPr>
      <w:tabs>
        <w:tab w:val="center" w:pos="4677"/>
        <w:tab w:val="right" w:pos="9355"/>
      </w:tabs>
    </w:pPr>
    <w:rPr>
      <w:rFonts w:eastAsia="Calibri"/>
      <w:lang w:eastAsia="ar-SA"/>
    </w:rPr>
  </w:style>
  <w:style w:type="character" w:customStyle="1" w:styleId="ab">
    <w:name w:val="Нижний колонтитул Знак"/>
    <w:link w:val="aa"/>
    <w:uiPriority w:val="99"/>
    <w:semiHidden/>
    <w:locked/>
    <w:rsid w:val="00E3188D"/>
    <w:rPr>
      <w:rFonts w:ascii="Times New Roman" w:hAnsi="Times New Roman" w:cs="Times New Roman"/>
      <w:sz w:val="24"/>
      <w:szCs w:val="24"/>
      <w:lang w:eastAsia="ar-SA" w:bidi="ar-SA"/>
    </w:rPr>
  </w:style>
  <w:style w:type="paragraph" w:styleId="ac">
    <w:name w:val="index heading"/>
    <w:basedOn w:val="a"/>
    <w:uiPriority w:val="99"/>
    <w:semiHidden/>
    <w:rsid w:val="00E3188D"/>
    <w:pPr>
      <w:suppressLineNumbers/>
    </w:pPr>
    <w:rPr>
      <w:rFonts w:ascii="Arial" w:hAnsi="Arial" w:cs="Tahoma"/>
      <w:lang w:eastAsia="ar-SA"/>
    </w:rPr>
  </w:style>
  <w:style w:type="paragraph" w:styleId="ad">
    <w:name w:val="caption"/>
    <w:basedOn w:val="a"/>
    <w:next w:val="a"/>
    <w:uiPriority w:val="99"/>
    <w:qFormat/>
    <w:rsid w:val="00E3188D"/>
    <w:pPr>
      <w:jc w:val="center"/>
    </w:pPr>
    <w:rPr>
      <w:sz w:val="28"/>
    </w:rPr>
  </w:style>
  <w:style w:type="paragraph" w:styleId="ae">
    <w:name w:val="List"/>
    <w:basedOn w:val="a3"/>
    <w:uiPriority w:val="99"/>
    <w:semiHidden/>
    <w:rsid w:val="00E3188D"/>
    <w:rPr>
      <w:rFonts w:ascii="Arial" w:hAnsi="Arial" w:cs="Tahoma"/>
      <w:lang w:eastAsia="ar-SA"/>
    </w:rPr>
  </w:style>
  <w:style w:type="paragraph" w:styleId="af">
    <w:name w:val="Title"/>
    <w:basedOn w:val="a"/>
    <w:next w:val="a3"/>
    <w:link w:val="14"/>
    <w:uiPriority w:val="99"/>
    <w:qFormat/>
    <w:rsid w:val="00E3188D"/>
    <w:pPr>
      <w:keepNext/>
      <w:spacing w:before="240" w:after="120"/>
    </w:pPr>
    <w:rPr>
      <w:rFonts w:ascii="Arial" w:hAnsi="Arial" w:cs="Tahoma"/>
      <w:sz w:val="28"/>
      <w:szCs w:val="28"/>
      <w:lang w:eastAsia="ar-SA"/>
    </w:rPr>
  </w:style>
  <w:style w:type="character" w:customStyle="1" w:styleId="14">
    <w:name w:val="Название Знак1"/>
    <w:link w:val="af"/>
    <w:uiPriority w:val="99"/>
    <w:locked/>
    <w:rsid w:val="00E3188D"/>
    <w:rPr>
      <w:rFonts w:ascii="Arial" w:eastAsia="Times New Roman" w:hAnsi="Arial" w:cs="Tahoma"/>
      <w:sz w:val="28"/>
      <w:szCs w:val="28"/>
      <w:lang w:eastAsia="ar-SA" w:bidi="ar-SA"/>
    </w:rPr>
  </w:style>
  <w:style w:type="paragraph" w:styleId="af0">
    <w:name w:val="Body Text Indent"/>
    <w:basedOn w:val="a"/>
    <w:link w:val="af1"/>
    <w:uiPriority w:val="99"/>
    <w:semiHidden/>
    <w:rsid w:val="00E3188D"/>
    <w:pPr>
      <w:ind w:left="5670"/>
    </w:pPr>
    <w:rPr>
      <w:rFonts w:eastAsia="Calibri"/>
      <w:b/>
      <w:sz w:val="20"/>
      <w:szCs w:val="20"/>
      <w:lang w:eastAsia="ar-SA"/>
    </w:rPr>
  </w:style>
  <w:style w:type="character" w:customStyle="1" w:styleId="af1">
    <w:name w:val="Основной текст с отступом Знак"/>
    <w:link w:val="af0"/>
    <w:uiPriority w:val="99"/>
    <w:semiHidden/>
    <w:locked/>
    <w:rsid w:val="00E3188D"/>
    <w:rPr>
      <w:rFonts w:ascii="Times New Roman" w:hAnsi="Times New Roman" w:cs="Times New Roman"/>
      <w:b/>
      <w:sz w:val="20"/>
      <w:szCs w:val="20"/>
      <w:lang w:eastAsia="ar-SA" w:bidi="ar-SA"/>
    </w:rPr>
  </w:style>
  <w:style w:type="paragraph" w:styleId="af2">
    <w:name w:val="Subtitle"/>
    <w:basedOn w:val="af"/>
    <w:next w:val="a3"/>
    <w:link w:val="af3"/>
    <w:uiPriority w:val="99"/>
    <w:qFormat/>
    <w:rsid w:val="00E3188D"/>
    <w:pPr>
      <w:jc w:val="center"/>
    </w:pPr>
    <w:rPr>
      <w:i/>
      <w:iCs/>
    </w:rPr>
  </w:style>
  <w:style w:type="character" w:customStyle="1" w:styleId="af3">
    <w:name w:val="Подзаголовок Знак"/>
    <w:link w:val="af2"/>
    <w:uiPriority w:val="99"/>
    <w:locked/>
    <w:rsid w:val="00E3188D"/>
    <w:rPr>
      <w:rFonts w:ascii="Arial" w:eastAsia="Times New Roman" w:hAnsi="Arial" w:cs="Tahoma"/>
      <w:i/>
      <w:iCs/>
      <w:sz w:val="28"/>
      <w:szCs w:val="28"/>
      <w:lang w:eastAsia="ar-SA" w:bidi="ar-SA"/>
    </w:rPr>
  </w:style>
  <w:style w:type="paragraph" w:styleId="23">
    <w:name w:val="Body Text 2"/>
    <w:basedOn w:val="a"/>
    <w:link w:val="24"/>
    <w:uiPriority w:val="99"/>
    <w:semiHidden/>
    <w:rsid w:val="00E3188D"/>
    <w:pPr>
      <w:jc w:val="both"/>
    </w:pPr>
    <w:rPr>
      <w:rFonts w:eastAsia="Calibri"/>
      <w:sz w:val="20"/>
      <w:szCs w:val="20"/>
      <w:lang w:eastAsia="ar-SA"/>
    </w:rPr>
  </w:style>
  <w:style w:type="character" w:customStyle="1" w:styleId="24">
    <w:name w:val="Основной текст 2 Знак"/>
    <w:link w:val="23"/>
    <w:uiPriority w:val="99"/>
    <w:semiHidden/>
    <w:locked/>
    <w:rsid w:val="00E3188D"/>
    <w:rPr>
      <w:rFonts w:ascii="Times New Roman" w:hAnsi="Times New Roman" w:cs="Times New Roman"/>
      <w:sz w:val="20"/>
      <w:szCs w:val="20"/>
      <w:lang w:eastAsia="ar-SA" w:bidi="ar-SA"/>
    </w:rPr>
  </w:style>
  <w:style w:type="paragraph" w:styleId="31">
    <w:name w:val="Body Text 3"/>
    <w:basedOn w:val="a"/>
    <w:link w:val="32"/>
    <w:uiPriority w:val="99"/>
    <w:semiHidden/>
    <w:rsid w:val="00E3188D"/>
    <w:pPr>
      <w:jc w:val="center"/>
    </w:pPr>
    <w:rPr>
      <w:rFonts w:eastAsia="Calibri"/>
      <w:lang w:eastAsia="ar-SA"/>
    </w:rPr>
  </w:style>
  <w:style w:type="character" w:customStyle="1" w:styleId="32">
    <w:name w:val="Основной текст 3 Знак"/>
    <w:link w:val="31"/>
    <w:uiPriority w:val="99"/>
    <w:semiHidden/>
    <w:locked/>
    <w:rsid w:val="00E3188D"/>
    <w:rPr>
      <w:rFonts w:ascii="Times New Roman" w:hAnsi="Times New Roman" w:cs="Times New Roman"/>
      <w:sz w:val="24"/>
      <w:szCs w:val="24"/>
      <w:lang w:eastAsia="ar-SA" w:bidi="ar-SA"/>
    </w:rPr>
  </w:style>
  <w:style w:type="paragraph" w:styleId="25">
    <w:name w:val="Body Text Indent 2"/>
    <w:basedOn w:val="a"/>
    <w:link w:val="26"/>
    <w:uiPriority w:val="99"/>
    <w:semiHidden/>
    <w:rsid w:val="00E3188D"/>
    <w:pPr>
      <w:ind w:firstLine="708"/>
      <w:jc w:val="both"/>
    </w:pPr>
    <w:rPr>
      <w:rFonts w:eastAsia="Calibri"/>
    </w:rPr>
  </w:style>
  <w:style w:type="character" w:customStyle="1" w:styleId="26">
    <w:name w:val="Основной текст с отступом 2 Знак"/>
    <w:link w:val="25"/>
    <w:uiPriority w:val="99"/>
    <w:semiHidden/>
    <w:locked/>
    <w:rsid w:val="00E3188D"/>
    <w:rPr>
      <w:rFonts w:ascii="Times New Roman" w:hAnsi="Times New Roman" w:cs="Times New Roman"/>
      <w:sz w:val="24"/>
      <w:szCs w:val="24"/>
      <w:lang w:eastAsia="ru-RU"/>
    </w:rPr>
  </w:style>
  <w:style w:type="paragraph" w:styleId="33">
    <w:name w:val="Body Text Indent 3"/>
    <w:basedOn w:val="a"/>
    <w:link w:val="34"/>
    <w:uiPriority w:val="99"/>
    <w:semiHidden/>
    <w:rsid w:val="00E3188D"/>
    <w:pPr>
      <w:spacing w:after="120"/>
      <w:ind w:left="283"/>
    </w:pPr>
    <w:rPr>
      <w:rFonts w:eastAsia="Calibri"/>
      <w:sz w:val="16"/>
      <w:szCs w:val="16"/>
    </w:rPr>
  </w:style>
  <w:style w:type="character" w:customStyle="1" w:styleId="34">
    <w:name w:val="Основной текст с отступом 3 Знак"/>
    <w:link w:val="33"/>
    <w:uiPriority w:val="99"/>
    <w:semiHidden/>
    <w:locked/>
    <w:rsid w:val="00E3188D"/>
    <w:rPr>
      <w:rFonts w:ascii="Times New Roman" w:hAnsi="Times New Roman" w:cs="Times New Roman"/>
      <w:sz w:val="16"/>
      <w:szCs w:val="16"/>
    </w:rPr>
  </w:style>
  <w:style w:type="paragraph" w:styleId="af4">
    <w:name w:val="Plain Text"/>
    <w:basedOn w:val="a"/>
    <w:link w:val="af5"/>
    <w:uiPriority w:val="99"/>
    <w:semiHidden/>
    <w:rsid w:val="00E3188D"/>
    <w:rPr>
      <w:rFonts w:ascii="Courier New" w:eastAsia="Calibri" w:hAnsi="Courier New"/>
      <w:sz w:val="20"/>
      <w:szCs w:val="20"/>
    </w:rPr>
  </w:style>
  <w:style w:type="character" w:customStyle="1" w:styleId="af5">
    <w:name w:val="Текст Знак"/>
    <w:link w:val="af4"/>
    <w:uiPriority w:val="99"/>
    <w:semiHidden/>
    <w:locked/>
    <w:rsid w:val="00E3188D"/>
    <w:rPr>
      <w:rFonts w:ascii="Courier New" w:hAnsi="Courier New" w:cs="Times New Roman"/>
      <w:sz w:val="20"/>
      <w:szCs w:val="20"/>
      <w:lang w:eastAsia="ru-RU"/>
    </w:rPr>
  </w:style>
  <w:style w:type="paragraph" w:styleId="af6">
    <w:name w:val="Balloon Text"/>
    <w:basedOn w:val="a"/>
    <w:link w:val="af7"/>
    <w:uiPriority w:val="99"/>
    <w:semiHidden/>
    <w:rsid w:val="00E3188D"/>
    <w:rPr>
      <w:rFonts w:ascii="Tahoma" w:eastAsia="Calibri" w:hAnsi="Tahoma"/>
      <w:sz w:val="16"/>
      <w:szCs w:val="16"/>
      <w:lang w:eastAsia="ar-SA"/>
    </w:rPr>
  </w:style>
  <w:style w:type="character" w:customStyle="1" w:styleId="af7">
    <w:name w:val="Текст выноски Знак"/>
    <w:link w:val="af6"/>
    <w:uiPriority w:val="99"/>
    <w:semiHidden/>
    <w:locked/>
    <w:rsid w:val="00E3188D"/>
    <w:rPr>
      <w:rFonts w:ascii="Tahoma" w:hAnsi="Tahoma" w:cs="Times New Roman"/>
      <w:sz w:val="16"/>
      <w:szCs w:val="16"/>
      <w:lang w:eastAsia="ar-SA" w:bidi="ar-SA"/>
    </w:rPr>
  </w:style>
  <w:style w:type="character" w:customStyle="1" w:styleId="af8">
    <w:name w:val="Без интервала Знак"/>
    <w:link w:val="af9"/>
    <w:uiPriority w:val="99"/>
    <w:locked/>
    <w:rsid w:val="00E3188D"/>
    <w:rPr>
      <w:rFonts w:eastAsia="Times New Roman"/>
      <w:sz w:val="22"/>
      <w:szCs w:val="22"/>
      <w:lang w:val="ru-RU" w:eastAsia="ru-RU" w:bidi="ar-SA"/>
    </w:rPr>
  </w:style>
  <w:style w:type="paragraph" w:styleId="af9">
    <w:name w:val="No Spacing"/>
    <w:link w:val="af8"/>
    <w:uiPriority w:val="99"/>
    <w:qFormat/>
    <w:rsid w:val="00E3188D"/>
    <w:rPr>
      <w:rFonts w:eastAsia="Times New Roman"/>
      <w:sz w:val="22"/>
      <w:szCs w:val="22"/>
    </w:rPr>
  </w:style>
  <w:style w:type="paragraph" w:styleId="afa">
    <w:name w:val="List Paragraph"/>
    <w:basedOn w:val="a"/>
    <w:uiPriority w:val="99"/>
    <w:qFormat/>
    <w:rsid w:val="00E3188D"/>
    <w:pPr>
      <w:ind w:left="720"/>
      <w:contextualSpacing/>
    </w:pPr>
    <w:rPr>
      <w:lang w:eastAsia="ar-SA"/>
    </w:rPr>
  </w:style>
  <w:style w:type="paragraph" w:customStyle="1" w:styleId="ConsPlusNormal">
    <w:name w:val="ConsPlusNormal"/>
    <w:uiPriority w:val="99"/>
    <w:rsid w:val="00E3188D"/>
    <w:pPr>
      <w:widowControl w:val="0"/>
      <w:autoSpaceDE w:val="0"/>
      <w:autoSpaceDN w:val="0"/>
      <w:adjustRightInd w:val="0"/>
      <w:ind w:firstLine="720"/>
    </w:pPr>
    <w:rPr>
      <w:rFonts w:ascii="Arial" w:eastAsia="Times New Roman" w:hAnsi="Arial" w:cs="Arial"/>
    </w:rPr>
  </w:style>
  <w:style w:type="character" w:customStyle="1" w:styleId="27">
    <w:name w:val="Основной текст (2)_"/>
    <w:link w:val="28"/>
    <w:uiPriority w:val="99"/>
    <w:locked/>
    <w:rsid w:val="00E3188D"/>
    <w:rPr>
      <w:b/>
      <w:shd w:val="clear" w:color="auto" w:fill="FFFFFF"/>
    </w:rPr>
  </w:style>
  <w:style w:type="paragraph" w:customStyle="1" w:styleId="28">
    <w:name w:val="Основной текст (2)"/>
    <w:basedOn w:val="a"/>
    <w:link w:val="27"/>
    <w:uiPriority w:val="99"/>
    <w:rsid w:val="00E3188D"/>
    <w:pPr>
      <w:widowControl w:val="0"/>
      <w:shd w:val="clear" w:color="auto" w:fill="FFFFFF"/>
      <w:spacing w:before="480" w:after="240" w:line="240" w:lineRule="atLeast"/>
      <w:jc w:val="both"/>
    </w:pPr>
    <w:rPr>
      <w:rFonts w:ascii="Calibri" w:eastAsia="Calibri" w:hAnsi="Calibri"/>
      <w:b/>
      <w:sz w:val="20"/>
      <w:szCs w:val="20"/>
    </w:rPr>
  </w:style>
  <w:style w:type="paragraph" w:customStyle="1" w:styleId="15">
    <w:name w:val="Абзац списка1"/>
    <w:basedOn w:val="a"/>
    <w:uiPriority w:val="99"/>
    <w:rsid w:val="00E3188D"/>
    <w:pPr>
      <w:ind w:left="720"/>
      <w:contextualSpacing/>
    </w:pPr>
    <w:rPr>
      <w:lang w:eastAsia="zh-CN"/>
    </w:rPr>
  </w:style>
  <w:style w:type="paragraph" w:customStyle="1" w:styleId="ConsNormal">
    <w:name w:val="ConsNormal"/>
    <w:uiPriority w:val="99"/>
    <w:rsid w:val="00E3188D"/>
    <w:pPr>
      <w:widowControl w:val="0"/>
      <w:snapToGrid w:val="0"/>
      <w:ind w:firstLine="720"/>
    </w:pPr>
    <w:rPr>
      <w:rFonts w:ascii="Arial" w:eastAsia="Times New Roman" w:hAnsi="Arial"/>
    </w:rPr>
  </w:style>
  <w:style w:type="paragraph" w:customStyle="1" w:styleId="afb">
    <w:name w:val="Нормальный (таблица)"/>
    <w:basedOn w:val="a"/>
    <w:next w:val="a"/>
    <w:uiPriority w:val="99"/>
    <w:rsid w:val="00E3188D"/>
    <w:pPr>
      <w:widowControl w:val="0"/>
      <w:suppressAutoHyphens/>
      <w:jc w:val="both"/>
    </w:pPr>
    <w:rPr>
      <w:rFonts w:ascii="Arial" w:hAnsi="Arial" w:cs="Arial"/>
      <w:lang w:eastAsia="zh-CN"/>
    </w:rPr>
  </w:style>
  <w:style w:type="paragraph" w:customStyle="1" w:styleId="16">
    <w:name w:val="обычный_1 Знак Знак Знак Знак Знак Знак Знак Знак Знак"/>
    <w:basedOn w:val="a"/>
    <w:uiPriority w:val="99"/>
    <w:rsid w:val="00E3188D"/>
    <w:pPr>
      <w:spacing w:before="100" w:beforeAutospacing="1" w:after="100" w:afterAutospacing="1"/>
      <w:jc w:val="both"/>
    </w:pPr>
    <w:rPr>
      <w:rFonts w:ascii="Tahoma" w:hAnsi="Tahoma"/>
      <w:sz w:val="20"/>
      <w:szCs w:val="20"/>
      <w:lang w:val="en-US" w:eastAsia="en-US"/>
    </w:rPr>
  </w:style>
  <w:style w:type="paragraph" w:customStyle="1" w:styleId="CharCharCarCarCharCharCarCarCharCharCarCarCharChar">
    <w:name w:val="Char Char Car Car Char Char Car Car Char Char Car Car Char Char"/>
    <w:basedOn w:val="a"/>
    <w:uiPriority w:val="99"/>
    <w:rsid w:val="00E3188D"/>
    <w:pPr>
      <w:spacing w:after="160" w:line="240" w:lineRule="exact"/>
    </w:pPr>
    <w:rPr>
      <w:sz w:val="20"/>
      <w:szCs w:val="20"/>
    </w:rPr>
  </w:style>
  <w:style w:type="paragraph" w:customStyle="1" w:styleId="17">
    <w:name w:val="Название1"/>
    <w:basedOn w:val="a"/>
    <w:next w:val="af2"/>
    <w:uiPriority w:val="99"/>
    <w:rsid w:val="00E3188D"/>
    <w:pPr>
      <w:jc w:val="center"/>
    </w:pPr>
    <w:rPr>
      <w:b/>
      <w:szCs w:val="20"/>
      <w:lang w:eastAsia="ar-SA"/>
    </w:rPr>
  </w:style>
  <w:style w:type="paragraph" w:customStyle="1" w:styleId="ConsPlusNonformat">
    <w:name w:val="ConsPlusNonformat"/>
    <w:uiPriority w:val="99"/>
    <w:rsid w:val="00E3188D"/>
    <w:pPr>
      <w:autoSpaceDE w:val="0"/>
      <w:autoSpaceDN w:val="0"/>
      <w:adjustRightInd w:val="0"/>
    </w:pPr>
    <w:rPr>
      <w:rFonts w:ascii="Courier New" w:eastAsia="Times New Roman" w:hAnsi="Courier New" w:cs="Courier New"/>
    </w:rPr>
  </w:style>
  <w:style w:type="paragraph" w:customStyle="1" w:styleId="Standard">
    <w:name w:val="Standard"/>
    <w:uiPriority w:val="99"/>
    <w:rsid w:val="00E3188D"/>
    <w:pPr>
      <w:widowControl w:val="0"/>
      <w:suppressAutoHyphens/>
      <w:autoSpaceDN w:val="0"/>
    </w:pPr>
    <w:rPr>
      <w:rFonts w:ascii="Times New Roman" w:hAnsi="Times New Roman" w:cs="Tahoma"/>
      <w:kern w:val="3"/>
      <w:sz w:val="24"/>
      <w:szCs w:val="24"/>
      <w:lang w:val="de-DE" w:eastAsia="ja-JP" w:bidi="fa-IR"/>
    </w:rPr>
  </w:style>
  <w:style w:type="paragraph" w:customStyle="1" w:styleId="p17">
    <w:name w:val="p17"/>
    <w:basedOn w:val="a"/>
    <w:uiPriority w:val="99"/>
    <w:rsid w:val="00E3188D"/>
    <w:pPr>
      <w:widowControl w:val="0"/>
      <w:suppressAutoHyphens/>
      <w:autoSpaceDE w:val="0"/>
      <w:spacing w:before="280" w:after="280"/>
    </w:pPr>
    <w:rPr>
      <w:sz w:val="20"/>
      <w:szCs w:val="20"/>
      <w:lang w:eastAsia="ar-SA"/>
    </w:rPr>
  </w:style>
  <w:style w:type="paragraph" w:customStyle="1" w:styleId="110">
    <w:name w:val="Знак Знак Знак1 Знак Знак Знак Знак Знак Знак1 Знак Знак Знак Знак"/>
    <w:basedOn w:val="a"/>
    <w:uiPriority w:val="99"/>
    <w:rsid w:val="00E3188D"/>
    <w:pPr>
      <w:keepLines/>
      <w:spacing w:after="160" w:line="240" w:lineRule="exact"/>
    </w:pPr>
    <w:rPr>
      <w:rFonts w:ascii="Verdana" w:eastAsia="MS Mincho" w:hAnsi="Verdana" w:cs="Franklin Gothic Book"/>
      <w:sz w:val="20"/>
      <w:szCs w:val="20"/>
      <w:lang w:val="en-US" w:eastAsia="en-US"/>
    </w:rPr>
  </w:style>
  <w:style w:type="paragraph" w:customStyle="1" w:styleId="18">
    <w:name w:val="Знак1 Знак Знак Знак"/>
    <w:basedOn w:val="a"/>
    <w:uiPriority w:val="99"/>
    <w:rsid w:val="00E3188D"/>
    <w:rPr>
      <w:rFonts w:ascii="Verdana" w:hAnsi="Verdana" w:cs="Verdana"/>
      <w:sz w:val="20"/>
      <w:szCs w:val="20"/>
      <w:lang w:val="en-US" w:eastAsia="en-US"/>
    </w:rPr>
  </w:style>
  <w:style w:type="paragraph" w:customStyle="1" w:styleId="ConsPlusCell">
    <w:name w:val="ConsPlusCell"/>
    <w:uiPriority w:val="99"/>
    <w:rsid w:val="00E3188D"/>
    <w:pPr>
      <w:widowControl w:val="0"/>
      <w:autoSpaceDE w:val="0"/>
      <w:autoSpaceDN w:val="0"/>
      <w:adjustRightInd w:val="0"/>
    </w:pPr>
    <w:rPr>
      <w:rFonts w:ascii="Arial" w:eastAsia="Times New Roman" w:hAnsi="Arial" w:cs="Arial"/>
    </w:rPr>
  </w:style>
  <w:style w:type="paragraph" w:customStyle="1" w:styleId="Iauiue">
    <w:name w:val="Iau?iue"/>
    <w:uiPriority w:val="99"/>
    <w:rsid w:val="00E3188D"/>
    <w:pPr>
      <w:widowControl w:val="0"/>
      <w:suppressAutoHyphens/>
    </w:pPr>
    <w:rPr>
      <w:rFonts w:ascii="Times New Roman" w:eastAsia="Times New Roman" w:hAnsi="Times New Roman"/>
      <w:lang w:eastAsia="ar-SA"/>
    </w:rPr>
  </w:style>
  <w:style w:type="paragraph" w:customStyle="1" w:styleId="111">
    <w:name w:val="Заголовок 11"/>
    <w:basedOn w:val="a"/>
    <w:next w:val="a"/>
    <w:uiPriority w:val="99"/>
    <w:rsid w:val="00E3188D"/>
    <w:pPr>
      <w:keepNext/>
      <w:jc w:val="both"/>
      <w:outlineLvl w:val="0"/>
    </w:pPr>
    <w:rPr>
      <w:spacing w:val="-7"/>
      <w:sz w:val="28"/>
      <w:lang w:eastAsia="ar-SA"/>
    </w:rPr>
  </w:style>
  <w:style w:type="paragraph" w:customStyle="1" w:styleId="210">
    <w:name w:val="Заголовок 21"/>
    <w:basedOn w:val="a"/>
    <w:next w:val="a"/>
    <w:uiPriority w:val="99"/>
    <w:rsid w:val="00E3188D"/>
    <w:pPr>
      <w:keepNext/>
      <w:shd w:val="clear" w:color="auto" w:fill="FFFFFF"/>
      <w:tabs>
        <w:tab w:val="left" w:pos="-2160"/>
      </w:tabs>
      <w:spacing w:line="322" w:lineRule="exact"/>
      <w:outlineLvl w:val="1"/>
    </w:pPr>
    <w:rPr>
      <w:sz w:val="28"/>
      <w:lang w:eastAsia="ar-SA"/>
    </w:rPr>
  </w:style>
  <w:style w:type="paragraph" w:customStyle="1" w:styleId="81">
    <w:name w:val="Заголовок 81"/>
    <w:basedOn w:val="a"/>
    <w:next w:val="a"/>
    <w:uiPriority w:val="99"/>
    <w:semiHidden/>
    <w:rsid w:val="00E3188D"/>
    <w:pPr>
      <w:keepNext/>
      <w:numPr>
        <w:ilvl w:val="7"/>
        <w:numId w:val="1"/>
      </w:numPr>
      <w:shd w:val="clear" w:color="auto" w:fill="FFFFFF"/>
      <w:tabs>
        <w:tab w:val="left" w:pos="636"/>
      </w:tabs>
      <w:spacing w:line="319" w:lineRule="exact"/>
      <w:ind w:left="7"/>
      <w:jc w:val="both"/>
      <w:outlineLvl w:val="7"/>
    </w:pPr>
    <w:rPr>
      <w:color w:val="000000"/>
      <w:spacing w:val="-8"/>
      <w:w w:val="102"/>
      <w:sz w:val="28"/>
      <w:szCs w:val="28"/>
      <w:lang w:eastAsia="ar-SA"/>
    </w:rPr>
  </w:style>
  <w:style w:type="paragraph" w:customStyle="1" w:styleId="19">
    <w:name w:val="Название объекта1"/>
    <w:basedOn w:val="a"/>
    <w:uiPriority w:val="99"/>
    <w:rsid w:val="00E3188D"/>
    <w:pPr>
      <w:suppressLineNumbers/>
      <w:spacing w:before="120" w:after="120"/>
    </w:pPr>
    <w:rPr>
      <w:rFonts w:cs="Mangal"/>
      <w:i/>
      <w:iCs/>
      <w:lang w:eastAsia="ar-SA"/>
    </w:rPr>
  </w:style>
  <w:style w:type="paragraph" w:customStyle="1" w:styleId="afc">
    <w:name w:val="Верхний и нижний колонтитулы"/>
    <w:basedOn w:val="a"/>
    <w:uiPriority w:val="99"/>
    <w:rsid w:val="00E3188D"/>
    <w:rPr>
      <w:lang w:eastAsia="ar-SA"/>
    </w:rPr>
  </w:style>
  <w:style w:type="paragraph" w:customStyle="1" w:styleId="formattexttopleveltext">
    <w:name w:val="formattext topleveltext"/>
    <w:basedOn w:val="a"/>
    <w:uiPriority w:val="99"/>
    <w:rsid w:val="00E3188D"/>
    <w:pPr>
      <w:spacing w:before="100" w:beforeAutospacing="1" w:after="100" w:afterAutospacing="1"/>
    </w:pPr>
  </w:style>
  <w:style w:type="paragraph" w:customStyle="1" w:styleId="afd">
    <w:name w:val="Примечание"/>
    <w:basedOn w:val="a"/>
    <w:uiPriority w:val="99"/>
    <w:rsid w:val="00E3188D"/>
    <w:pPr>
      <w:widowControl w:val="0"/>
      <w:shd w:val="clear" w:color="auto" w:fill="FFFFFF"/>
      <w:suppressAutoHyphens/>
      <w:spacing w:before="120" w:after="120"/>
      <w:ind w:firstLine="284"/>
      <w:jc w:val="both"/>
    </w:pPr>
    <w:rPr>
      <w:sz w:val="20"/>
      <w:szCs w:val="20"/>
      <w:lang w:eastAsia="zh-CN"/>
    </w:rPr>
  </w:style>
  <w:style w:type="paragraph" w:customStyle="1" w:styleId="DocumentMap">
    <w:name w:val="DocumentMap"/>
    <w:uiPriority w:val="99"/>
    <w:rsid w:val="00E3188D"/>
    <w:pPr>
      <w:spacing w:after="200" w:line="276" w:lineRule="auto"/>
    </w:pPr>
    <w:rPr>
      <w:rFonts w:eastAsia="Times New Roman" w:cs="Calibri"/>
      <w:sz w:val="22"/>
      <w:szCs w:val="22"/>
    </w:rPr>
  </w:style>
  <w:style w:type="paragraph" w:customStyle="1" w:styleId="afe">
    <w:name w:val="Содержимое таблицы"/>
    <w:basedOn w:val="a"/>
    <w:uiPriority w:val="99"/>
    <w:rsid w:val="00E3188D"/>
    <w:pPr>
      <w:suppressLineNumbers/>
    </w:pPr>
    <w:rPr>
      <w:lang w:eastAsia="ar-SA"/>
    </w:rPr>
  </w:style>
  <w:style w:type="paragraph" w:customStyle="1" w:styleId="aff">
    <w:name w:val="Заголовок таблицы"/>
    <w:basedOn w:val="afe"/>
    <w:uiPriority w:val="99"/>
    <w:rsid w:val="00E3188D"/>
    <w:pPr>
      <w:jc w:val="center"/>
    </w:pPr>
    <w:rPr>
      <w:b/>
      <w:bCs/>
    </w:rPr>
  </w:style>
  <w:style w:type="character" w:customStyle="1" w:styleId="Absatz-Standardschriftart">
    <w:name w:val="Absatz-Standardschriftart"/>
    <w:uiPriority w:val="99"/>
    <w:rsid w:val="00E3188D"/>
  </w:style>
  <w:style w:type="character" w:customStyle="1" w:styleId="WW8Num1z0">
    <w:name w:val="WW8Num1z0"/>
    <w:uiPriority w:val="99"/>
    <w:rsid w:val="00E3188D"/>
    <w:rPr>
      <w:rFonts w:ascii="Times New Roman" w:hAnsi="Times New Roman"/>
    </w:rPr>
  </w:style>
  <w:style w:type="character" w:customStyle="1" w:styleId="WW8Num1z1">
    <w:name w:val="WW8Num1z1"/>
    <w:uiPriority w:val="99"/>
    <w:rsid w:val="00E3188D"/>
    <w:rPr>
      <w:rFonts w:ascii="Courier New" w:hAnsi="Courier New"/>
    </w:rPr>
  </w:style>
  <w:style w:type="character" w:customStyle="1" w:styleId="WW8Num1z2">
    <w:name w:val="WW8Num1z2"/>
    <w:uiPriority w:val="99"/>
    <w:rsid w:val="00E3188D"/>
    <w:rPr>
      <w:rFonts w:ascii="Wingdings" w:hAnsi="Wingdings"/>
    </w:rPr>
  </w:style>
  <w:style w:type="character" w:customStyle="1" w:styleId="WW8Num1z3">
    <w:name w:val="WW8Num1z3"/>
    <w:uiPriority w:val="99"/>
    <w:rsid w:val="00E3188D"/>
    <w:rPr>
      <w:rFonts w:ascii="Symbol" w:hAnsi="Symbol"/>
    </w:rPr>
  </w:style>
  <w:style w:type="character" w:customStyle="1" w:styleId="ft443">
    <w:name w:val="ft443"/>
    <w:uiPriority w:val="99"/>
    <w:rsid w:val="00E3188D"/>
  </w:style>
  <w:style w:type="character" w:customStyle="1" w:styleId="ft455">
    <w:name w:val="ft455"/>
    <w:uiPriority w:val="99"/>
    <w:rsid w:val="00E3188D"/>
  </w:style>
  <w:style w:type="character" w:customStyle="1" w:styleId="ft328">
    <w:name w:val="ft328"/>
    <w:uiPriority w:val="99"/>
    <w:rsid w:val="00E3188D"/>
  </w:style>
  <w:style w:type="character" w:customStyle="1" w:styleId="ft334">
    <w:name w:val="ft334"/>
    <w:uiPriority w:val="99"/>
    <w:rsid w:val="00E3188D"/>
  </w:style>
  <w:style w:type="character" w:customStyle="1" w:styleId="WW8Num10z6">
    <w:name w:val="WW8Num10z6"/>
    <w:uiPriority w:val="99"/>
    <w:rsid w:val="00E3188D"/>
  </w:style>
  <w:style w:type="character" w:customStyle="1" w:styleId="-">
    <w:name w:val="Интернет-ссылка"/>
    <w:uiPriority w:val="99"/>
    <w:semiHidden/>
    <w:rsid w:val="00E3188D"/>
    <w:rPr>
      <w:color w:val="0000FF"/>
      <w:u w:val="single"/>
    </w:rPr>
  </w:style>
  <w:style w:type="character" w:customStyle="1" w:styleId="aff0">
    <w:name w:val="Название Знак"/>
    <w:uiPriority w:val="99"/>
    <w:rsid w:val="00E3188D"/>
    <w:rPr>
      <w:rFonts w:ascii="Arial" w:hAnsi="Arial"/>
      <w:i/>
      <w:sz w:val="24"/>
      <w:lang w:eastAsia="ar-SA" w:bidi="ar-SA"/>
    </w:rPr>
  </w:style>
  <w:style w:type="character" w:customStyle="1" w:styleId="FontStyle150">
    <w:name w:val="Font Style150"/>
    <w:uiPriority w:val="99"/>
    <w:rsid w:val="00E3188D"/>
    <w:rPr>
      <w:rFonts w:ascii="Times New Roman" w:eastAsia="Times New Roman" w:hAnsi="Times New Roman"/>
      <w:b/>
      <w:sz w:val="26"/>
      <w:lang w:val="ru-RU" w:eastAsia="ar-SA" w:bidi="ar-SA"/>
    </w:rPr>
  </w:style>
  <w:style w:type="character" w:customStyle="1" w:styleId="FontStyle217">
    <w:name w:val="Font Style217"/>
    <w:uiPriority w:val="99"/>
    <w:rsid w:val="00E3188D"/>
    <w:rPr>
      <w:rFonts w:ascii="Times New Roman" w:eastAsia="Times New Roman" w:hAnsi="Times New Roman"/>
      <w:b/>
      <w:spacing w:val="-20"/>
      <w:sz w:val="24"/>
      <w:lang w:val="ru-RU" w:eastAsia="ar-SA" w:bidi="ar-SA"/>
    </w:rPr>
  </w:style>
  <w:style w:type="character" w:customStyle="1" w:styleId="ep">
    <w:name w:val="ep"/>
    <w:uiPriority w:val="99"/>
    <w:rsid w:val="00E3188D"/>
  </w:style>
  <w:style w:type="character" w:customStyle="1" w:styleId="aff1">
    <w:name w:val="Посещённая гиперссылка"/>
    <w:uiPriority w:val="99"/>
    <w:rsid w:val="00E3188D"/>
    <w:rPr>
      <w:color w:val="800000"/>
      <w:u w:val="single"/>
    </w:rPr>
  </w:style>
</w:styles>
</file>

<file path=word/webSettings.xml><?xml version="1.0" encoding="utf-8"?>
<w:webSettings xmlns:r="http://schemas.openxmlformats.org/officeDocument/2006/relationships" xmlns:w="http://schemas.openxmlformats.org/wordprocessingml/2006/main">
  <w:divs>
    <w:div w:id="1258908400">
      <w:marLeft w:val="0"/>
      <w:marRight w:val="0"/>
      <w:marTop w:val="0"/>
      <w:marBottom w:val="0"/>
      <w:divBdr>
        <w:top w:val="none" w:sz="0" w:space="0" w:color="auto"/>
        <w:left w:val="none" w:sz="0" w:space="0" w:color="auto"/>
        <w:bottom w:val="none" w:sz="0" w:space="0" w:color="auto"/>
        <w:right w:val="none" w:sz="0" w:space="0" w:color="auto"/>
      </w:divBdr>
    </w:div>
    <w:div w:id="1258908401">
      <w:marLeft w:val="0"/>
      <w:marRight w:val="0"/>
      <w:marTop w:val="0"/>
      <w:marBottom w:val="0"/>
      <w:divBdr>
        <w:top w:val="none" w:sz="0" w:space="0" w:color="auto"/>
        <w:left w:val="none" w:sz="0" w:space="0" w:color="auto"/>
        <w:bottom w:val="none" w:sz="0" w:space="0" w:color="auto"/>
        <w:right w:val="none" w:sz="0" w:space="0" w:color="auto"/>
      </w:divBdr>
    </w:div>
    <w:div w:id="1258908402">
      <w:marLeft w:val="0"/>
      <w:marRight w:val="0"/>
      <w:marTop w:val="0"/>
      <w:marBottom w:val="0"/>
      <w:divBdr>
        <w:top w:val="none" w:sz="0" w:space="0" w:color="auto"/>
        <w:left w:val="none" w:sz="0" w:space="0" w:color="auto"/>
        <w:bottom w:val="none" w:sz="0" w:space="0" w:color="auto"/>
        <w:right w:val="none" w:sz="0" w:space="0" w:color="auto"/>
      </w:divBdr>
    </w:div>
    <w:div w:id="1258908403">
      <w:marLeft w:val="0"/>
      <w:marRight w:val="0"/>
      <w:marTop w:val="0"/>
      <w:marBottom w:val="0"/>
      <w:divBdr>
        <w:top w:val="none" w:sz="0" w:space="0" w:color="auto"/>
        <w:left w:val="none" w:sz="0" w:space="0" w:color="auto"/>
        <w:bottom w:val="none" w:sz="0" w:space="0" w:color="auto"/>
        <w:right w:val="none" w:sz="0" w:space="0" w:color="auto"/>
      </w:divBdr>
    </w:div>
    <w:div w:id="12589084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18"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26"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39" Type="http://schemas.openxmlformats.org/officeDocument/2006/relationships/hyperlink" Target="consultantplus://offline/ref=04E1B6A4F415D5D297EDA138CE75B7355034F5EDD077AE37B00C582FAFB7FBF3819F5D2EEFEA522CO1L2G" TargetMode="External"/><Relationship Id="rId3" Type="http://schemas.openxmlformats.org/officeDocument/2006/relationships/settings" Target="settings.xml"/><Relationship Id="rId21"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34" Type="http://schemas.openxmlformats.org/officeDocument/2006/relationships/hyperlink" Target="consultantplus://offline/ref=04E1B6A4F415D5D297EDA138CE75B7355034F5EDD077AE37B00C582FAFB7FBF3819F5D2DE7OELDG" TargetMode="External"/><Relationship Id="rId42" Type="http://schemas.openxmlformats.org/officeDocument/2006/relationships/hyperlink" Target="consultantplus://offline/ref=04E1B6A4F415D5D297EDA138CE75B7355035F7E6D072AE37B00C582FAFOBL7G" TargetMode="External"/><Relationship Id="rId47" Type="http://schemas.openxmlformats.org/officeDocument/2006/relationships/hyperlink" Target="consultantplus://offline/ref=0B05C17F5A45C2CDEADE01151FA2C9697161997B1DC02EAB6FC614C18B8AD5987EE48A470661920Df9l4H" TargetMode="External"/><Relationship Id="rId50" Type="http://schemas.openxmlformats.org/officeDocument/2006/relationships/fontTable" Target="fontTable.xml"/><Relationship Id="rId7"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12" Type="http://schemas.openxmlformats.org/officeDocument/2006/relationships/hyperlink" Target="consultantplus://offline/ref=E4654F9C4DD011A0C518E1CC7DCDCAF0D2AE1E424FFC726B5E731FEFCDAA8B7D9E732ECF073A8A10DC31BD1C23131B16276EB0ACBB25A4E670D2H" TargetMode="External"/><Relationship Id="rId17"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25" Type="http://schemas.openxmlformats.org/officeDocument/2006/relationships/hyperlink" Target="consultantplus://offline/ref=956B261DB76EC2E40552318B079232F40D4A414A122283FAE00ECBE086382C336750F57AZE50F" TargetMode="External"/><Relationship Id="rId33" Type="http://schemas.openxmlformats.org/officeDocument/2006/relationships/hyperlink" Target="consultantplus://offline/ref=04E1B6A4F415D5D297EDA138CE75B7355034F5EDD077AE37B00C582FAFB7FBF3819F5D2EEFEA522CO1L2G" TargetMode="External"/><Relationship Id="rId38" Type="http://schemas.openxmlformats.org/officeDocument/2006/relationships/hyperlink" Target="consultantplus://offline/ref=04E1B6A4F415D5D297EDA138CE75B7355034F5EDD077AE37B00C582FAFB7FBF3819F5D2DE6OEL2G" TargetMode="External"/><Relationship Id="rId46" Type="http://schemas.openxmlformats.org/officeDocument/2006/relationships/hyperlink" Target="consultantplus://offline/ref=0B05C17F5A45C2CDEADE01151FA2C9697161997B1DC02EAB6FC614C18B8AD5987EE48A470661930Df9l2H" TargetMode="External"/><Relationship Id="rId2" Type="http://schemas.openxmlformats.org/officeDocument/2006/relationships/styles" Target="styles.xml"/><Relationship Id="rId16"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20"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29" Type="http://schemas.openxmlformats.org/officeDocument/2006/relationships/hyperlink" Target="consultantplus://offline/ref=956B261DB76EC2E40552318B079232F40D4A444E112283FAE00ECBE086Z358F" TargetMode="External"/><Relationship Id="rId41" Type="http://schemas.openxmlformats.org/officeDocument/2006/relationships/hyperlink" Target="consultantplus://offline/ref=04E1B6A4F415D5D297EDA138CE75B7355034F5EDD077AE37B00C582FAFB7FBF3819F5D2DEBOELBG" TargetMode="External"/><Relationship Id="rId1" Type="http://schemas.openxmlformats.org/officeDocument/2006/relationships/numbering" Target="numbering.xml"/><Relationship Id="rId6"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11"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24"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32" Type="http://schemas.openxmlformats.org/officeDocument/2006/relationships/hyperlink" Target="consultantplus://offline/ref=04E1B6A4F415D5D297EDA138CE75B7355034F5EDD077AE37B00C582FAFB7FBF3819F5D2EEFEA522CO1L2G" TargetMode="External"/><Relationship Id="rId37" Type="http://schemas.openxmlformats.org/officeDocument/2006/relationships/hyperlink" Target="http://krasnodar.ru/content/603/" TargetMode="External"/><Relationship Id="rId40" Type="http://schemas.openxmlformats.org/officeDocument/2006/relationships/hyperlink" Target="http://krasnodar.ru/content/603/" TargetMode="External"/><Relationship Id="rId45" Type="http://schemas.openxmlformats.org/officeDocument/2006/relationships/hyperlink" Target="consultantplus://offline/ref=BDD3F9E5D2FF057032FF17195ACBFAF9BF9EA0AAD0ABBAD5A69C2E286BF6E67556E7129065A8FF8Eg3J2F" TargetMode="External"/><Relationship Id="rId5"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15"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23"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28" Type="http://schemas.openxmlformats.org/officeDocument/2006/relationships/hyperlink" Target="consultantplus://offline/ref=956B261DB76EC2E40552318B079232F40D4A414A122783FAE00ECBE086Z358F" TargetMode="External"/><Relationship Id="rId36" Type="http://schemas.openxmlformats.org/officeDocument/2006/relationships/hyperlink" Target="consultantplus://offline/ref=04E1B6A4F415D5D297EDA138CE75B7355034F5EDD077AE37B00C582FAFB7FBF3819F5D2EEFEA522CO1L2G" TargetMode="External"/><Relationship Id="rId49" Type="http://schemas.openxmlformats.org/officeDocument/2006/relationships/hyperlink" Target="consultantplus://offline/ref=8A485FBF4486AAC03135E4AA3027F0071DC6257BD26ED1A9AEA18EF4B08FF320EDC6A03FD27C1151r2o0H" TargetMode="External"/><Relationship Id="rId10"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19"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31" Type="http://schemas.openxmlformats.org/officeDocument/2006/relationships/hyperlink" Target="consultantplus://offline/ref=04E1B6A4F415D5D297EDA138CE75B7355034F5EDD077AE37B00C582FAFB7FBF3819F5D28EEOELDG" TargetMode="External"/><Relationship Id="rId44" Type="http://schemas.openxmlformats.org/officeDocument/2006/relationships/hyperlink" Target="consultantplus://offline/ref=60E626DC60AA35352B1B3F63C9CCA881119F1116958494CE53DDC9913AF2ED264157991ABA3E70HCAFN" TargetMode="External"/><Relationship Id="rId4" Type="http://schemas.openxmlformats.org/officeDocument/2006/relationships/webSettings" Target="webSettings.xml"/><Relationship Id="rId9"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14"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22"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27" Type="http://schemas.openxmlformats.org/officeDocument/2006/relationships/hyperlink" Target="consultantplus://offline/ref=956B261DB76EC2E40552318B079232F4044E4545172FDEF0E857C7E2813773246019F979E5BA2FZ85BF" TargetMode="External"/><Relationship Id="rId30" Type="http://schemas.openxmlformats.org/officeDocument/2006/relationships/hyperlink" Target="consultantplus://offline/ref=956B261DB76EC2E40552318B079232F40D4B444F102283FAE00ECBE086382C336750F578E5BA2C8AZE57F" TargetMode="External"/><Relationship Id="rId35"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43" Type="http://schemas.openxmlformats.org/officeDocument/2006/relationships/hyperlink" Target="consultantplus://offline/ref=04E1B6A4F415D5D297EDA138CE75B7355035F7E6D072AE37B00C582FAFOBL7G" TargetMode="External"/><Relationship Id="rId48" Type="http://schemas.openxmlformats.org/officeDocument/2006/relationships/hyperlink" Target="consultantplus://offline/ref=0B05C17F5A45C2CDEADE01151FA2C9697161997B1DC02EAB6FC614C18B8AD5987EE48A4706609605f9l0H" TargetMode="External"/><Relationship Id="rId8" Type="http://schemas.openxmlformats.org/officeDocument/2006/relationships/hyperlink" Target="file:///C:\Users\2356-00102\Desktop\&#1055;&#1047;&#1080;&#1047;%20&#1080;&#1090;&#1086;&#1075;&#1086;%20&#1088;&#1072;&#1073;%20&#1089;&#1090;&#1086;&#1083;\&#1055;&#1088;&#1086;&#1077;&#1082;&#1090;&#1099;%20&#1088;&#1077;&#1096;&#1077;&#1085;&#1080;&#1103;\&#1053;&#1086;&#1074;&#1086;&#1083;&#1072;&#1073;&#1080;&#1085;&#1089;&#1082;&#1072;&#1103;\&#1055;&#1088;&#1086;&#1077;&#1082;&#1090;%20&#1088;&#1077;&#1096;&#1077;&#1085;&#1080;&#1103;%20&#1053;&#1086;&#1074;&#1086;&#1083;&#1072;&#1073;&#1080;&#1085;&#1089;&#1082;&#1086;&#1075;&#1086;%20&#1089;&#1087;.docx" TargetMode="Externa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66</Pages>
  <Words>16339</Words>
  <Characters>133350</Characters>
  <Application>Microsoft Office Word</Application>
  <DocSecurity>0</DocSecurity>
  <Lines>1111</Lines>
  <Paragraphs>298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2356-00102</dc:creator>
  <cp:keywords/>
  <dc:description/>
  <cp:lastModifiedBy>Цыкало Елена Валерьевна</cp:lastModifiedBy>
  <cp:revision>21</cp:revision>
  <cp:lastPrinted>2021-05-31T08:15:00Z</cp:lastPrinted>
  <dcterms:created xsi:type="dcterms:W3CDTF">2021-05-20T06:51:00Z</dcterms:created>
  <dcterms:modified xsi:type="dcterms:W3CDTF">2023-10-09T13:47:00Z</dcterms:modified>
</cp:coreProperties>
</file>