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0DE458C2"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451A58">
        <w:rPr>
          <w:rFonts w:ascii="Times New Roman" w:hAnsi="Times New Roman"/>
          <w:b/>
          <w:sz w:val="36"/>
          <w:szCs w:val="36"/>
        </w:rPr>
        <w:t>ЛЕНИНСКОГО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474" w:type="pct"/>
        <w:tblCellMar>
          <w:top w:w="144" w:type="dxa"/>
          <w:left w:w="115" w:type="dxa"/>
          <w:bottom w:w="144" w:type="dxa"/>
          <w:right w:w="115" w:type="dxa"/>
        </w:tblCellMar>
        <w:tblLook w:val="04A0" w:firstRow="1" w:lastRow="0" w:firstColumn="1" w:lastColumn="0" w:noHBand="0" w:noVBand="1"/>
      </w:tblPr>
      <w:tblGrid>
        <w:gridCol w:w="10242"/>
      </w:tblGrid>
      <w:tr w:rsidR="00D55BB0" w:rsidRPr="00A576BB" w14:paraId="243187F9" w14:textId="77777777" w:rsidTr="00FD3AA7">
        <w:tc>
          <w:tcPr>
            <w:tcW w:w="10242"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0E0C7B" w14:paraId="5F1D507E" w14:textId="77777777" w:rsidTr="00FD3AA7">
        <w:trPr>
          <w:trHeight w:hRule="exact" w:val="1654"/>
        </w:trPr>
        <w:tc>
          <w:tcPr>
            <w:tcW w:w="10242"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352080, Краснодарский край, Крыловский район, ст-ца Крыловская, ул. Северная, 25А</w:t>
            </w:r>
          </w:p>
          <w:p w14:paraId="4E1ACA36" w14:textId="2AA03257" w:rsidR="00D55BB0" w:rsidRPr="000E0C7B"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717043" w:rsidRPr="000E0C7B">
              <w:rPr>
                <w:rFonts w:ascii="Arial" w:eastAsia="Calibri" w:hAnsi="Arial" w:cs="Arial"/>
                <w:color w:val="FFFFFF"/>
                <w:sz w:val="24"/>
                <w:lang w:val="en-US"/>
              </w:rPr>
              <w:t>53</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092</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14</w:t>
            </w:r>
            <w:r w:rsidRPr="00A576BB">
              <w:rPr>
                <w:rFonts w:ascii="Arial" w:eastAsia="Calibri" w:hAnsi="Arial" w:cs="Arial"/>
                <w:color w:val="FFFFFF"/>
                <w:sz w:val="24"/>
                <w:lang w:val="en-US"/>
              </w:rPr>
              <w:t>-</w:t>
            </w:r>
            <w:r w:rsidR="00717043" w:rsidRPr="000E0C7B">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66DFFA7A"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451A58">
                    <w:rPr>
                      <w:rFonts w:ascii="Times New Roman" w:hAnsi="Times New Roman"/>
                      <w:sz w:val="20"/>
                      <w:szCs w:val="20"/>
                    </w:rPr>
                    <w:t>3</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036956F4" w:rsidR="00D55BB0" w:rsidRPr="00A576BB" w:rsidRDefault="00451A58" w:rsidP="000C5EF1">
            <w:pPr>
              <w:spacing w:after="0"/>
              <w:jc w:val="center"/>
              <w:rPr>
                <w:rFonts w:ascii="Times New Roman" w:hAnsi="Times New Roman"/>
                <w:b/>
                <w:sz w:val="36"/>
                <w:szCs w:val="36"/>
              </w:rPr>
            </w:pPr>
            <w:r>
              <w:rPr>
                <w:rFonts w:ascii="Times New Roman" w:hAnsi="Times New Roman"/>
                <w:b/>
                <w:sz w:val="36"/>
                <w:szCs w:val="36"/>
              </w:rPr>
              <w:t>ЛЕНИНСКОГО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765847AB"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65B6647C" w14:textId="2139E5CE" w:rsidR="004877A3" w:rsidRDefault="004877A3" w:rsidP="00D55BB0">
      <w:pPr>
        <w:spacing w:after="0"/>
        <w:jc w:val="center"/>
        <w:rPr>
          <w:rFonts w:ascii="Times New Roman" w:hAnsi="Times New Roman"/>
          <w:b/>
          <w:sz w:val="28"/>
          <w:szCs w:val="28"/>
        </w:rPr>
      </w:pPr>
    </w:p>
    <w:p w14:paraId="4531D3DF" w14:textId="77777777" w:rsidR="004877A3" w:rsidRDefault="004877A3" w:rsidP="00D55BB0">
      <w:pPr>
        <w:spacing w:after="0"/>
        <w:jc w:val="center"/>
        <w:rPr>
          <w:rFonts w:ascii="Times New Roman" w:hAnsi="Times New Roman"/>
          <w:b/>
          <w:sz w:val="28"/>
          <w:szCs w:val="28"/>
        </w:rPr>
      </w:pPr>
    </w:p>
    <w:p w14:paraId="52EC6A93" w14:textId="77777777" w:rsidR="00D55BB0" w:rsidRDefault="00D55BB0"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4188BA34" w:rsidR="00A94AD0" w:rsidRPr="008C6665" w:rsidRDefault="00451A58"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3F18E030"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116D1F53" w14:textId="11458F90" w:rsidR="003C555F" w:rsidRPr="003C555F" w:rsidRDefault="00AC4120">
      <w:pPr>
        <w:pStyle w:val="1a"/>
        <w:rPr>
          <w:rFonts w:asciiTheme="minorHAnsi" w:eastAsiaTheme="minorEastAsia" w:hAnsiTheme="minorHAnsi" w:cstheme="minorBidi"/>
          <w:sz w:val="22"/>
          <w:szCs w:val="22"/>
        </w:rPr>
      </w:pPr>
      <w:r w:rsidRPr="002115F2">
        <w:fldChar w:fldCharType="begin"/>
      </w:r>
      <w:r w:rsidRPr="00AC4120">
        <w:instrText xml:space="preserve"> TOC \o "1-3" \h \z \u </w:instrText>
      </w:r>
      <w:r w:rsidRPr="002115F2">
        <w:fldChar w:fldCharType="separate"/>
      </w:r>
      <w:hyperlink w:anchor="_Toc167443124" w:history="1">
        <w:r w:rsidR="003C555F" w:rsidRPr="003C555F">
          <w:rPr>
            <w:rStyle w:val="af7"/>
            <w:spacing w:val="-1"/>
          </w:rPr>
          <w:t>1</w:t>
        </w:r>
        <w:r w:rsidR="003C555F" w:rsidRPr="003C555F">
          <w:rPr>
            <w:rFonts w:asciiTheme="minorHAnsi" w:eastAsiaTheme="minorEastAsia" w:hAnsiTheme="minorHAnsi" w:cstheme="minorBidi"/>
            <w:sz w:val="22"/>
            <w:szCs w:val="22"/>
          </w:rPr>
          <w:tab/>
        </w:r>
        <w:r w:rsidR="003C555F" w:rsidRPr="003C555F">
          <w:rPr>
            <w:rStyle w:val="af7"/>
            <w:spacing w:val="8"/>
          </w:rPr>
          <w:t>С</w:t>
        </w:r>
        <w:r w:rsidR="003C555F" w:rsidRPr="003C555F">
          <w:rPr>
            <w:rStyle w:val="af7"/>
            <w:spacing w:val="-1"/>
          </w:rPr>
          <w:t>ведения</w:t>
        </w:r>
        <w:r w:rsidR="003C555F" w:rsidRPr="003C555F">
          <w:rPr>
            <w:rStyle w:val="af7"/>
            <w:spacing w:val="-2"/>
          </w:rPr>
          <w:t xml:space="preserve"> </w:t>
        </w:r>
        <w:r w:rsidR="003C555F" w:rsidRPr="003C555F">
          <w:rPr>
            <w:rStyle w:val="af7"/>
          </w:rPr>
          <w:t>о</w:t>
        </w:r>
        <w:r w:rsidR="003C555F" w:rsidRPr="003C555F">
          <w:rPr>
            <w:rStyle w:val="af7"/>
            <w:spacing w:val="-1"/>
          </w:rPr>
          <w:t xml:space="preserve"> </w:t>
        </w:r>
        <w:r w:rsidR="003C555F" w:rsidRPr="003C555F">
          <w:rPr>
            <w:rStyle w:val="af7"/>
            <w:spacing w:val="-2"/>
          </w:rPr>
          <w:t>видах,</w:t>
        </w:r>
        <w:r w:rsidR="003C555F" w:rsidRPr="003C555F">
          <w:rPr>
            <w:rStyle w:val="af7"/>
            <w:spacing w:val="-1"/>
          </w:rPr>
          <w:t xml:space="preserve"> назначении </w:t>
        </w:r>
        <w:r w:rsidR="003C555F" w:rsidRPr="003C555F">
          <w:rPr>
            <w:rStyle w:val="af7"/>
          </w:rPr>
          <w:t xml:space="preserve">и </w:t>
        </w:r>
        <w:r w:rsidR="003C555F" w:rsidRPr="003C555F">
          <w:rPr>
            <w:rStyle w:val="af7"/>
            <w:spacing w:val="-1"/>
          </w:rPr>
          <w:t>наименованиях</w:t>
        </w:r>
        <w:r w:rsidR="003C555F" w:rsidRPr="003C555F">
          <w:rPr>
            <w:rStyle w:val="af7"/>
            <w:spacing w:val="39"/>
          </w:rPr>
          <w:t xml:space="preserve"> </w:t>
        </w:r>
        <w:r w:rsidR="003C555F" w:rsidRPr="003C555F">
          <w:rPr>
            <w:rStyle w:val="af7"/>
            <w:spacing w:val="-1"/>
          </w:rPr>
          <w:t>планируемых</w:t>
        </w:r>
        <w:r w:rsidR="003C555F" w:rsidRPr="003C555F">
          <w:rPr>
            <w:rStyle w:val="af7"/>
            <w:spacing w:val="-4"/>
          </w:rPr>
          <w:t xml:space="preserve"> </w:t>
        </w:r>
        <w:r w:rsidR="003C555F" w:rsidRPr="003C555F">
          <w:rPr>
            <w:rStyle w:val="af7"/>
            <w:spacing w:val="-1"/>
          </w:rPr>
          <w:t>для</w:t>
        </w:r>
        <w:r w:rsidR="003C555F" w:rsidRPr="003C555F">
          <w:rPr>
            <w:rStyle w:val="af7"/>
            <w:spacing w:val="-2"/>
          </w:rPr>
          <w:t xml:space="preserve"> </w:t>
        </w:r>
        <w:r w:rsidR="003C555F" w:rsidRPr="003C555F">
          <w:rPr>
            <w:rStyle w:val="af7"/>
            <w:spacing w:val="-1"/>
          </w:rPr>
          <w:t>размещения объектов</w:t>
        </w:r>
        <w:r w:rsidR="003C555F" w:rsidRPr="003C555F">
          <w:rPr>
            <w:rStyle w:val="af7"/>
          </w:rPr>
          <w:t xml:space="preserve"> </w:t>
        </w:r>
        <w:r w:rsidR="003C555F" w:rsidRPr="003C555F">
          <w:rPr>
            <w:rStyle w:val="af7"/>
            <w:spacing w:val="-1"/>
          </w:rPr>
          <w:t>местного</w:t>
        </w:r>
        <w:r w:rsidR="003C555F" w:rsidRPr="003C555F">
          <w:rPr>
            <w:rStyle w:val="af7"/>
            <w:spacing w:val="29"/>
          </w:rPr>
          <w:t xml:space="preserve"> </w:t>
        </w:r>
        <w:r w:rsidR="003C555F" w:rsidRPr="003C555F">
          <w:rPr>
            <w:rStyle w:val="af7"/>
          </w:rPr>
          <w:t>значения</w:t>
        </w:r>
        <w:r w:rsidR="003C555F" w:rsidRPr="003C555F">
          <w:rPr>
            <w:rStyle w:val="af7"/>
            <w:spacing w:val="-2"/>
          </w:rPr>
          <w:t xml:space="preserve"> сельского поселения</w:t>
        </w:r>
        <w:r w:rsidR="003C555F" w:rsidRPr="003C555F">
          <w:rPr>
            <w:rStyle w:val="af7"/>
            <w:spacing w:val="-1"/>
          </w:rPr>
          <w:t xml:space="preserve">, </w:t>
        </w:r>
        <w:r w:rsidR="003C555F" w:rsidRPr="003C555F">
          <w:rPr>
            <w:rStyle w:val="af7"/>
          </w:rPr>
          <w:t>их</w:t>
        </w:r>
        <w:r w:rsidR="003C555F" w:rsidRPr="003C555F">
          <w:rPr>
            <w:rStyle w:val="af7"/>
            <w:spacing w:val="-1"/>
          </w:rPr>
          <w:t xml:space="preserve"> местоположение,</w:t>
        </w:r>
        <w:r w:rsidR="003C555F" w:rsidRPr="003C555F">
          <w:rPr>
            <w:rStyle w:val="af7"/>
            <w:spacing w:val="-2"/>
          </w:rPr>
          <w:t xml:space="preserve"> </w:t>
        </w:r>
        <w:r w:rsidR="003C555F" w:rsidRPr="003C555F">
          <w:rPr>
            <w:rStyle w:val="af7"/>
          </w:rPr>
          <w:t xml:space="preserve">а </w:t>
        </w:r>
        <w:r w:rsidR="003C555F" w:rsidRPr="003C555F">
          <w:rPr>
            <w:rStyle w:val="af7"/>
            <w:spacing w:val="-1"/>
          </w:rPr>
          <w:t>также</w:t>
        </w:r>
        <w:r w:rsidR="003C555F" w:rsidRPr="003C555F">
          <w:rPr>
            <w:rStyle w:val="af7"/>
          </w:rPr>
          <w:t xml:space="preserve"> </w:t>
        </w:r>
        <w:r w:rsidR="003C555F" w:rsidRPr="003C555F">
          <w:rPr>
            <w:rStyle w:val="af7"/>
            <w:spacing w:val="-1"/>
          </w:rPr>
          <w:t>характеристики</w:t>
        </w:r>
        <w:r w:rsidR="003C555F" w:rsidRPr="003C555F">
          <w:rPr>
            <w:rStyle w:val="af7"/>
          </w:rPr>
          <w:t xml:space="preserve"> </w:t>
        </w:r>
        <w:r w:rsidR="003C555F" w:rsidRPr="003C555F">
          <w:rPr>
            <w:rStyle w:val="af7"/>
            <w:spacing w:val="-1"/>
          </w:rPr>
          <w:t>зон</w:t>
        </w:r>
        <w:r w:rsidR="003C555F" w:rsidRPr="003C555F">
          <w:rPr>
            <w:rStyle w:val="af7"/>
            <w:spacing w:val="-3"/>
          </w:rPr>
          <w:t xml:space="preserve"> </w:t>
        </w:r>
        <w:r w:rsidR="003C555F" w:rsidRPr="003C555F">
          <w:rPr>
            <w:rStyle w:val="af7"/>
          </w:rPr>
          <w:t>с</w:t>
        </w:r>
        <w:r w:rsidR="003C555F" w:rsidRPr="003C555F">
          <w:rPr>
            <w:rStyle w:val="af7"/>
            <w:spacing w:val="-1"/>
          </w:rPr>
          <w:t xml:space="preserve"> особыми условиями</w:t>
        </w:r>
        <w:r w:rsidR="003C555F" w:rsidRPr="003C555F">
          <w:rPr>
            <w:rStyle w:val="af7"/>
            <w:spacing w:val="29"/>
          </w:rPr>
          <w:t xml:space="preserve"> </w:t>
        </w:r>
        <w:r w:rsidR="003C555F" w:rsidRPr="003C555F">
          <w:rPr>
            <w:rStyle w:val="af7"/>
            <w:spacing w:val="-1"/>
          </w:rPr>
          <w:t>использования территорий</w:t>
        </w:r>
        <w:r w:rsidR="003C555F" w:rsidRPr="003C555F">
          <w:rPr>
            <w:rStyle w:val="af7"/>
          </w:rPr>
          <w:t xml:space="preserve"> в</w:t>
        </w:r>
        <w:r w:rsidR="003C555F" w:rsidRPr="003C555F">
          <w:rPr>
            <w:rStyle w:val="af7"/>
            <w:spacing w:val="-2"/>
          </w:rPr>
          <w:t xml:space="preserve"> </w:t>
        </w:r>
        <w:r w:rsidR="003C555F" w:rsidRPr="003C555F">
          <w:rPr>
            <w:rStyle w:val="af7"/>
            <w:spacing w:val="-1"/>
          </w:rPr>
          <w:t>случае,</w:t>
        </w:r>
        <w:r w:rsidR="003C555F" w:rsidRPr="003C555F">
          <w:rPr>
            <w:rStyle w:val="af7"/>
            <w:spacing w:val="-2"/>
          </w:rPr>
          <w:t xml:space="preserve"> </w:t>
        </w:r>
        <w:r w:rsidR="003C555F" w:rsidRPr="003C555F">
          <w:rPr>
            <w:rStyle w:val="af7"/>
            <w:spacing w:val="-1"/>
          </w:rPr>
          <w:t>если установление</w:t>
        </w:r>
        <w:r w:rsidR="003C555F" w:rsidRPr="003C555F">
          <w:rPr>
            <w:rStyle w:val="af7"/>
            <w:spacing w:val="41"/>
          </w:rPr>
          <w:t xml:space="preserve"> </w:t>
        </w:r>
        <w:r w:rsidR="003C555F" w:rsidRPr="003C555F">
          <w:rPr>
            <w:rStyle w:val="af7"/>
            <w:spacing w:val="-1"/>
          </w:rPr>
          <w:t>таких</w:t>
        </w:r>
        <w:r w:rsidR="003C555F" w:rsidRPr="003C555F">
          <w:rPr>
            <w:rStyle w:val="af7"/>
            <w:spacing w:val="-2"/>
          </w:rPr>
          <w:t xml:space="preserve"> </w:t>
        </w:r>
        <w:r w:rsidR="003C555F" w:rsidRPr="003C555F">
          <w:rPr>
            <w:rStyle w:val="af7"/>
          </w:rPr>
          <w:t xml:space="preserve">зон </w:t>
        </w:r>
        <w:r w:rsidR="003C555F" w:rsidRPr="003C555F">
          <w:rPr>
            <w:rStyle w:val="af7"/>
            <w:spacing w:val="-1"/>
          </w:rPr>
          <w:t xml:space="preserve">требуется </w:t>
        </w:r>
        <w:r w:rsidR="003C555F" w:rsidRPr="003C555F">
          <w:rPr>
            <w:rStyle w:val="af7"/>
          </w:rPr>
          <w:t xml:space="preserve">в </w:t>
        </w:r>
        <w:r w:rsidR="003C555F" w:rsidRPr="003C555F">
          <w:rPr>
            <w:rStyle w:val="af7"/>
            <w:spacing w:val="-1"/>
          </w:rPr>
          <w:t>связи</w:t>
        </w:r>
        <w:r w:rsidR="003C555F" w:rsidRPr="003C555F">
          <w:rPr>
            <w:rStyle w:val="af7"/>
          </w:rPr>
          <w:t xml:space="preserve"> с</w:t>
        </w:r>
        <w:r w:rsidR="003C555F" w:rsidRPr="003C555F">
          <w:rPr>
            <w:rStyle w:val="af7"/>
            <w:spacing w:val="-1"/>
          </w:rPr>
          <w:t xml:space="preserve"> размещением данных</w:t>
        </w:r>
        <w:r w:rsidR="003C555F" w:rsidRPr="003C555F">
          <w:rPr>
            <w:rStyle w:val="af7"/>
            <w:spacing w:val="25"/>
          </w:rPr>
          <w:t xml:space="preserve"> </w:t>
        </w:r>
        <w:r w:rsidR="003C555F" w:rsidRPr="003C555F">
          <w:rPr>
            <w:rStyle w:val="af7"/>
            <w:spacing w:val="-1"/>
          </w:rPr>
          <w:t>объектов</w:t>
        </w:r>
        <w:r w:rsidR="003C555F" w:rsidRPr="003C555F">
          <w:rPr>
            <w:webHidden/>
          </w:rPr>
          <w:tab/>
        </w:r>
        <w:r w:rsidR="003C555F" w:rsidRPr="003C555F">
          <w:rPr>
            <w:webHidden/>
          </w:rPr>
          <w:fldChar w:fldCharType="begin"/>
        </w:r>
        <w:r w:rsidR="003C555F" w:rsidRPr="003C555F">
          <w:rPr>
            <w:webHidden/>
          </w:rPr>
          <w:instrText xml:space="preserve"> PAGEREF _Toc167443124 \h </w:instrText>
        </w:r>
        <w:r w:rsidR="003C555F" w:rsidRPr="003C555F">
          <w:rPr>
            <w:webHidden/>
          </w:rPr>
        </w:r>
        <w:r w:rsidR="003C555F" w:rsidRPr="003C555F">
          <w:rPr>
            <w:webHidden/>
          </w:rPr>
          <w:fldChar w:fldCharType="separate"/>
        </w:r>
        <w:r w:rsidR="003C555F" w:rsidRPr="003C555F">
          <w:rPr>
            <w:webHidden/>
          </w:rPr>
          <w:t>6</w:t>
        </w:r>
        <w:r w:rsidR="003C555F" w:rsidRPr="003C555F">
          <w:rPr>
            <w:webHidden/>
          </w:rPr>
          <w:fldChar w:fldCharType="end"/>
        </w:r>
      </w:hyperlink>
    </w:p>
    <w:p w14:paraId="22576608" w14:textId="145C73B4" w:rsidR="003C555F" w:rsidRPr="003C555F" w:rsidRDefault="003E4A77">
      <w:pPr>
        <w:pStyle w:val="1a"/>
        <w:rPr>
          <w:rFonts w:asciiTheme="minorHAnsi" w:eastAsiaTheme="minorEastAsia" w:hAnsiTheme="minorHAnsi" w:cstheme="minorBidi"/>
          <w:sz w:val="22"/>
          <w:szCs w:val="22"/>
        </w:rPr>
      </w:pPr>
      <w:hyperlink w:anchor="_Toc167443125" w:history="1">
        <w:r w:rsidR="003C555F" w:rsidRPr="003C555F">
          <w:rPr>
            <w:rStyle w:val="af7"/>
            <w:spacing w:val="8"/>
          </w:rPr>
          <w:t>1.1</w:t>
        </w:r>
        <w:r w:rsidR="003C555F" w:rsidRPr="003C555F">
          <w:rPr>
            <w:rFonts w:asciiTheme="minorHAnsi" w:eastAsiaTheme="minorEastAsia" w:hAnsiTheme="minorHAnsi" w:cstheme="minorBidi"/>
            <w:sz w:val="22"/>
            <w:szCs w:val="22"/>
          </w:rPr>
          <w:tab/>
        </w:r>
        <w:r w:rsidR="003C555F" w:rsidRPr="003C555F">
          <w:rPr>
            <w:rStyle w:val="af7"/>
            <w:spacing w:val="8"/>
          </w:rPr>
          <w:t>Объекты социально-бытового и культурного обслуживания</w:t>
        </w:r>
        <w:r w:rsidR="003C555F" w:rsidRPr="003C555F">
          <w:rPr>
            <w:webHidden/>
          </w:rPr>
          <w:tab/>
        </w:r>
        <w:r w:rsidR="003C555F" w:rsidRPr="003C555F">
          <w:rPr>
            <w:webHidden/>
          </w:rPr>
          <w:fldChar w:fldCharType="begin"/>
        </w:r>
        <w:r w:rsidR="003C555F" w:rsidRPr="003C555F">
          <w:rPr>
            <w:webHidden/>
          </w:rPr>
          <w:instrText xml:space="preserve"> PAGEREF _Toc167443125 \h </w:instrText>
        </w:r>
        <w:r w:rsidR="003C555F" w:rsidRPr="003C555F">
          <w:rPr>
            <w:webHidden/>
          </w:rPr>
        </w:r>
        <w:r w:rsidR="003C555F" w:rsidRPr="003C555F">
          <w:rPr>
            <w:webHidden/>
          </w:rPr>
          <w:fldChar w:fldCharType="separate"/>
        </w:r>
        <w:r w:rsidR="003C555F" w:rsidRPr="003C555F">
          <w:rPr>
            <w:webHidden/>
          </w:rPr>
          <w:t>6</w:t>
        </w:r>
        <w:r w:rsidR="003C555F" w:rsidRPr="003C555F">
          <w:rPr>
            <w:webHidden/>
          </w:rPr>
          <w:fldChar w:fldCharType="end"/>
        </w:r>
      </w:hyperlink>
    </w:p>
    <w:p w14:paraId="0DF20133" w14:textId="7E6F6191" w:rsidR="003C555F" w:rsidRPr="003C555F" w:rsidRDefault="003E4A77">
      <w:pPr>
        <w:pStyle w:val="1a"/>
        <w:rPr>
          <w:rFonts w:asciiTheme="minorHAnsi" w:eastAsiaTheme="minorEastAsia" w:hAnsiTheme="minorHAnsi" w:cstheme="minorBidi"/>
          <w:sz w:val="22"/>
          <w:szCs w:val="22"/>
        </w:rPr>
      </w:pPr>
      <w:hyperlink w:anchor="_Toc167443126" w:history="1">
        <w:r w:rsidR="003C555F" w:rsidRPr="003C555F">
          <w:rPr>
            <w:rStyle w:val="af7"/>
          </w:rPr>
          <w:t>1.2</w:t>
        </w:r>
        <w:r w:rsidR="003C555F" w:rsidRPr="003C555F">
          <w:rPr>
            <w:rFonts w:asciiTheme="minorHAnsi" w:eastAsiaTheme="minorEastAsia" w:hAnsiTheme="minorHAnsi" w:cstheme="minorBidi"/>
            <w:sz w:val="22"/>
            <w:szCs w:val="22"/>
          </w:rPr>
          <w:tab/>
        </w:r>
        <w:r w:rsidR="003C555F" w:rsidRPr="003C555F">
          <w:rPr>
            <w:rStyle w:val="af7"/>
            <w:spacing w:val="-1"/>
          </w:rPr>
          <w:t>Объекты инженерной и транспортной инфраструктуры, специального назначения, пожарной безопасности</w:t>
        </w:r>
        <w:r w:rsidR="003C555F" w:rsidRPr="003C555F">
          <w:rPr>
            <w:webHidden/>
          </w:rPr>
          <w:tab/>
        </w:r>
        <w:r w:rsidR="003C555F" w:rsidRPr="003C555F">
          <w:rPr>
            <w:webHidden/>
          </w:rPr>
          <w:fldChar w:fldCharType="begin"/>
        </w:r>
        <w:r w:rsidR="003C555F" w:rsidRPr="003C555F">
          <w:rPr>
            <w:webHidden/>
          </w:rPr>
          <w:instrText xml:space="preserve"> PAGEREF _Toc167443126 \h </w:instrText>
        </w:r>
        <w:r w:rsidR="003C555F" w:rsidRPr="003C555F">
          <w:rPr>
            <w:webHidden/>
          </w:rPr>
        </w:r>
        <w:r w:rsidR="003C555F" w:rsidRPr="003C555F">
          <w:rPr>
            <w:webHidden/>
          </w:rPr>
          <w:fldChar w:fldCharType="separate"/>
        </w:r>
        <w:r w:rsidR="003C555F" w:rsidRPr="003C555F">
          <w:rPr>
            <w:webHidden/>
          </w:rPr>
          <w:t>7</w:t>
        </w:r>
        <w:r w:rsidR="003C555F" w:rsidRPr="003C555F">
          <w:rPr>
            <w:webHidden/>
          </w:rPr>
          <w:fldChar w:fldCharType="end"/>
        </w:r>
      </w:hyperlink>
    </w:p>
    <w:p w14:paraId="1824AF29" w14:textId="50F7AA48" w:rsidR="003C555F" w:rsidRPr="003C555F" w:rsidRDefault="003E4A77">
      <w:pPr>
        <w:pStyle w:val="1a"/>
        <w:rPr>
          <w:rFonts w:asciiTheme="minorHAnsi" w:eastAsiaTheme="minorEastAsia" w:hAnsiTheme="minorHAnsi" w:cstheme="minorBidi"/>
          <w:sz w:val="22"/>
          <w:szCs w:val="22"/>
        </w:rPr>
      </w:pPr>
      <w:hyperlink w:anchor="_Toc167443127" w:history="1">
        <w:r w:rsidR="003C555F" w:rsidRPr="003C555F">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C555F" w:rsidRPr="003C555F">
          <w:rPr>
            <w:webHidden/>
          </w:rPr>
          <w:tab/>
        </w:r>
        <w:r w:rsidR="003C555F" w:rsidRPr="003C555F">
          <w:rPr>
            <w:webHidden/>
          </w:rPr>
          <w:fldChar w:fldCharType="begin"/>
        </w:r>
        <w:r w:rsidR="003C555F" w:rsidRPr="003C555F">
          <w:rPr>
            <w:webHidden/>
          </w:rPr>
          <w:instrText xml:space="preserve"> PAGEREF _Toc167443127 \h </w:instrText>
        </w:r>
        <w:r w:rsidR="003C555F" w:rsidRPr="003C555F">
          <w:rPr>
            <w:webHidden/>
          </w:rPr>
        </w:r>
        <w:r w:rsidR="003C555F" w:rsidRPr="003C555F">
          <w:rPr>
            <w:webHidden/>
          </w:rPr>
          <w:fldChar w:fldCharType="separate"/>
        </w:r>
        <w:r w:rsidR="003C555F" w:rsidRPr="003C555F">
          <w:rPr>
            <w:webHidden/>
          </w:rPr>
          <w:t>9</w:t>
        </w:r>
        <w:r w:rsidR="003C555F" w:rsidRPr="003C555F">
          <w:rPr>
            <w:webHidden/>
          </w:rPr>
          <w:fldChar w:fldCharType="end"/>
        </w:r>
      </w:hyperlink>
    </w:p>
    <w:p w14:paraId="5260831F" w14:textId="74B9D788" w:rsidR="003C555F" w:rsidRPr="003C555F" w:rsidRDefault="003E4A77">
      <w:pPr>
        <w:pStyle w:val="1a"/>
        <w:rPr>
          <w:rFonts w:asciiTheme="minorHAnsi" w:eastAsiaTheme="minorEastAsia" w:hAnsiTheme="minorHAnsi" w:cstheme="minorBidi"/>
          <w:sz w:val="22"/>
          <w:szCs w:val="22"/>
        </w:rPr>
      </w:pPr>
      <w:hyperlink w:anchor="_Toc167443128" w:history="1">
        <w:r w:rsidR="003C555F" w:rsidRPr="003C555F">
          <w:rPr>
            <w:rStyle w:val="af7"/>
          </w:rPr>
          <w:t>2.1</w:t>
        </w:r>
        <w:r w:rsidR="003C555F" w:rsidRPr="003C555F">
          <w:rPr>
            <w:rFonts w:asciiTheme="minorHAnsi" w:eastAsiaTheme="minorEastAsia" w:hAnsiTheme="minorHAnsi" w:cstheme="minorBidi"/>
            <w:sz w:val="22"/>
            <w:szCs w:val="22"/>
          </w:rPr>
          <w:tab/>
        </w:r>
        <w:r w:rsidR="003C555F" w:rsidRPr="003C555F">
          <w:rPr>
            <w:rStyle w:val="af7"/>
            <w:spacing w:val="-1"/>
          </w:rPr>
          <w:t>Жилого</w:t>
        </w:r>
        <w:r w:rsidR="003C555F" w:rsidRPr="003C555F">
          <w:rPr>
            <w:rStyle w:val="af7"/>
          </w:rPr>
          <w:t xml:space="preserve"> </w:t>
        </w:r>
        <w:r w:rsidR="003C555F" w:rsidRPr="003C555F">
          <w:rPr>
            <w:rStyle w:val="af7"/>
            <w:spacing w:val="-2"/>
          </w:rPr>
          <w:t>назначения</w:t>
        </w:r>
        <w:r w:rsidR="003C555F" w:rsidRPr="003C555F">
          <w:rPr>
            <w:webHidden/>
          </w:rPr>
          <w:tab/>
        </w:r>
        <w:r w:rsidR="003C555F" w:rsidRPr="003C555F">
          <w:rPr>
            <w:webHidden/>
          </w:rPr>
          <w:fldChar w:fldCharType="begin"/>
        </w:r>
        <w:r w:rsidR="003C555F" w:rsidRPr="003C555F">
          <w:rPr>
            <w:webHidden/>
          </w:rPr>
          <w:instrText xml:space="preserve"> PAGEREF _Toc167443128 \h </w:instrText>
        </w:r>
        <w:r w:rsidR="003C555F" w:rsidRPr="003C555F">
          <w:rPr>
            <w:webHidden/>
          </w:rPr>
        </w:r>
        <w:r w:rsidR="003C555F" w:rsidRPr="003C555F">
          <w:rPr>
            <w:webHidden/>
          </w:rPr>
          <w:fldChar w:fldCharType="separate"/>
        </w:r>
        <w:r w:rsidR="003C555F" w:rsidRPr="003C555F">
          <w:rPr>
            <w:webHidden/>
          </w:rPr>
          <w:t>9</w:t>
        </w:r>
        <w:r w:rsidR="003C555F" w:rsidRPr="003C555F">
          <w:rPr>
            <w:webHidden/>
          </w:rPr>
          <w:fldChar w:fldCharType="end"/>
        </w:r>
      </w:hyperlink>
    </w:p>
    <w:p w14:paraId="5B932430" w14:textId="35862471" w:rsidR="003C555F" w:rsidRPr="003C555F" w:rsidRDefault="003E4A77">
      <w:pPr>
        <w:pStyle w:val="1a"/>
        <w:rPr>
          <w:rFonts w:asciiTheme="minorHAnsi" w:eastAsiaTheme="minorEastAsia" w:hAnsiTheme="minorHAnsi" w:cstheme="minorBidi"/>
          <w:sz w:val="22"/>
          <w:szCs w:val="22"/>
        </w:rPr>
      </w:pPr>
      <w:hyperlink w:anchor="_Toc167443129" w:history="1">
        <w:r w:rsidR="003C555F" w:rsidRPr="003C555F">
          <w:rPr>
            <w:rStyle w:val="af7"/>
          </w:rPr>
          <w:t>2.2. Общественно-деловая зона</w:t>
        </w:r>
        <w:r w:rsidR="003C555F" w:rsidRPr="003C555F">
          <w:rPr>
            <w:webHidden/>
          </w:rPr>
          <w:tab/>
        </w:r>
        <w:r w:rsidR="003C555F" w:rsidRPr="003C555F">
          <w:rPr>
            <w:webHidden/>
          </w:rPr>
          <w:fldChar w:fldCharType="begin"/>
        </w:r>
        <w:r w:rsidR="003C555F" w:rsidRPr="003C555F">
          <w:rPr>
            <w:webHidden/>
          </w:rPr>
          <w:instrText xml:space="preserve"> PAGEREF _Toc167443129 \h </w:instrText>
        </w:r>
        <w:r w:rsidR="003C555F" w:rsidRPr="003C555F">
          <w:rPr>
            <w:webHidden/>
          </w:rPr>
        </w:r>
        <w:r w:rsidR="003C555F" w:rsidRPr="003C555F">
          <w:rPr>
            <w:webHidden/>
          </w:rPr>
          <w:fldChar w:fldCharType="separate"/>
        </w:r>
        <w:r w:rsidR="003C555F" w:rsidRPr="003C555F">
          <w:rPr>
            <w:webHidden/>
          </w:rPr>
          <w:t>10</w:t>
        </w:r>
        <w:r w:rsidR="003C555F" w:rsidRPr="003C555F">
          <w:rPr>
            <w:webHidden/>
          </w:rPr>
          <w:fldChar w:fldCharType="end"/>
        </w:r>
      </w:hyperlink>
    </w:p>
    <w:p w14:paraId="36E01CCE" w14:textId="5A79B542" w:rsidR="003C555F" w:rsidRPr="003C555F" w:rsidRDefault="003E4A77">
      <w:pPr>
        <w:pStyle w:val="1a"/>
        <w:rPr>
          <w:rFonts w:asciiTheme="minorHAnsi" w:eastAsiaTheme="minorEastAsia" w:hAnsiTheme="minorHAnsi" w:cstheme="minorBidi"/>
          <w:sz w:val="22"/>
          <w:szCs w:val="22"/>
        </w:rPr>
      </w:pPr>
      <w:hyperlink w:anchor="_Toc167443130" w:history="1">
        <w:r w:rsidR="003C555F" w:rsidRPr="003C555F">
          <w:rPr>
            <w:rStyle w:val="af7"/>
          </w:rPr>
          <w:t>2.3. Зона рекреационного назначения</w:t>
        </w:r>
        <w:r w:rsidR="003C555F" w:rsidRPr="003C555F">
          <w:rPr>
            <w:webHidden/>
          </w:rPr>
          <w:tab/>
        </w:r>
        <w:r w:rsidR="003C555F" w:rsidRPr="003C555F">
          <w:rPr>
            <w:webHidden/>
          </w:rPr>
          <w:fldChar w:fldCharType="begin"/>
        </w:r>
        <w:r w:rsidR="003C555F" w:rsidRPr="003C555F">
          <w:rPr>
            <w:webHidden/>
          </w:rPr>
          <w:instrText xml:space="preserve"> PAGEREF _Toc167443130 \h </w:instrText>
        </w:r>
        <w:r w:rsidR="003C555F" w:rsidRPr="003C555F">
          <w:rPr>
            <w:webHidden/>
          </w:rPr>
        </w:r>
        <w:r w:rsidR="003C555F" w:rsidRPr="003C555F">
          <w:rPr>
            <w:webHidden/>
          </w:rPr>
          <w:fldChar w:fldCharType="separate"/>
        </w:r>
        <w:r w:rsidR="003C555F" w:rsidRPr="003C555F">
          <w:rPr>
            <w:webHidden/>
          </w:rPr>
          <w:t>12</w:t>
        </w:r>
        <w:r w:rsidR="003C555F" w:rsidRPr="003C555F">
          <w:rPr>
            <w:webHidden/>
          </w:rPr>
          <w:fldChar w:fldCharType="end"/>
        </w:r>
      </w:hyperlink>
    </w:p>
    <w:p w14:paraId="4EBDDCBB" w14:textId="130567FA" w:rsidR="003C555F" w:rsidRPr="003C555F" w:rsidRDefault="003E4A77">
      <w:pPr>
        <w:pStyle w:val="1a"/>
        <w:rPr>
          <w:rFonts w:asciiTheme="minorHAnsi" w:eastAsiaTheme="minorEastAsia" w:hAnsiTheme="minorHAnsi" w:cstheme="minorBidi"/>
          <w:sz w:val="22"/>
          <w:szCs w:val="22"/>
        </w:rPr>
      </w:pPr>
      <w:hyperlink w:anchor="_Toc167443131" w:history="1">
        <w:r w:rsidR="003C555F" w:rsidRPr="003C555F">
          <w:rPr>
            <w:rStyle w:val="af7"/>
          </w:rPr>
          <w:t>2.4. Производственная зона, зона инженерной и транспортной инфраструктуры</w:t>
        </w:r>
        <w:r w:rsidR="003C555F" w:rsidRPr="003C555F">
          <w:rPr>
            <w:webHidden/>
          </w:rPr>
          <w:tab/>
        </w:r>
        <w:r w:rsidR="003C555F" w:rsidRPr="003C555F">
          <w:rPr>
            <w:webHidden/>
          </w:rPr>
          <w:fldChar w:fldCharType="begin"/>
        </w:r>
        <w:r w:rsidR="003C555F" w:rsidRPr="003C555F">
          <w:rPr>
            <w:webHidden/>
          </w:rPr>
          <w:instrText xml:space="preserve"> PAGEREF _Toc167443131 \h </w:instrText>
        </w:r>
        <w:r w:rsidR="003C555F" w:rsidRPr="003C555F">
          <w:rPr>
            <w:webHidden/>
          </w:rPr>
        </w:r>
        <w:r w:rsidR="003C555F" w:rsidRPr="003C555F">
          <w:rPr>
            <w:webHidden/>
          </w:rPr>
          <w:fldChar w:fldCharType="separate"/>
        </w:r>
        <w:r w:rsidR="003C555F" w:rsidRPr="003C555F">
          <w:rPr>
            <w:webHidden/>
          </w:rPr>
          <w:t>15</w:t>
        </w:r>
        <w:r w:rsidR="003C555F" w:rsidRPr="003C555F">
          <w:rPr>
            <w:webHidden/>
          </w:rPr>
          <w:fldChar w:fldCharType="end"/>
        </w:r>
      </w:hyperlink>
    </w:p>
    <w:p w14:paraId="64C9E03A" w14:textId="595878B8" w:rsidR="003C555F" w:rsidRPr="003C555F" w:rsidRDefault="003E4A77">
      <w:pPr>
        <w:pStyle w:val="1a"/>
        <w:rPr>
          <w:rFonts w:asciiTheme="minorHAnsi" w:eastAsiaTheme="minorEastAsia" w:hAnsiTheme="minorHAnsi" w:cstheme="minorBidi"/>
          <w:sz w:val="22"/>
          <w:szCs w:val="22"/>
        </w:rPr>
      </w:pPr>
      <w:hyperlink w:anchor="_Toc167443132" w:history="1">
        <w:r w:rsidR="003C555F" w:rsidRPr="003C555F">
          <w:rPr>
            <w:rStyle w:val="af7"/>
            <w:spacing w:val="-1"/>
          </w:rPr>
          <w:t>2.5. Зоны сельскохозяйственного</w:t>
        </w:r>
        <w:r w:rsidR="003C555F" w:rsidRPr="003C555F">
          <w:rPr>
            <w:rStyle w:val="af7"/>
          </w:rPr>
          <w:t xml:space="preserve"> </w:t>
        </w:r>
        <w:r w:rsidR="003C555F" w:rsidRPr="003C555F">
          <w:rPr>
            <w:rStyle w:val="af7"/>
            <w:spacing w:val="-1"/>
          </w:rPr>
          <w:t>использования</w:t>
        </w:r>
        <w:r w:rsidR="003C555F" w:rsidRPr="003C555F">
          <w:rPr>
            <w:webHidden/>
          </w:rPr>
          <w:tab/>
        </w:r>
        <w:r w:rsidR="003C555F" w:rsidRPr="003C555F">
          <w:rPr>
            <w:webHidden/>
          </w:rPr>
          <w:fldChar w:fldCharType="begin"/>
        </w:r>
        <w:r w:rsidR="003C555F" w:rsidRPr="003C555F">
          <w:rPr>
            <w:webHidden/>
          </w:rPr>
          <w:instrText xml:space="preserve"> PAGEREF _Toc167443132 \h </w:instrText>
        </w:r>
        <w:r w:rsidR="003C555F" w:rsidRPr="003C555F">
          <w:rPr>
            <w:webHidden/>
          </w:rPr>
        </w:r>
        <w:r w:rsidR="003C555F" w:rsidRPr="003C555F">
          <w:rPr>
            <w:webHidden/>
          </w:rPr>
          <w:fldChar w:fldCharType="separate"/>
        </w:r>
        <w:r w:rsidR="003C555F" w:rsidRPr="003C555F">
          <w:rPr>
            <w:webHidden/>
          </w:rPr>
          <w:t>18</w:t>
        </w:r>
        <w:r w:rsidR="003C555F" w:rsidRPr="003C555F">
          <w:rPr>
            <w:webHidden/>
          </w:rPr>
          <w:fldChar w:fldCharType="end"/>
        </w:r>
      </w:hyperlink>
    </w:p>
    <w:p w14:paraId="2FABF94C" w14:textId="3C7ED865" w:rsidR="003C555F" w:rsidRPr="003C555F" w:rsidRDefault="003E4A77">
      <w:pPr>
        <w:pStyle w:val="1a"/>
        <w:rPr>
          <w:rFonts w:asciiTheme="minorHAnsi" w:eastAsiaTheme="minorEastAsia" w:hAnsiTheme="minorHAnsi" w:cstheme="minorBidi"/>
          <w:sz w:val="22"/>
          <w:szCs w:val="22"/>
        </w:rPr>
      </w:pPr>
      <w:hyperlink w:anchor="_Toc167443133" w:history="1">
        <w:r w:rsidR="003C555F" w:rsidRPr="003C555F">
          <w:rPr>
            <w:rStyle w:val="af7"/>
            <w:spacing w:val="-1"/>
          </w:rPr>
          <w:t>2.6. Зоны специального</w:t>
        </w:r>
        <w:r w:rsidR="003C555F" w:rsidRPr="003C555F">
          <w:rPr>
            <w:rStyle w:val="af7"/>
            <w:spacing w:val="1"/>
          </w:rPr>
          <w:t xml:space="preserve"> </w:t>
        </w:r>
        <w:r w:rsidR="003C555F" w:rsidRPr="003C555F">
          <w:rPr>
            <w:rStyle w:val="af7"/>
            <w:spacing w:val="-1"/>
          </w:rPr>
          <w:t>назначения</w:t>
        </w:r>
        <w:r w:rsidR="003C555F" w:rsidRPr="003C555F">
          <w:rPr>
            <w:webHidden/>
          </w:rPr>
          <w:tab/>
        </w:r>
        <w:r w:rsidR="003C555F" w:rsidRPr="003C555F">
          <w:rPr>
            <w:webHidden/>
          </w:rPr>
          <w:fldChar w:fldCharType="begin"/>
        </w:r>
        <w:r w:rsidR="003C555F" w:rsidRPr="003C555F">
          <w:rPr>
            <w:webHidden/>
          </w:rPr>
          <w:instrText xml:space="preserve"> PAGEREF _Toc167443133 \h </w:instrText>
        </w:r>
        <w:r w:rsidR="003C555F" w:rsidRPr="003C555F">
          <w:rPr>
            <w:webHidden/>
          </w:rPr>
        </w:r>
        <w:r w:rsidR="003C555F" w:rsidRPr="003C555F">
          <w:rPr>
            <w:webHidden/>
          </w:rPr>
          <w:fldChar w:fldCharType="separate"/>
        </w:r>
        <w:r w:rsidR="003C555F" w:rsidRPr="003C555F">
          <w:rPr>
            <w:webHidden/>
          </w:rPr>
          <w:t>21</w:t>
        </w:r>
        <w:r w:rsidR="003C555F" w:rsidRPr="003C555F">
          <w:rPr>
            <w:webHidden/>
          </w:rPr>
          <w:fldChar w:fldCharType="end"/>
        </w:r>
      </w:hyperlink>
    </w:p>
    <w:p w14:paraId="7387A57C" w14:textId="057611CC" w:rsidR="003C555F" w:rsidRPr="003C555F" w:rsidRDefault="003E4A77">
      <w:pPr>
        <w:pStyle w:val="36"/>
        <w:tabs>
          <w:tab w:val="right" w:leader="dot" w:pos="9345"/>
        </w:tabs>
        <w:rPr>
          <w:rFonts w:asciiTheme="minorHAnsi" w:eastAsiaTheme="minorEastAsia" w:hAnsiTheme="minorHAnsi" w:cstheme="minorBidi"/>
          <w:bCs/>
          <w:noProof/>
          <w:sz w:val="22"/>
          <w:szCs w:val="22"/>
        </w:rPr>
      </w:pPr>
      <w:hyperlink w:anchor="_Toc167443134" w:history="1">
        <w:r w:rsidR="003C555F" w:rsidRPr="003C555F">
          <w:rPr>
            <w:rStyle w:val="af7"/>
            <w:bCs/>
            <w:noProof/>
          </w:rPr>
          <w:t>2.6.1 Зона озелененных территорий специального назначения</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_Toc167443134 \h </w:instrText>
        </w:r>
        <w:r w:rsidR="003C555F" w:rsidRPr="003C555F">
          <w:rPr>
            <w:bCs/>
            <w:noProof/>
            <w:webHidden/>
          </w:rPr>
        </w:r>
        <w:r w:rsidR="003C555F" w:rsidRPr="003C555F">
          <w:rPr>
            <w:bCs/>
            <w:noProof/>
            <w:webHidden/>
          </w:rPr>
          <w:fldChar w:fldCharType="separate"/>
        </w:r>
        <w:r w:rsidR="003C555F" w:rsidRPr="003C555F">
          <w:rPr>
            <w:bCs/>
            <w:noProof/>
            <w:webHidden/>
          </w:rPr>
          <w:t>21</w:t>
        </w:r>
        <w:r w:rsidR="003C555F" w:rsidRPr="003C555F">
          <w:rPr>
            <w:bCs/>
            <w:noProof/>
            <w:webHidden/>
          </w:rPr>
          <w:fldChar w:fldCharType="end"/>
        </w:r>
      </w:hyperlink>
    </w:p>
    <w:p w14:paraId="35E46DD3" w14:textId="7F810946" w:rsidR="003C555F" w:rsidRPr="003C555F" w:rsidRDefault="003E4A77">
      <w:pPr>
        <w:pStyle w:val="36"/>
        <w:tabs>
          <w:tab w:val="right" w:leader="dot" w:pos="9345"/>
        </w:tabs>
        <w:rPr>
          <w:rFonts w:asciiTheme="minorHAnsi" w:eastAsiaTheme="minorEastAsia" w:hAnsiTheme="minorHAnsi" w:cstheme="minorBidi"/>
          <w:bCs/>
          <w:noProof/>
          <w:sz w:val="22"/>
          <w:szCs w:val="22"/>
        </w:rPr>
      </w:pPr>
      <w:hyperlink w:anchor="_Toc167443135" w:history="1">
        <w:r w:rsidR="003C555F" w:rsidRPr="003C555F">
          <w:rPr>
            <w:rStyle w:val="af7"/>
            <w:bCs/>
            <w:noProof/>
          </w:rPr>
          <w:t>2.6.2 Зона кладбищ</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_Toc167443135 \h </w:instrText>
        </w:r>
        <w:r w:rsidR="003C555F" w:rsidRPr="003C555F">
          <w:rPr>
            <w:bCs/>
            <w:noProof/>
            <w:webHidden/>
          </w:rPr>
        </w:r>
        <w:r w:rsidR="003C555F" w:rsidRPr="003C555F">
          <w:rPr>
            <w:bCs/>
            <w:noProof/>
            <w:webHidden/>
          </w:rPr>
          <w:fldChar w:fldCharType="separate"/>
        </w:r>
        <w:r w:rsidR="003C555F" w:rsidRPr="003C555F">
          <w:rPr>
            <w:bCs/>
            <w:noProof/>
            <w:webHidden/>
          </w:rPr>
          <w:t>22</w:t>
        </w:r>
        <w:r w:rsidR="003C555F" w:rsidRPr="003C555F">
          <w:rPr>
            <w:bCs/>
            <w:noProof/>
            <w:webHidden/>
          </w:rPr>
          <w:fldChar w:fldCharType="end"/>
        </w:r>
      </w:hyperlink>
    </w:p>
    <w:p w14:paraId="17560129" w14:textId="68D0978E" w:rsidR="003C555F" w:rsidRPr="003C555F" w:rsidRDefault="003E4A77">
      <w:pPr>
        <w:pStyle w:val="1a"/>
        <w:rPr>
          <w:rFonts w:asciiTheme="minorHAnsi" w:eastAsiaTheme="minorEastAsia" w:hAnsiTheme="minorHAnsi" w:cstheme="minorBidi"/>
          <w:sz w:val="22"/>
          <w:szCs w:val="22"/>
        </w:rPr>
      </w:pPr>
      <w:hyperlink w:anchor="_Toc167443136" w:history="1">
        <w:r w:rsidR="003C555F" w:rsidRPr="003C555F">
          <w:rPr>
            <w:rStyle w:val="af7"/>
            <w:spacing w:val="-1"/>
          </w:rPr>
          <w:t>2.7. Зона акваторий</w:t>
        </w:r>
        <w:r w:rsidR="003C555F" w:rsidRPr="003C555F">
          <w:rPr>
            <w:webHidden/>
          </w:rPr>
          <w:tab/>
        </w:r>
        <w:r w:rsidR="003C555F" w:rsidRPr="003C555F">
          <w:rPr>
            <w:webHidden/>
          </w:rPr>
          <w:fldChar w:fldCharType="begin"/>
        </w:r>
        <w:r w:rsidR="003C555F" w:rsidRPr="003C555F">
          <w:rPr>
            <w:webHidden/>
          </w:rPr>
          <w:instrText xml:space="preserve"> PAGEREF _Toc167443136 \h </w:instrText>
        </w:r>
        <w:r w:rsidR="003C555F" w:rsidRPr="003C555F">
          <w:rPr>
            <w:webHidden/>
          </w:rPr>
        </w:r>
        <w:r w:rsidR="003C555F" w:rsidRPr="003C555F">
          <w:rPr>
            <w:webHidden/>
          </w:rPr>
          <w:fldChar w:fldCharType="separate"/>
        </w:r>
        <w:r w:rsidR="003C555F" w:rsidRPr="003C555F">
          <w:rPr>
            <w:webHidden/>
          </w:rPr>
          <w:t>23</w:t>
        </w:r>
        <w:r w:rsidR="003C555F" w:rsidRPr="003C555F">
          <w:rPr>
            <w:webHidden/>
          </w:rPr>
          <w:fldChar w:fldCharType="end"/>
        </w:r>
      </w:hyperlink>
    </w:p>
    <w:p w14:paraId="59773CA3" w14:textId="07CBFAE8" w:rsidR="003C555F" w:rsidRPr="003C555F" w:rsidRDefault="003E4A77">
      <w:pPr>
        <w:pStyle w:val="36"/>
        <w:tabs>
          <w:tab w:val="right" w:leader="dot" w:pos="9345"/>
        </w:tabs>
        <w:rPr>
          <w:rFonts w:asciiTheme="minorHAnsi" w:eastAsiaTheme="minorEastAsia" w:hAnsiTheme="minorHAnsi" w:cstheme="minorBidi"/>
          <w:bCs/>
          <w:noProof/>
          <w:sz w:val="22"/>
          <w:szCs w:val="22"/>
        </w:rPr>
      </w:pPr>
      <w:hyperlink w:anchor="_Toc167443137" w:history="1">
        <w:r w:rsidR="003C555F" w:rsidRPr="003C555F">
          <w:rPr>
            <w:rStyle w:val="af7"/>
            <w:bCs/>
            <w:noProof/>
          </w:rPr>
          <w:t xml:space="preserve">2.7.1 </w:t>
        </w:r>
        <w:r w:rsidR="003C555F" w:rsidRPr="003C555F">
          <w:rPr>
            <w:rStyle w:val="af7"/>
            <w:bCs/>
            <w:noProof/>
            <w:spacing w:val="-1"/>
          </w:rPr>
          <w:t>Зона акваторий</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_Toc167443137 \h </w:instrText>
        </w:r>
        <w:r w:rsidR="003C555F" w:rsidRPr="003C555F">
          <w:rPr>
            <w:bCs/>
            <w:noProof/>
            <w:webHidden/>
          </w:rPr>
        </w:r>
        <w:r w:rsidR="003C555F" w:rsidRPr="003C555F">
          <w:rPr>
            <w:bCs/>
            <w:noProof/>
            <w:webHidden/>
          </w:rPr>
          <w:fldChar w:fldCharType="separate"/>
        </w:r>
        <w:r w:rsidR="003C555F" w:rsidRPr="003C555F">
          <w:rPr>
            <w:bCs/>
            <w:noProof/>
            <w:webHidden/>
          </w:rPr>
          <w:t>23</w:t>
        </w:r>
        <w:r w:rsidR="003C555F" w:rsidRPr="003C555F">
          <w:rPr>
            <w:bCs/>
            <w:noProof/>
            <w:webHidden/>
          </w:rPr>
          <w:fldChar w:fldCharType="end"/>
        </w:r>
      </w:hyperlink>
    </w:p>
    <w:p w14:paraId="4E5E22A3" w14:textId="5EF0F54C" w:rsidR="003C555F" w:rsidRPr="003C555F" w:rsidRDefault="003E4A77">
      <w:pPr>
        <w:pStyle w:val="1a"/>
        <w:rPr>
          <w:rFonts w:asciiTheme="minorHAnsi" w:eastAsiaTheme="minorEastAsia" w:hAnsiTheme="minorHAnsi" w:cstheme="minorBidi"/>
          <w:sz w:val="22"/>
          <w:szCs w:val="22"/>
        </w:rPr>
      </w:pPr>
      <w:hyperlink w:anchor="_Toc167443138" w:history="1">
        <w:r w:rsidR="003C555F" w:rsidRPr="003C555F">
          <w:rPr>
            <w:rStyle w:val="af7"/>
            <w:spacing w:val="-1"/>
          </w:rPr>
          <w:t>2.8. Иные зоны</w:t>
        </w:r>
        <w:r w:rsidR="003C555F" w:rsidRPr="003C555F">
          <w:rPr>
            <w:webHidden/>
          </w:rPr>
          <w:tab/>
        </w:r>
        <w:r w:rsidR="003C555F" w:rsidRPr="003C555F">
          <w:rPr>
            <w:webHidden/>
          </w:rPr>
          <w:fldChar w:fldCharType="begin"/>
        </w:r>
        <w:r w:rsidR="003C555F" w:rsidRPr="003C555F">
          <w:rPr>
            <w:webHidden/>
          </w:rPr>
          <w:instrText xml:space="preserve"> PAGEREF _Toc167443138 \h </w:instrText>
        </w:r>
        <w:r w:rsidR="003C555F" w:rsidRPr="003C555F">
          <w:rPr>
            <w:webHidden/>
          </w:rPr>
        </w:r>
        <w:r w:rsidR="003C555F" w:rsidRPr="003C555F">
          <w:rPr>
            <w:webHidden/>
          </w:rPr>
          <w:fldChar w:fldCharType="separate"/>
        </w:r>
        <w:r w:rsidR="003C555F" w:rsidRPr="003C555F">
          <w:rPr>
            <w:webHidden/>
          </w:rPr>
          <w:t>24</w:t>
        </w:r>
        <w:r w:rsidR="003C555F" w:rsidRPr="003C555F">
          <w:rPr>
            <w:webHidden/>
          </w:rPr>
          <w:fldChar w:fldCharType="end"/>
        </w:r>
      </w:hyperlink>
    </w:p>
    <w:p w14:paraId="0C63B6DD" w14:textId="26DD12B1" w:rsidR="003C555F" w:rsidRPr="003C555F" w:rsidRDefault="003E4A77">
      <w:pPr>
        <w:pStyle w:val="36"/>
        <w:tabs>
          <w:tab w:val="right" w:leader="dot" w:pos="9345"/>
        </w:tabs>
        <w:rPr>
          <w:rFonts w:asciiTheme="minorHAnsi" w:eastAsiaTheme="minorEastAsia" w:hAnsiTheme="minorHAnsi" w:cstheme="minorBidi"/>
          <w:bCs/>
          <w:noProof/>
          <w:sz w:val="22"/>
          <w:szCs w:val="22"/>
        </w:rPr>
      </w:pPr>
      <w:hyperlink w:anchor="_Toc167443139" w:history="1">
        <w:r w:rsidR="003C555F" w:rsidRPr="003C555F">
          <w:rPr>
            <w:rStyle w:val="af7"/>
            <w:bCs/>
            <w:noProof/>
          </w:rPr>
          <w:t xml:space="preserve">2.7.1 </w:t>
        </w:r>
        <w:r w:rsidR="003C555F" w:rsidRPr="003C555F">
          <w:rPr>
            <w:rStyle w:val="af7"/>
            <w:bCs/>
            <w:noProof/>
            <w:spacing w:val="-1"/>
          </w:rPr>
          <w:t>Иная зона</w:t>
        </w:r>
        <w:r w:rsidR="003C555F" w:rsidRPr="003C555F">
          <w:rPr>
            <w:bCs/>
            <w:noProof/>
            <w:webHidden/>
          </w:rPr>
          <w:tab/>
        </w:r>
        <w:r w:rsidR="003C555F" w:rsidRPr="003C555F">
          <w:rPr>
            <w:bCs/>
            <w:noProof/>
            <w:webHidden/>
          </w:rPr>
          <w:fldChar w:fldCharType="begin"/>
        </w:r>
        <w:r w:rsidR="003C555F" w:rsidRPr="003C555F">
          <w:rPr>
            <w:bCs/>
            <w:noProof/>
            <w:webHidden/>
          </w:rPr>
          <w:instrText xml:space="preserve"> PAGEREF _Toc167443139 \h </w:instrText>
        </w:r>
        <w:r w:rsidR="003C555F" w:rsidRPr="003C555F">
          <w:rPr>
            <w:bCs/>
            <w:noProof/>
            <w:webHidden/>
          </w:rPr>
        </w:r>
        <w:r w:rsidR="003C555F" w:rsidRPr="003C555F">
          <w:rPr>
            <w:bCs/>
            <w:noProof/>
            <w:webHidden/>
          </w:rPr>
          <w:fldChar w:fldCharType="separate"/>
        </w:r>
        <w:r w:rsidR="003C555F" w:rsidRPr="003C555F">
          <w:rPr>
            <w:bCs/>
            <w:noProof/>
            <w:webHidden/>
          </w:rPr>
          <w:t>24</w:t>
        </w:r>
        <w:r w:rsidR="003C555F" w:rsidRPr="003C555F">
          <w:rPr>
            <w:bCs/>
            <w:noProof/>
            <w:webHidden/>
          </w:rPr>
          <w:fldChar w:fldCharType="end"/>
        </w:r>
      </w:hyperlink>
    </w:p>
    <w:p w14:paraId="2E69738C" w14:textId="686AE21F"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67443124"/>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67443125"/>
      <w:bookmarkStart w:id="3" w:name="_Hlk165462044"/>
      <w:bookmarkStart w:id="4" w:name="_Hlk16739272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C31EDB" w:rsidRPr="00675622" w14:paraId="10258D0A"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5" w:name="_Hlk165462034"/>
            <w:r w:rsidRPr="00675622">
              <w:rPr>
                <w:rFonts w:ascii="Times New Roman" w:eastAsia="Times New Roman" w:hAnsi="Times New Roman" w:cs="Times New Roman"/>
                <w:b/>
                <w:sz w:val="24"/>
                <w:szCs w:val="24"/>
                <w:lang w:eastAsia="ru-RU"/>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4877A3" w:rsidRPr="00675622" w14:paraId="57E6784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347CAD4" w:rsidR="00AB47CA" w:rsidRPr="003E29E1" w:rsidRDefault="00C91D7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r w:rsidR="000C005A">
              <w:rPr>
                <w:rFonts w:ascii="Times New Roman" w:eastAsia="Times New Roman" w:hAnsi="Times New Roman"/>
                <w:sz w:val="24"/>
                <w:szCs w:val="24"/>
                <w:lang w:eastAsia="ru-RU"/>
              </w:rPr>
              <w:t>.</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06F12C87" w:rsidR="00AB47CA" w:rsidRPr="003E29E1" w:rsidRDefault="00AB47CA" w:rsidP="00AB47CA">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73BB794"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sidR="00C91D7A">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46E46B0F"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C91D7A">
              <w:rPr>
                <w:rFonts w:ascii="Times New Roman" w:eastAsia="Times New Roman" w:hAnsi="Times New Roman" w:cs="Times New Roman"/>
                <w:bCs/>
                <w:sz w:val="24"/>
                <w:szCs w:val="24"/>
                <w:lang w:eastAsia="ru-RU"/>
              </w:rPr>
              <w:t>х. Безлесный</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4DB160E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Планируемый к размещению</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6B861FAA"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tbl>
    <w:p w14:paraId="12A08E07" w14:textId="14868D2F" w:rsidR="00A74E26" w:rsidRPr="00722D1C" w:rsidRDefault="00A74E26" w:rsidP="00722D1C">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6" w:name="_Toc167443126"/>
      <w:bookmarkStart w:id="7" w:name="_Hlk165462064"/>
      <w:bookmarkEnd w:id="4"/>
      <w:bookmarkEnd w:id="5"/>
      <w:r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Pr="002115F2">
        <w:rPr>
          <w:rFonts w:ascii="Times New Roman" w:eastAsia="Times New Roman" w:hAnsi="Times New Roman" w:cs="Times New Roman"/>
          <w:b/>
          <w:bCs/>
          <w:spacing w:val="-1"/>
          <w:sz w:val="28"/>
          <w:szCs w:val="28"/>
          <w:lang w:eastAsia="ru-RU"/>
        </w:rPr>
        <w:t xml:space="preserve"> инфраструктуры</w:t>
      </w:r>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bookmarkEnd w:id="6"/>
    </w:p>
    <w:bookmarkEnd w:id="7"/>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4"/>
        <w:gridCol w:w="1275"/>
        <w:gridCol w:w="27"/>
        <w:gridCol w:w="2098"/>
        <w:gridCol w:w="28"/>
        <w:gridCol w:w="2809"/>
        <w:gridCol w:w="1245"/>
        <w:gridCol w:w="30"/>
        <w:gridCol w:w="1949"/>
        <w:gridCol w:w="34"/>
        <w:gridCol w:w="2515"/>
        <w:gridCol w:w="35"/>
        <w:gridCol w:w="1704"/>
        <w:gridCol w:w="1841"/>
      </w:tblGrid>
      <w:tr w:rsidR="00D6433C" w:rsidRPr="00103DDE" w14:paraId="2CA5B925" w14:textId="77777777" w:rsidTr="000E0477">
        <w:trPr>
          <w:tblHeader/>
        </w:trPr>
        <w:tc>
          <w:tcPr>
            <w:tcW w:w="570" w:type="dxa"/>
            <w:gridSpan w:val="2"/>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8" w:name="_Hlk165462085"/>
            <w:r w:rsidRPr="00103DDE">
              <w:rPr>
                <w:rFonts w:ascii="Times New Roman" w:hAnsi="Times New Roman"/>
                <w:b/>
                <w:sz w:val="24"/>
                <w:szCs w:val="24"/>
              </w:rPr>
              <w:t>№ п/п</w:t>
            </w:r>
          </w:p>
        </w:tc>
        <w:tc>
          <w:tcPr>
            <w:tcW w:w="1275" w:type="dxa"/>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5" w:type="dxa"/>
            <w:gridSpan w:val="2"/>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7"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2"/>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3"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0" w:type="dxa"/>
            <w:gridSpan w:val="2"/>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4" w:type="dxa"/>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1" w:type="dxa"/>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0E0477">
        <w:trPr>
          <w:tblHeader/>
        </w:trPr>
        <w:tc>
          <w:tcPr>
            <w:tcW w:w="570" w:type="dxa"/>
            <w:gridSpan w:val="2"/>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5" w:type="dxa"/>
            <w:gridSpan w:val="2"/>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7"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2"/>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3"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0" w:type="dxa"/>
            <w:gridSpan w:val="2"/>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4" w:type="dxa"/>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1" w:type="dxa"/>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15"/>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79686A" w:rsidRPr="00103DDE" w14:paraId="6C14B0BA" w14:textId="77777777" w:rsidTr="00722D1C">
        <w:tc>
          <w:tcPr>
            <w:tcW w:w="16160" w:type="dxa"/>
            <w:gridSpan w:val="15"/>
            <w:shd w:val="clear" w:color="auto" w:fill="auto"/>
            <w:vAlign w:val="center"/>
          </w:tcPr>
          <w:p w14:paraId="5C094E7B" w14:textId="7BDE7596" w:rsidR="0079686A" w:rsidRPr="00713D51" w:rsidRDefault="0079686A" w:rsidP="000C5EF1">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4362B8" w:rsidRPr="00103DDE" w14:paraId="765302EA" w14:textId="77777777" w:rsidTr="00722D1C">
        <w:tc>
          <w:tcPr>
            <w:tcW w:w="16160" w:type="dxa"/>
            <w:gridSpan w:val="15"/>
            <w:shd w:val="clear" w:color="auto" w:fill="auto"/>
            <w:vAlign w:val="center"/>
          </w:tcPr>
          <w:p w14:paraId="473FD173" w14:textId="47F8D601" w:rsidR="004362B8" w:rsidRPr="00713D51" w:rsidRDefault="004362B8" w:rsidP="00AA671A">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0C005A" w:rsidRPr="00103DDE" w14:paraId="3A0223EB" w14:textId="77777777" w:rsidTr="00722D1C">
        <w:tc>
          <w:tcPr>
            <w:tcW w:w="16160" w:type="dxa"/>
            <w:gridSpan w:val="15"/>
            <w:shd w:val="clear" w:color="auto" w:fill="auto"/>
            <w:vAlign w:val="center"/>
          </w:tcPr>
          <w:p w14:paraId="1F0FBE3E" w14:textId="61AEB4A4"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0C005A" w:rsidRPr="00103DDE" w14:paraId="50E21E4E" w14:textId="77777777" w:rsidTr="00722D1C">
        <w:tc>
          <w:tcPr>
            <w:tcW w:w="16160" w:type="dxa"/>
            <w:gridSpan w:val="15"/>
            <w:shd w:val="clear" w:color="auto" w:fill="auto"/>
            <w:vAlign w:val="center"/>
          </w:tcPr>
          <w:p w14:paraId="77C4B85F" w14:textId="0FBC94E8"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83669B" w:rsidRPr="00103DDE" w14:paraId="052FBA1C" w14:textId="77777777" w:rsidTr="000E0477">
        <w:tc>
          <w:tcPr>
            <w:tcW w:w="570" w:type="dxa"/>
            <w:gridSpan w:val="2"/>
            <w:shd w:val="clear" w:color="auto" w:fill="auto"/>
            <w:vAlign w:val="center"/>
          </w:tcPr>
          <w:p w14:paraId="794F6C2E" w14:textId="0B761C97" w:rsidR="0083669B" w:rsidRPr="000C005A" w:rsidRDefault="0083669B" w:rsidP="0083669B">
            <w:pPr>
              <w:contextualSpacing/>
              <w:jc w:val="center"/>
              <w:rPr>
                <w:rFonts w:ascii="Times New Roman" w:hAnsi="Times New Roman" w:cs="Times New Roman"/>
                <w:sz w:val="24"/>
                <w:szCs w:val="24"/>
              </w:rPr>
            </w:pPr>
            <w:r>
              <w:rPr>
                <w:rFonts w:ascii="Times New Roman" w:hAnsi="Times New Roman" w:cs="Times New Roman"/>
                <w:sz w:val="24"/>
                <w:szCs w:val="24"/>
                <w:lang w:val="en-US"/>
              </w:rPr>
              <w:t>6</w:t>
            </w:r>
            <w:r w:rsidRPr="000C005A">
              <w:rPr>
                <w:rFonts w:ascii="Times New Roman" w:hAnsi="Times New Roman" w:cs="Times New Roman"/>
                <w:sz w:val="24"/>
                <w:szCs w:val="24"/>
              </w:rPr>
              <w:t>.</w:t>
            </w:r>
          </w:p>
        </w:tc>
        <w:tc>
          <w:tcPr>
            <w:tcW w:w="1275" w:type="dxa"/>
            <w:shd w:val="clear" w:color="auto" w:fill="auto"/>
            <w:vAlign w:val="center"/>
          </w:tcPr>
          <w:p w14:paraId="76F60F3A" w14:textId="0C86E49F" w:rsidR="0083669B" w:rsidRPr="0083669B" w:rsidRDefault="0083669B" w:rsidP="0083669B">
            <w:pPr>
              <w:spacing w:line="240" w:lineRule="auto"/>
              <w:jc w:val="center"/>
              <w:rPr>
                <w:rFonts w:ascii="Times New Roman" w:hAnsi="Times New Roman"/>
                <w:sz w:val="24"/>
                <w:szCs w:val="24"/>
              </w:rPr>
            </w:pPr>
            <w:r>
              <w:rPr>
                <w:rFonts w:ascii="Times New Roman" w:hAnsi="Times New Roman"/>
                <w:sz w:val="24"/>
                <w:szCs w:val="24"/>
              </w:rPr>
              <w:t>19.1</w:t>
            </w:r>
          </w:p>
        </w:tc>
        <w:tc>
          <w:tcPr>
            <w:tcW w:w="2125" w:type="dxa"/>
            <w:gridSpan w:val="2"/>
            <w:shd w:val="clear" w:color="auto" w:fill="auto"/>
            <w:vAlign w:val="center"/>
          </w:tcPr>
          <w:p w14:paraId="58B32146" w14:textId="77777777" w:rsidR="0083669B" w:rsidRPr="00103DDE" w:rsidRDefault="0083669B" w:rsidP="0083669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7" w:type="dxa"/>
            <w:gridSpan w:val="2"/>
            <w:vAlign w:val="center"/>
          </w:tcPr>
          <w:p w14:paraId="0B9B6860" w14:textId="589A9B03" w:rsidR="0083669B" w:rsidRPr="007D36DC"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4F0043">
              <w:rPr>
                <w:rFonts w:ascii="Times New Roman" w:hAnsi="Times New Roman"/>
                <w:sz w:val="24"/>
                <w:szCs w:val="24"/>
              </w:rPr>
              <w:t>2,1</w:t>
            </w:r>
            <w:r>
              <w:rPr>
                <w:rFonts w:ascii="Times New Roman" w:hAnsi="Times New Roman"/>
                <w:sz w:val="24"/>
                <w:szCs w:val="24"/>
              </w:rPr>
              <w:t xml:space="preserve"> км.</w:t>
            </w:r>
          </w:p>
        </w:tc>
        <w:tc>
          <w:tcPr>
            <w:tcW w:w="1275" w:type="dxa"/>
            <w:gridSpan w:val="2"/>
            <w:shd w:val="clear" w:color="auto" w:fill="auto"/>
            <w:vAlign w:val="center"/>
          </w:tcPr>
          <w:p w14:paraId="6B106859" w14:textId="2C3F187E" w:rsidR="0083669B" w:rsidRPr="00103DDE" w:rsidRDefault="0083669B" w:rsidP="008366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F800A14" w14:textId="1EC2C2BA" w:rsidR="0083669B" w:rsidRPr="00103DDE" w:rsidRDefault="0083669B" w:rsidP="0083669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0" w:type="dxa"/>
            <w:gridSpan w:val="2"/>
            <w:shd w:val="clear" w:color="auto" w:fill="auto"/>
            <w:vAlign w:val="center"/>
          </w:tcPr>
          <w:p w14:paraId="1E0F82E6" w14:textId="57DDD6B3" w:rsidR="0083669B" w:rsidRPr="00103DDE" w:rsidRDefault="0083669B" w:rsidP="0083669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tcPr>
          <w:p w14:paraId="541D7F1B" w14:textId="77777777" w:rsidR="0083669B" w:rsidRPr="00103DDE" w:rsidRDefault="0083669B" w:rsidP="0083669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1" w:type="dxa"/>
            <w:shd w:val="clear" w:color="auto" w:fill="auto"/>
            <w:vAlign w:val="center"/>
          </w:tcPr>
          <w:p w14:paraId="0AA20894" w14:textId="3378A331" w:rsidR="0083669B" w:rsidRPr="00103DDE" w:rsidRDefault="0083669B" w:rsidP="0083669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0C005A" w:rsidRPr="00103DDE" w14:paraId="7C12EAAE" w14:textId="77777777" w:rsidTr="00722D1C">
        <w:tc>
          <w:tcPr>
            <w:tcW w:w="16160" w:type="dxa"/>
            <w:gridSpan w:val="15"/>
            <w:shd w:val="clear" w:color="auto" w:fill="auto"/>
            <w:vAlign w:val="center"/>
          </w:tcPr>
          <w:p w14:paraId="05251E95" w14:textId="3A392741"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AB7065" w:rsidRPr="00103DDE" w14:paraId="404DF819" w14:textId="77777777" w:rsidTr="000E0477">
        <w:tc>
          <w:tcPr>
            <w:tcW w:w="570" w:type="dxa"/>
            <w:gridSpan w:val="2"/>
            <w:shd w:val="clear" w:color="auto" w:fill="auto"/>
            <w:vAlign w:val="center"/>
          </w:tcPr>
          <w:p w14:paraId="7CC20A05" w14:textId="4A95BCA6" w:rsidR="00AB7065"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7</w:t>
            </w:r>
            <w:r w:rsidR="00AB7065" w:rsidRPr="007B2AEF">
              <w:rPr>
                <w:rFonts w:ascii="Times New Roman" w:hAnsi="Times New Roman" w:cs="Times New Roman"/>
                <w:sz w:val="24"/>
                <w:szCs w:val="24"/>
              </w:rPr>
              <w:t>.</w:t>
            </w:r>
          </w:p>
        </w:tc>
        <w:tc>
          <w:tcPr>
            <w:tcW w:w="1275" w:type="dxa"/>
            <w:shd w:val="clear" w:color="auto" w:fill="auto"/>
            <w:vAlign w:val="center"/>
          </w:tcPr>
          <w:p w14:paraId="3B0768EA" w14:textId="77777777" w:rsidR="00AB7065" w:rsidRPr="00103DDE" w:rsidRDefault="00AB7065" w:rsidP="00AB7065">
            <w:pPr>
              <w:spacing w:after="0" w:line="240" w:lineRule="auto"/>
              <w:jc w:val="center"/>
              <w:rPr>
                <w:rFonts w:ascii="Times New Roman" w:hAnsi="Times New Roman"/>
                <w:sz w:val="24"/>
                <w:szCs w:val="24"/>
              </w:rPr>
            </w:pPr>
            <w:r>
              <w:rPr>
                <w:rFonts w:ascii="Times New Roman" w:hAnsi="Times New Roman"/>
                <w:sz w:val="24"/>
                <w:szCs w:val="24"/>
              </w:rPr>
              <w:t>20.1</w:t>
            </w:r>
          </w:p>
        </w:tc>
        <w:tc>
          <w:tcPr>
            <w:tcW w:w="2125" w:type="dxa"/>
            <w:gridSpan w:val="2"/>
            <w:shd w:val="clear" w:color="auto" w:fill="auto"/>
            <w:vAlign w:val="center"/>
          </w:tcPr>
          <w:p w14:paraId="26509FAB" w14:textId="259FB226" w:rsidR="00AB7065" w:rsidRPr="00103DDE" w:rsidRDefault="00AB7065" w:rsidP="00AB7065">
            <w:pPr>
              <w:spacing w:after="0" w:line="240" w:lineRule="auto"/>
              <w:rPr>
                <w:rFonts w:ascii="Times New Roman" w:hAnsi="Times New Roman"/>
                <w:sz w:val="24"/>
                <w:szCs w:val="24"/>
              </w:rPr>
            </w:pPr>
            <w:r>
              <w:rPr>
                <w:rFonts w:ascii="Times New Roman" w:hAnsi="Times New Roman"/>
                <w:color w:val="000000"/>
                <w:szCs w:val="24"/>
              </w:rPr>
              <w:t>Канализация напорная</w:t>
            </w:r>
          </w:p>
        </w:tc>
        <w:tc>
          <w:tcPr>
            <w:tcW w:w="2837" w:type="dxa"/>
            <w:gridSpan w:val="2"/>
            <w:vAlign w:val="center"/>
          </w:tcPr>
          <w:p w14:paraId="06E61F32" w14:textId="1916231E" w:rsidR="00AB7065" w:rsidRPr="00103DDE" w:rsidRDefault="0083669B" w:rsidP="00AB7065">
            <w:pPr>
              <w:spacing w:after="0" w:line="240" w:lineRule="auto"/>
              <w:jc w:val="center"/>
              <w:rPr>
                <w:rFonts w:ascii="Times New Roman" w:hAnsi="Times New Roman"/>
                <w:sz w:val="24"/>
                <w:szCs w:val="24"/>
              </w:rPr>
            </w:pPr>
            <w:r>
              <w:rPr>
                <w:rFonts w:ascii="Times New Roman" w:hAnsi="Times New Roman"/>
                <w:sz w:val="24"/>
                <w:szCs w:val="24"/>
              </w:rPr>
              <w:t>п</w:t>
            </w:r>
            <w:r w:rsidR="00AB7065">
              <w:rPr>
                <w:rFonts w:ascii="Times New Roman" w:hAnsi="Times New Roman"/>
                <w:sz w:val="24"/>
                <w:szCs w:val="24"/>
              </w:rPr>
              <w:t xml:space="preserve">ротяжённость </w:t>
            </w:r>
            <w:r>
              <w:rPr>
                <w:rFonts w:ascii="Times New Roman" w:hAnsi="Times New Roman"/>
                <w:sz w:val="24"/>
                <w:szCs w:val="24"/>
              </w:rPr>
              <w:t>1,6 км</w:t>
            </w:r>
          </w:p>
        </w:tc>
        <w:tc>
          <w:tcPr>
            <w:tcW w:w="1275" w:type="dxa"/>
            <w:gridSpan w:val="2"/>
            <w:shd w:val="clear" w:color="auto" w:fill="auto"/>
            <w:vAlign w:val="center"/>
          </w:tcPr>
          <w:p w14:paraId="7E0A219C" w14:textId="4AFDD521" w:rsidR="00AB7065" w:rsidRPr="00103DDE" w:rsidRDefault="00AB7065" w:rsidP="00AB706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65B84A3E" w14:textId="77777777" w:rsidR="00AB7065" w:rsidRPr="00103DDE" w:rsidRDefault="00AB7065" w:rsidP="00AB7065">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6A050E01" w14:textId="42CBB8A0" w:rsidR="00AB7065" w:rsidRPr="00103DDE" w:rsidRDefault="00046C1F" w:rsidP="00AB7065">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83669B">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5EF72244" w14:textId="77777777" w:rsidR="00AB7065" w:rsidRPr="00103DDE" w:rsidRDefault="00AB7065" w:rsidP="00AB7065">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49EA65BE" w14:textId="77777777" w:rsidR="00AB7065" w:rsidRPr="00103DDE" w:rsidRDefault="00AB7065" w:rsidP="00AB7065">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Охранная зона 5 метров от оси</w:t>
            </w:r>
          </w:p>
        </w:tc>
      </w:tr>
      <w:tr w:rsidR="0083669B" w:rsidRPr="00103DDE" w14:paraId="733B95E8" w14:textId="77777777" w:rsidTr="000E0477">
        <w:tc>
          <w:tcPr>
            <w:tcW w:w="570" w:type="dxa"/>
            <w:gridSpan w:val="2"/>
            <w:shd w:val="clear" w:color="auto" w:fill="auto"/>
            <w:vAlign w:val="center"/>
          </w:tcPr>
          <w:p w14:paraId="011CE8AE" w14:textId="3AA693F3" w:rsidR="0083669B" w:rsidRPr="007B2AEF" w:rsidRDefault="0083669B" w:rsidP="0083669B">
            <w:pPr>
              <w:contextualSpacing/>
              <w:jc w:val="center"/>
              <w:rPr>
                <w:rFonts w:ascii="Times New Roman" w:hAnsi="Times New Roman" w:cs="Times New Roman"/>
                <w:sz w:val="24"/>
                <w:szCs w:val="24"/>
              </w:rPr>
            </w:pPr>
            <w:r>
              <w:rPr>
                <w:rFonts w:ascii="Times New Roman" w:hAnsi="Times New Roman" w:cs="Times New Roman"/>
                <w:sz w:val="24"/>
                <w:szCs w:val="24"/>
                <w:lang w:val="en-US"/>
              </w:rPr>
              <w:t>8</w:t>
            </w:r>
            <w:r w:rsidRPr="007B2AEF">
              <w:rPr>
                <w:rFonts w:ascii="Times New Roman" w:hAnsi="Times New Roman" w:cs="Times New Roman"/>
                <w:sz w:val="24"/>
                <w:szCs w:val="24"/>
              </w:rPr>
              <w:t>.</w:t>
            </w:r>
          </w:p>
        </w:tc>
        <w:tc>
          <w:tcPr>
            <w:tcW w:w="1275" w:type="dxa"/>
            <w:shd w:val="clear" w:color="auto" w:fill="auto"/>
            <w:vAlign w:val="center"/>
          </w:tcPr>
          <w:p w14:paraId="4D16FFB3" w14:textId="3E4DF5C8" w:rsidR="0083669B" w:rsidRPr="00103DDE"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20.2</w:t>
            </w:r>
          </w:p>
        </w:tc>
        <w:tc>
          <w:tcPr>
            <w:tcW w:w="2125" w:type="dxa"/>
            <w:gridSpan w:val="2"/>
            <w:shd w:val="clear" w:color="auto" w:fill="auto"/>
            <w:vAlign w:val="center"/>
          </w:tcPr>
          <w:p w14:paraId="065C617B" w14:textId="6B2F27B6" w:rsidR="0083669B" w:rsidRPr="00103DDE" w:rsidRDefault="0083669B" w:rsidP="0083669B">
            <w:pPr>
              <w:spacing w:after="0" w:line="240" w:lineRule="auto"/>
              <w:rPr>
                <w:rFonts w:ascii="Times New Roman" w:hAnsi="Times New Roman"/>
                <w:sz w:val="24"/>
                <w:szCs w:val="24"/>
              </w:rPr>
            </w:pPr>
            <w:r w:rsidRPr="00075DB4">
              <w:rPr>
                <w:rFonts w:ascii="Times New Roman" w:hAnsi="Times New Roman"/>
                <w:color w:val="000000"/>
                <w:szCs w:val="24"/>
              </w:rPr>
              <w:t>Канализация самотечная</w:t>
            </w:r>
          </w:p>
        </w:tc>
        <w:tc>
          <w:tcPr>
            <w:tcW w:w="2837" w:type="dxa"/>
            <w:gridSpan w:val="2"/>
            <w:vAlign w:val="center"/>
          </w:tcPr>
          <w:p w14:paraId="0C6F169F" w14:textId="232D3C31" w:rsidR="0083669B" w:rsidRPr="00103DDE" w:rsidRDefault="0083669B" w:rsidP="0083669B">
            <w:pPr>
              <w:spacing w:after="0" w:line="240" w:lineRule="auto"/>
              <w:jc w:val="center"/>
              <w:rPr>
                <w:rFonts w:ascii="Times New Roman" w:hAnsi="Times New Roman"/>
                <w:sz w:val="24"/>
                <w:szCs w:val="24"/>
              </w:rPr>
            </w:pPr>
            <w:r>
              <w:rPr>
                <w:rFonts w:ascii="Times New Roman" w:hAnsi="Times New Roman"/>
                <w:sz w:val="24"/>
                <w:szCs w:val="24"/>
              </w:rPr>
              <w:t>протяжённость 0,4 км.</w:t>
            </w:r>
          </w:p>
        </w:tc>
        <w:tc>
          <w:tcPr>
            <w:tcW w:w="1275" w:type="dxa"/>
            <w:gridSpan w:val="2"/>
            <w:shd w:val="clear" w:color="auto" w:fill="auto"/>
            <w:vAlign w:val="center"/>
          </w:tcPr>
          <w:p w14:paraId="21145665" w14:textId="562CB6D6" w:rsidR="0083669B" w:rsidRPr="00103DDE" w:rsidRDefault="0083669B" w:rsidP="008366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244328B3" w14:textId="77777777" w:rsidR="0083669B" w:rsidRPr="00103DDE" w:rsidRDefault="0083669B" w:rsidP="0083669B">
            <w:pPr>
              <w:spacing w:after="0" w:line="240" w:lineRule="auto"/>
              <w:jc w:val="center"/>
              <w:rPr>
                <w:rFonts w:ascii="Times New Roman" w:hAnsi="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3F7D23DC" w14:textId="6BAEF3E2" w:rsidR="0083669B" w:rsidRPr="00103DDE" w:rsidRDefault="0083669B" w:rsidP="0083669B">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3ED577AD" w14:textId="77777777" w:rsidR="0083669B" w:rsidRPr="00103DDE" w:rsidRDefault="0083669B" w:rsidP="0083669B">
            <w:pPr>
              <w:spacing w:after="0" w:line="240" w:lineRule="auto"/>
              <w:jc w:val="center"/>
              <w:rPr>
                <w:rFonts w:ascii="Times New Roman" w:hAnsi="Times New Roman"/>
                <w:sz w:val="24"/>
                <w:szCs w:val="24"/>
              </w:rPr>
            </w:pPr>
            <w:r w:rsidRPr="008C4102">
              <w:rPr>
                <w:rFonts w:ascii="Times New Roman" w:hAnsi="Times New Roman"/>
                <w:sz w:val="24"/>
                <w:szCs w:val="24"/>
              </w:rPr>
              <w:t>_</w:t>
            </w:r>
          </w:p>
        </w:tc>
        <w:tc>
          <w:tcPr>
            <w:tcW w:w="1841" w:type="dxa"/>
            <w:shd w:val="clear" w:color="auto" w:fill="auto"/>
            <w:vAlign w:val="center"/>
          </w:tcPr>
          <w:p w14:paraId="1E5D1000" w14:textId="77777777" w:rsidR="0083669B" w:rsidRPr="00103DDE" w:rsidRDefault="0083669B" w:rsidP="0083669B">
            <w:pPr>
              <w:spacing w:after="0" w:line="240" w:lineRule="auto"/>
              <w:jc w:val="center"/>
              <w:rPr>
                <w:rFonts w:ascii="Times New Roman" w:hAnsi="Times New Roman"/>
                <w:sz w:val="24"/>
                <w:szCs w:val="24"/>
              </w:rPr>
            </w:pPr>
            <w:r w:rsidRPr="00E57B61">
              <w:rPr>
                <w:rFonts w:ascii="Times New Roman" w:eastAsia="Calibri" w:hAnsi="Times New Roman"/>
                <w:sz w:val="24"/>
                <w:szCs w:val="24"/>
                <w:lang w:eastAsia="x-none"/>
              </w:rPr>
              <w:t>Охранная зона 5 метров от оси</w:t>
            </w:r>
          </w:p>
        </w:tc>
      </w:tr>
      <w:tr w:rsidR="007B2AEF" w:rsidRPr="00103DDE" w14:paraId="4077F67D" w14:textId="77777777" w:rsidTr="000E0477">
        <w:tc>
          <w:tcPr>
            <w:tcW w:w="570" w:type="dxa"/>
            <w:gridSpan w:val="2"/>
            <w:shd w:val="clear" w:color="auto" w:fill="auto"/>
            <w:vAlign w:val="center"/>
          </w:tcPr>
          <w:p w14:paraId="0FA08D64" w14:textId="572A08DA" w:rsidR="007B2AEF" w:rsidRPr="007B2AEF" w:rsidRDefault="0097553D" w:rsidP="00D924ED">
            <w:pPr>
              <w:contextualSpacing/>
              <w:jc w:val="center"/>
              <w:rPr>
                <w:rFonts w:ascii="Times New Roman" w:hAnsi="Times New Roman" w:cs="Times New Roman"/>
                <w:sz w:val="24"/>
                <w:szCs w:val="24"/>
              </w:rPr>
            </w:pPr>
            <w:r>
              <w:rPr>
                <w:rFonts w:ascii="Times New Roman" w:hAnsi="Times New Roman" w:cs="Times New Roman"/>
                <w:sz w:val="24"/>
                <w:szCs w:val="24"/>
                <w:lang w:val="en-US"/>
              </w:rPr>
              <w:t>9</w:t>
            </w:r>
            <w:r w:rsidR="007B2AEF" w:rsidRPr="007B2AEF">
              <w:rPr>
                <w:rFonts w:ascii="Times New Roman" w:hAnsi="Times New Roman" w:cs="Times New Roman"/>
                <w:sz w:val="24"/>
                <w:szCs w:val="24"/>
              </w:rPr>
              <w:t>.</w:t>
            </w:r>
          </w:p>
        </w:tc>
        <w:tc>
          <w:tcPr>
            <w:tcW w:w="1275" w:type="dxa"/>
            <w:shd w:val="clear" w:color="auto" w:fill="auto"/>
            <w:vAlign w:val="center"/>
          </w:tcPr>
          <w:p w14:paraId="1D5CFD09" w14:textId="7F04E459" w:rsidR="007B2AEF" w:rsidRDefault="007B2AEF" w:rsidP="007B2AEF">
            <w:pPr>
              <w:spacing w:line="240" w:lineRule="auto"/>
              <w:jc w:val="center"/>
              <w:rPr>
                <w:rFonts w:ascii="Times New Roman" w:hAnsi="Times New Roman"/>
                <w:sz w:val="24"/>
                <w:szCs w:val="24"/>
              </w:rPr>
            </w:pPr>
            <w:r>
              <w:rPr>
                <w:rFonts w:ascii="Times New Roman" w:hAnsi="Times New Roman"/>
                <w:sz w:val="24"/>
                <w:szCs w:val="24"/>
              </w:rPr>
              <w:t>20.3</w:t>
            </w:r>
          </w:p>
        </w:tc>
        <w:tc>
          <w:tcPr>
            <w:tcW w:w="2125" w:type="dxa"/>
            <w:gridSpan w:val="2"/>
            <w:shd w:val="clear" w:color="auto" w:fill="auto"/>
            <w:vAlign w:val="center"/>
          </w:tcPr>
          <w:p w14:paraId="019D1B19" w14:textId="4F4E4C08" w:rsidR="007B2AEF" w:rsidRPr="00C13393" w:rsidRDefault="00046C1F" w:rsidP="007B2AEF">
            <w:pPr>
              <w:spacing w:after="0" w:line="240" w:lineRule="auto"/>
              <w:rPr>
                <w:rFonts w:ascii="Times New Roman" w:hAnsi="Times New Roman"/>
                <w:sz w:val="24"/>
                <w:szCs w:val="24"/>
              </w:rPr>
            </w:pPr>
            <w:r w:rsidRPr="00046C1F">
              <w:rPr>
                <w:rFonts w:ascii="Times New Roman" w:hAnsi="Times New Roman"/>
                <w:sz w:val="24"/>
                <w:szCs w:val="24"/>
              </w:rPr>
              <w:t>Очистные сооружения (КОС)</w:t>
            </w:r>
          </w:p>
        </w:tc>
        <w:tc>
          <w:tcPr>
            <w:tcW w:w="2837" w:type="dxa"/>
            <w:gridSpan w:val="2"/>
            <w:vAlign w:val="center"/>
          </w:tcPr>
          <w:p w14:paraId="6A48768C" w14:textId="01283BD3" w:rsidR="007B2AEF" w:rsidRPr="00103DDE" w:rsidRDefault="000E0477" w:rsidP="007B2AEF">
            <w:pPr>
              <w:spacing w:after="0" w:line="240" w:lineRule="auto"/>
              <w:jc w:val="center"/>
              <w:rPr>
                <w:rFonts w:ascii="Times New Roman" w:hAnsi="Times New Roman"/>
                <w:sz w:val="24"/>
                <w:szCs w:val="24"/>
              </w:rPr>
            </w:pPr>
            <w:r>
              <w:rPr>
                <w:rFonts w:ascii="Times New Roman" w:hAnsi="Times New Roman"/>
                <w:sz w:val="24"/>
                <w:szCs w:val="24"/>
              </w:rPr>
              <w:t>п</w:t>
            </w:r>
            <w:r w:rsidR="007B2AEF" w:rsidRPr="00103DDE">
              <w:rPr>
                <w:rFonts w:ascii="Times New Roman" w:hAnsi="Times New Roman"/>
                <w:sz w:val="24"/>
                <w:szCs w:val="24"/>
              </w:rPr>
              <w:t>роизводительност</w:t>
            </w:r>
            <w:r w:rsidR="007B2AEF">
              <w:rPr>
                <w:rFonts w:ascii="Times New Roman" w:hAnsi="Times New Roman"/>
                <w:sz w:val="24"/>
                <w:szCs w:val="24"/>
              </w:rPr>
              <w:t>ь</w:t>
            </w:r>
            <w:r w:rsidR="007B2AEF" w:rsidRPr="00103DDE">
              <w:rPr>
                <w:rFonts w:ascii="Times New Roman" w:hAnsi="Times New Roman"/>
                <w:sz w:val="24"/>
                <w:szCs w:val="24"/>
              </w:rPr>
              <w:t xml:space="preserve"> </w:t>
            </w:r>
            <w:r w:rsidR="0083669B">
              <w:rPr>
                <w:rFonts w:ascii="Times New Roman" w:hAnsi="Times New Roman"/>
                <w:sz w:val="24"/>
                <w:szCs w:val="24"/>
              </w:rPr>
              <w:t>600</w:t>
            </w:r>
            <w:r w:rsidR="007B2AEF" w:rsidRPr="00103DDE">
              <w:rPr>
                <w:rFonts w:ascii="Times New Roman" w:hAnsi="Times New Roman"/>
                <w:sz w:val="24"/>
                <w:szCs w:val="24"/>
              </w:rPr>
              <w:t xml:space="preserve"> м³/сут</w:t>
            </w:r>
          </w:p>
        </w:tc>
        <w:tc>
          <w:tcPr>
            <w:tcW w:w="1275" w:type="dxa"/>
            <w:gridSpan w:val="2"/>
            <w:shd w:val="clear" w:color="auto" w:fill="auto"/>
            <w:vAlign w:val="center"/>
          </w:tcPr>
          <w:p w14:paraId="03254E60" w14:textId="738256CA" w:rsidR="007B2AEF" w:rsidRPr="00103DDE" w:rsidRDefault="007B2AEF" w:rsidP="007B2AE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493C6682" w14:textId="2CE83829" w:rsidR="007B2AEF" w:rsidRPr="003720BA" w:rsidRDefault="007B2AEF" w:rsidP="007B2AE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73AEF33F" w14:textId="10B9B112" w:rsidR="007B2AEF" w:rsidRPr="00103DDE" w:rsidRDefault="0083669B" w:rsidP="007B2AEF">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19B6AF66" w14:textId="77777777" w:rsidR="007B2AEF" w:rsidRDefault="007B2AEF" w:rsidP="007B2AE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t>инфраструктуры</w:t>
            </w:r>
          </w:p>
        </w:tc>
        <w:tc>
          <w:tcPr>
            <w:tcW w:w="1841" w:type="dxa"/>
            <w:shd w:val="clear" w:color="auto" w:fill="auto"/>
            <w:vAlign w:val="center"/>
          </w:tcPr>
          <w:p w14:paraId="1073AB1B" w14:textId="77777777" w:rsidR="007B2AEF" w:rsidRPr="00103DDE" w:rsidRDefault="007B2AEF" w:rsidP="007B2AEF">
            <w:pPr>
              <w:spacing w:after="0" w:line="240" w:lineRule="auto"/>
              <w:jc w:val="center"/>
              <w:rPr>
                <w:rFonts w:ascii="Times New Roman" w:eastAsia="Calibri" w:hAnsi="Times New Roman"/>
                <w:sz w:val="24"/>
                <w:szCs w:val="24"/>
                <w:lang w:eastAsia="x-none"/>
              </w:rPr>
            </w:pPr>
            <w:r w:rsidRPr="00103DDE">
              <w:rPr>
                <w:rFonts w:ascii="Times New Roman" w:hAnsi="Times New Roman"/>
                <w:sz w:val="24"/>
                <w:szCs w:val="24"/>
              </w:rPr>
              <w:t>Санитарно-защитная зона 1</w:t>
            </w:r>
            <w:r>
              <w:rPr>
                <w:rFonts w:ascii="Times New Roman" w:hAnsi="Times New Roman"/>
                <w:sz w:val="24"/>
                <w:szCs w:val="24"/>
              </w:rPr>
              <w:t>0</w:t>
            </w:r>
            <w:r w:rsidRPr="00103DDE">
              <w:rPr>
                <w:rFonts w:ascii="Times New Roman" w:hAnsi="Times New Roman"/>
                <w:sz w:val="24"/>
                <w:szCs w:val="24"/>
              </w:rPr>
              <w:t>0 м.</w:t>
            </w:r>
          </w:p>
        </w:tc>
      </w:tr>
      <w:tr w:rsidR="006E2E2F" w:rsidRPr="00103DDE" w14:paraId="17D733E1" w14:textId="77777777" w:rsidTr="000E0477">
        <w:tc>
          <w:tcPr>
            <w:tcW w:w="570" w:type="dxa"/>
            <w:gridSpan w:val="2"/>
            <w:shd w:val="clear" w:color="auto" w:fill="auto"/>
            <w:vAlign w:val="center"/>
          </w:tcPr>
          <w:p w14:paraId="5537DE6B" w14:textId="2F516082" w:rsidR="006E2E2F" w:rsidRPr="007B2AEF" w:rsidRDefault="006E2E2F" w:rsidP="006E2E2F">
            <w:pPr>
              <w:contextualSpacing/>
              <w:jc w:val="center"/>
              <w:rPr>
                <w:rFonts w:ascii="Times New Roman" w:hAnsi="Times New Roman" w:cs="Times New Roman"/>
                <w:sz w:val="24"/>
                <w:szCs w:val="24"/>
              </w:rPr>
            </w:pPr>
            <w:r w:rsidRPr="007B2AEF">
              <w:rPr>
                <w:rFonts w:ascii="Times New Roman" w:hAnsi="Times New Roman" w:cs="Times New Roman"/>
                <w:sz w:val="24"/>
                <w:szCs w:val="24"/>
              </w:rPr>
              <w:t>1</w:t>
            </w:r>
            <w:r w:rsidR="0097553D">
              <w:rPr>
                <w:rFonts w:ascii="Times New Roman" w:hAnsi="Times New Roman" w:cs="Times New Roman"/>
                <w:sz w:val="24"/>
                <w:szCs w:val="24"/>
                <w:lang w:val="en-US"/>
              </w:rPr>
              <w:t>0</w:t>
            </w:r>
            <w:r w:rsidRPr="007B2AEF">
              <w:rPr>
                <w:rFonts w:ascii="Times New Roman" w:hAnsi="Times New Roman" w:cs="Times New Roman"/>
                <w:sz w:val="24"/>
                <w:szCs w:val="24"/>
              </w:rPr>
              <w:t>.</w:t>
            </w:r>
          </w:p>
        </w:tc>
        <w:tc>
          <w:tcPr>
            <w:tcW w:w="1275" w:type="dxa"/>
            <w:shd w:val="clear" w:color="auto" w:fill="auto"/>
            <w:vAlign w:val="center"/>
          </w:tcPr>
          <w:p w14:paraId="5B5C93E0" w14:textId="27F41EF6" w:rsidR="006E2E2F" w:rsidRDefault="006E2E2F" w:rsidP="006E2E2F">
            <w:pPr>
              <w:spacing w:line="240" w:lineRule="auto"/>
              <w:jc w:val="center"/>
              <w:rPr>
                <w:rFonts w:ascii="Times New Roman" w:hAnsi="Times New Roman"/>
                <w:sz w:val="24"/>
                <w:szCs w:val="24"/>
              </w:rPr>
            </w:pPr>
            <w:r>
              <w:rPr>
                <w:rFonts w:ascii="Times New Roman" w:hAnsi="Times New Roman"/>
                <w:sz w:val="24"/>
                <w:szCs w:val="24"/>
              </w:rPr>
              <w:t>20.4</w:t>
            </w:r>
          </w:p>
        </w:tc>
        <w:tc>
          <w:tcPr>
            <w:tcW w:w="2125" w:type="dxa"/>
            <w:gridSpan w:val="2"/>
            <w:shd w:val="clear" w:color="auto" w:fill="auto"/>
            <w:vAlign w:val="center"/>
          </w:tcPr>
          <w:p w14:paraId="09A1CC86" w14:textId="31CF0623" w:rsidR="006E2E2F" w:rsidRPr="00103DDE" w:rsidRDefault="006E2E2F" w:rsidP="006E2E2F">
            <w:pPr>
              <w:spacing w:after="0" w:line="240" w:lineRule="auto"/>
              <w:rPr>
                <w:rFonts w:ascii="Times New Roman" w:hAnsi="Times New Roman"/>
                <w:sz w:val="24"/>
                <w:szCs w:val="24"/>
              </w:rPr>
            </w:pPr>
            <w:r w:rsidRPr="00103DDE">
              <w:rPr>
                <w:rFonts w:ascii="Times New Roman" w:hAnsi="Times New Roman"/>
                <w:sz w:val="24"/>
                <w:szCs w:val="24"/>
              </w:rPr>
              <w:t>Канализационная насосная станция</w:t>
            </w:r>
            <w:r>
              <w:rPr>
                <w:rFonts w:ascii="Times New Roman" w:hAnsi="Times New Roman"/>
                <w:sz w:val="24"/>
                <w:szCs w:val="24"/>
              </w:rPr>
              <w:t xml:space="preserve"> </w:t>
            </w:r>
          </w:p>
        </w:tc>
        <w:tc>
          <w:tcPr>
            <w:tcW w:w="2837" w:type="dxa"/>
            <w:gridSpan w:val="2"/>
            <w:vAlign w:val="center"/>
          </w:tcPr>
          <w:p w14:paraId="78FA828A" w14:textId="104EC93A" w:rsidR="006E2E2F" w:rsidRPr="00103DDE" w:rsidRDefault="0083669B" w:rsidP="006E2E2F">
            <w:pPr>
              <w:spacing w:after="0" w:line="240" w:lineRule="auto"/>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Pr>
                <w:rFonts w:ascii="Times New Roman" w:hAnsi="Times New Roman"/>
                <w:sz w:val="24"/>
                <w:szCs w:val="24"/>
              </w:rPr>
              <w:t>600</w:t>
            </w:r>
            <w:r w:rsidRPr="00103DDE">
              <w:rPr>
                <w:rFonts w:ascii="Times New Roman" w:hAnsi="Times New Roman"/>
                <w:sz w:val="24"/>
                <w:szCs w:val="24"/>
              </w:rPr>
              <w:t xml:space="preserve"> м³/сут</w:t>
            </w:r>
          </w:p>
        </w:tc>
        <w:tc>
          <w:tcPr>
            <w:tcW w:w="1275" w:type="dxa"/>
            <w:gridSpan w:val="2"/>
            <w:shd w:val="clear" w:color="auto" w:fill="auto"/>
            <w:vAlign w:val="center"/>
          </w:tcPr>
          <w:p w14:paraId="1F2FE37C" w14:textId="78F8B9BD" w:rsidR="006E2E2F" w:rsidRPr="00103DDE" w:rsidRDefault="006E2E2F" w:rsidP="006E2E2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3" w:type="dxa"/>
            <w:gridSpan w:val="2"/>
            <w:vAlign w:val="center"/>
          </w:tcPr>
          <w:p w14:paraId="0B36C55F" w14:textId="27FE6F02" w:rsidR="006E2E2F" w:rsidRPr="003720BA" w:rsidRDefault="006E2E2F" w:rsidP="006E2E2F">
            <w:pPr>
              <w:spacing w:line="240" w:lineRule="auto"/>
              <w:jc w:val="center"/>
              <w:rPr>
                <w:rFonts w:ascii="Times New Roman" w:hAnsi="Times New Roman"/>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50" w:type="dxa"/>
            <w:gridSpan w:val="2"/>
            <w:shd w:val="clear" w:color="auto" w:fill="auto"/>
            <w:vAlign w:val="center"/>
          </w:tcPr>
          <w:p w14:paraId="4F3E7F43" w14:textId="0305BDD3" w:rsidR="006E2E2F" w:rsidRPr="00103DDE" w:rsidRDefault="0083669B" w:rsidP="006E2E2F">
            <w:pPr>
              <w:spacing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704" w:type="dxa"/>
            <w:shd w:val="clear" w:color="auto" w:fill="auto"/>
            <w:vAlign w:val="center"/>
          </w:tcPr>
          <w:p w14:paraId="2BA51E8F" w14:textId="1410DE3A" w:rsidR="006E2E2F"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w:t>
            </w:r>
            <w:r w:rsidRPr="00103DDE">
              <w:rPr>
                <w:rFonts w:ascii="Times New Roman" w:eastAsia="Calibri" w:hAnsi="Times New Roman"/>
                <w:sz w:val="24"/>
                <w:szCs w:val="24"/>
                <w:lang w:eastAsia="x-none"/>
              </w:rPr>
              <w:t xml:space="preserve"> инженерной</w:t>
            </w:r>
            <w:r>
              <w:rPr>
                <w:rFonts w:ascii="Times New Roman" w:eastAsia="Calibri" w:hAnsi="Times New Roman"/>
                <w:sz w:val="24"/>
                <w:szCs w:val="24"/>
                <w:lang w:eastAsia="x-none"/>
              </w:rPr>
              <w:t xml:space="preserve"> </w:t>
            </w:r>
            <w:r w:rsidRPr="00103DDE">
              <w:rPr>
                <w:rFonts w:ascii="Times New Roman" w:eastAsia="Calibri" w:hAnsi="Times New Roman"/>
                <w:sz w:val="24"/>
                <w:szCs w:val="24"/>
                <w:lang w:eastAsia="x-none"/>
              </w:rPr>
              <w:lastRenderedPageBreak/>
              <w:t>инфраструктуры</w:t>
            </w:r>
          </w:p>
        </w:tc>
        <w:tc>
          <w:tcPr>
            <w:tcW w:w="1841" w:type="dxa"/>
            <w:shd w:val="clear" w:color="auto" w:fill="auto"/>
            <w:vAlign w:val="center"/>
          </w:tcPr>
          <w:p w14:paraId="78921908" w14:textId="77777777" w:rsidR="006E2E2F" w:rsidRPr="00103DDE" w:rsidRDefault="006E2E2F" w:rsidP="006E2E2F">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lastRenderedPageBreak/>
              <w:t xml:space="preserve">Охранная зона   </w:t>
            </w:r>
            <w:r w:rsidRPr="00103DDE">
              <w:rPr>
                <w:rFonts w:ascii="Times New Roman" w:eastAsia="Calibri" w:hAnsi="Times New Roman"/>
                <w:sz w:val="24"/>
                <w:szCs w:val="24"/>
                <w:lang w:val="x-none" w:eastAsia="x-none"/>
              </w:rPr>
              <w:t>30 м</w:t>
            </w:r>
          </w:p>
        </w:tc>
      </w:tr>
      <w:tr w:rsidR="006E2E2F" w:rsidRPr="00103DDE" w14:paraId="6D4E221B" w14:textId="77777777" w:rsidTr="00722D1C">
        <w:tc>
          <w:tcPr>
            <w:tcW w:w="16160" w:type="dxa"/>
            <w:gridSpan w:val="15"/>
            <w:shd w:val="clear" w:color="auto" w:fill="auto"/>
            <w:vAlign w:val="center"/>
          </w:tcPr>
          <w:p w14:paraId="66C9F879" w14:textId="1EE0AF7F" w:rsidR="006E2E2F" w:rsidRPr="00493C04" w:rsidRDefault="006E2E2F" w:rsidP="006E2E2F">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0E0477" w:rsidRPr="00103DDE" w14:paraId="0143033A" w14:textId="536E73FC" w:rsidTr="009C4A3F">
        <w:tc>
          <w:tcPr>
            <w:tcW w:w="556" w:type="dxa"/>
            <w:shd w:val="clear" w:color="auto" w:fill="auto"/>
            <w:vAlign w:val="center"/>
          </w:tcPr>
          <w:p w14:paraId="04887026" w14:textId="49D85B03" w:rsidR="000E0477" w:rsidRPr="00A03D83" w:rsidRDefault="000E0477" w:rsidP="000E0477">
            <w:pPr>
              <w:spacing w:after="0" w:line="240" w:lineRule="auto"/>
              <w:jc w:val="center"/>
              <w:rPr>
                <w:rFonts w:ascii="Times New Roman" w:hAnsi="Times New Roman"/>
                <w:b/>
                <w:bCs/>
                <w:i/>
                <w:iCs/>
                <w:color w:val="FF0000"/>
                <w:sz w:val="24"/>
                <w:szCs w:val="24"/>
              </w:rPr>
            </w:pPr>
            <w:r w:rsidRPr="007B2AEF">
              <w:rPr>
                <w:rFonts w:ascii="Times New Roman" w:hAnsi="Times New Roman" w:cs="Times New Roman"/>
                <w:sz w:val="24"/>
                <w:szCs w:val="24"/>
              </w:rPr>
              <w:t>1</w:t>
            </w:r>
            <w:r>
              <w:rPr>
                <w:rFonts w:ascii="Times New Roman" w:hAnsi="Times New Roman" w:cs="Times New Roman"/>
                <w:sz w:val="24"/>
                <w:szCs w:val="24"/>
                <w:lang w:val="en-US"/>
              </w:rPr>
              <w:t>2</w:t>
            </w:r>
            <w:r w:rsidRPr="007B2AEF">
              <w:rPr>
                <w:rFonts w:ascii="Times New Roman" w:hAnsi="Times New Roman" w:cs="Times New Roman"/>
                <w:sz w:val="24"/>
                <w:szCs w:val="24"/>
              </w:rPr>
              <w:t>.</w:t>
            </w:r>
          </w:p>
        </w:tc>
        <w:tc>
          <w:tcPr>
            <w:tcW w:w="1316" w:type="dxa"/>
            <w:gridSpan w:val="3"/>
            <w:shd w:val="clear" w:color="auto" w:fill="auto"/>
            <w:vAlign w:val="center"/>
          </w:tcPr>
          <w:p w14:paraId="0F7E06D8" w14:textId="2EE6AC72"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26" w:type="dxa"/>
            <w:gridSpan w:val="2"/>
            <w:shd w:val="clear" w:color="auto" w:fill="auto"/>
            <w:vAlign w:val="center"/>
          </w:tcPr>
          <w:p w14:paraId="3EFE180D" w14:textId="76B6C2B0" w:rsidR="000E0477" w:rsidRPr="00A03D83" w:rsidRDefault="000E0477" w:rsidP="000E0477">
            <w:pPr>
              <w:spacing w:after="0" w:line="240" w:lineRule="auto"/>
              <w:jc w:val="center"/>
              <w:rPr>
                <w:rFonts w:ascii="Times New Roman" w:hAnsi="Times New Roman"/>
                <w:b/>
                <w:bCs/>
                <w:i/>
                <w:iCs/>
                <w:color w:val="FF0000"/>
                <w:sz w:val="24"/>
                <w:szCs w:val="24"/>
              </w:rPr>
            </w:pPr>
            <w:r w:rsidRPr="000E0477">
              <w:rPr>
                <w:rFonts w:ascii="Times New Roman" w:hAnsi="Times New Roman"/>
                <w:sz w:val="24"/>
                <w:szCs w:val="24"/>
              </w:rPr>
              <w:t xml:space="preserve">Кладбище </w:t>
            </w:r>
          </w:p>
        </w:tc>
        <w:tc>
          <w:tcPr>
            <w:tcW w:w="2809" w:type="dxa"/>
            <w:shd w:val="clear" w:color="auto" w:fill="auto"/>
            <w:vAlign w:val="center"/>
          </w:tcPr>
          <w:p w14:paraId="094A1CF1" w14:textId="53ACF7DB"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1,53 га</w:t>
            </w:r>
          </w:p>
        </w:tc>
        <w:tc>
          <w:tcPr>
            <w:tcW w:w="1245" w:type="dxa"/>
            <w:shd w:val="clear" w:color="auto" w:fill="auto"/>
            <w:vAlign w:val="center"/>
          </w:tcPr>
          <w:p w14:paraId="52468705" w14:textId="1EDDF002" w:rsidR="000E0477" w:rsidRPr="00A03D83" w:rsidRDefault="000E0477" w:rsidP="000E0477">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1979" w:type="dxa"/>
            <w:gridSpan w:val="2"/>
            <w:shd w:val="clear" w:color="auto" w:fill="auto"/>
            <w:vAlign w:val="center"/>
          </w:tcPr>
          <w:p w14:paraId="550C7876" w14:textId="434D373F" w:rsidR="000E0477" w:rsidRPr="00A03D83" w:rsidRDefault="000E0477" w:rsidP="000E0477">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49" w:type="dxa"/>
            <w:gridSpan w:val="2"/>
            <w:shd w:val="clear" w:color="auto" w:fill="auto"/>
            <w:vAlign w:val="center"/>
          </w:tcPr>
          <w:p w14:paraId="70284B1D" w14:textId="0E6F4564" w:rsidR="000E0477" w:rsidRPr="00A03D83" w:rsidRDefault="000E0477" w:rsidP="000E0477">
            <w:pPr>
              <w:spacing w:after="0" w:line="240" w:lineRule="auto"/>
              <w:jc w:val="center"/>
              <w:rPr>
                <w:rFonts w:ascii="Times New Roman" w:hAnsi="Times New Roman"/>
                <w:b/>
                <w:bCs/>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Ленинское сельское поселение</w:t>
            </w:r>
          </w:p>
        </w:tc>
        <w:tc>
          <w:tcPr>
            <w:tcW w:w="1739" w:type="dxa"/>
            <w:gridSpan w:val="2"/>
            <w:shd w:val="clear" w:color="auto" w:fill="auto"/>
            <w:vAlign w:val="center"/>
          </w:tcPr>
          <w:p w14:paraId="65B03AA4" w14:textId="23A838D4" w:rsidR="000E0477" w:rsidRPr="00A03D83" w:rsidRDefault="000E0477" w:rsidP="000E0477">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41" w:type="dxa"/>
            <w:shd w:val="clear" w:color="auto" w:fill="auto"/>
            <w:vAlign w:val="center"/>
          </w:tcPr>
          <w:p w14:paraId="4F645B18" w14:textId="79DB5727" w:rsidR="000E0477" w:rsidRPr="00A03D83" w:rsidRDefault="000E0477" w:rsidP="000E0477">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722D1C" w:rsidRPr="00103DDE" w14:paraId="68FCAAAC" w14:textId="77777777" w:rsidTr="00722D1C">
        <w:tc>
          <w:tcPr>
            <w:tcW w:w="16160" w:type="dxa"/>
            <w:gridSpan w:val="15"/>
            <w:shd w:val="clear" w:color="auto" w:fill="auto"/>
            <w:vAlign w:val="center"/>
          </w:tcPr>
          <w:p w14:paraId="1602156D" w14:textId="136BCE36" w:rsidR="00722D1C" w:rsidRPr="00722D1C" w:rsidRDefault="00722D1C" w:rsidP="006E2E2F">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8"/>
    </w:tbl>
    <w:p w14:paraId="777241C6" w14:textId="79B4BF53" w:rsidR="00690034" w:rsidRDefault="00690034" w:rsidP="00690034">
      <w:pPr>
        <w:pStyle w:val="afffffffffffb"/>
      </w:pPr>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bookmarkStart w:id="9" w:name="_Toc167443127"/>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9"/>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10" w:name="_Toc167443128"/>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10"/>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277D0BCB"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w:t>
      </w:r>
      <w:r w:rsidR="00B72DB8">
        <w:rPr>
          <w:rFonts w:ascii="Times New Roman" w:eastAsia="Times New Roman" w:hAnsi="Times New Roman" w:cs="Times New Roman"/>
          <w:sz w:val="28"/>
          <w:szCs w:val="28"/>
          <w:lang w:eastAsia="ru-RU"/>
        </w:rPr>
        <w:t>25</w:t>
      </w:r>
      <w:r w:rsidR="00A75E3E" w:rsidRPr="00A75E3E">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34</w:t>
      </w:r>
      <w:r w:rsidR="00A75E3E">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49D3F1AF"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w:t>
      </w:r>
      <w:r w:rsidR="00B72DB8">
        <w:rPr>
          <w:rFonts w:ascii="Times New Roman" w:eastAsia="Times New Roman" w:hAnsi="Times New Roman" w:cs="Times New Roman"/>
          <w:sz w:val="28"/>
          <w:szCs w:val="28"/>
          <w:lang w:eastAsia="ru-RU"/>
        </w:rPr>
        <w:t>25</w:t>
      </w:r>
      <w:r w:rsidR="00A75E3E" w:rsidRPr="00A75E3E">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34</w:t>
      </w:r>
      <w:r w:rsidR="00A75E3E">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2683C376"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982D7B">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7ACFA2FB"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1378B9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1" w:name="_Toc167443129"/>
      <w:r w:rsidRPr="00552D0E">
        <w:rPr>
          <w:rFonts w:ascii="Times New Roman" w:eastAsia="Times New Roman" w:hAnsi="Times New Roman" w:cs="Times New Roman"/>
          <w:b/>
          <w:bCs/>
          <w:sz w:val="28"/>
          <w:szCs w:val="28"/>
          <w:lang w:eastAsia="ru-RU"/>
        </w:rPr>
        <w:t>2.2. Общественно-деловая зона</w:t>
      </w:r>
      <w:bookmarkEnd w:id="11"/>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67DCD3BC"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6</w:t>
      </w:r>
      <w:r w:rsidR="009E599F" w:rsidRPr="009E599F">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17</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629C2FC1" w14:textId="451C0A0B" w:rsidR="000E0477" w:rsidRPr="00DE4C73" w:rsidRDefault="000E0477" w:rsidP="000E0477">
      <w:pPr>
        <w:pStyle w:val="40"/>
        <w:rPr>
          <w:b/>
          <w:bCs/>
          <w:u w:val="none"/>
        </w:rPr>
      </w:pPr>
      <w:r>
        <w:rPr>
          <w:b/>
          <w:bCs/>
          <w:u w:val="none"/>
        </w:rPr>
        <w:t>2</w:t>
      </w:r>
      <w:r w:rsidRPr="00476B9F">
        <w:rPr>
          <w:b/>
          <w:bCs/>
          <w:u w:val="none"/>
        </w:rPr>
        <w:t xml:space="preserve">.2.1 </w:t>
      </w:r>
      <w:r>
        <w:rPr>
          <w:b/>
          <w:bCs/>
          <w:u w:val="none"/>
        </w:rPr>
        <w:t>Многофункциональная о</w:t>
      </w:r>
      <w:r w:rsidRPr="00476B9F">
        <w:rPr>
          <w:b/>
          <w:bCs/>
          <w:u w:val="none"/>
        </w:rPr>
        <w:t>бщественно-деловая зона</w:t>
      </w:r>
    </w:p>
    <w:p w14:paraId="1CE0EB50" w14:textId="5366754A"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B72DB8">
        <w:rPr>
          <w:rFonts w:ascii="Times New Roman" w:eastAsia="Times New Roman" w:hAnsi="Times New Roman" w:cs="Times New Roman"/>
          <w:sz w:val="28"/>
          <w:szCs w:val="28"/>
          <w:lang w:eastAsia="ru-RU"/>
        </w:rPr>
        <w:t>2</w:t>
      </w:r>
      <w:r w:rsidRPr="009E599F">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73</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7BB01AA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2DFA5FAA"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934DA3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A3770B" w14:textId="03D1CF26"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6</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43164613" w14:textId="77777777" w:rsidTr="00063485">
        <w:trPr>
          <w:trHeight w:val="20"/>
          <w:tblHeader/>
        </w:trPr>
        <w:tc>
          <w:tcPr>
            <w:tcW w:w="850" w:type="dxa"/>
            <w:vAlign w:val="center"/>
          </w:tcPr>
          <w:p w14:paraId="491ADAE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969" w:type="dxa"/>
            <w:vAlign w:val="center"/>
          </w:tcPr>
          <w:p w14:paraId="264CBE2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2725F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DE892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E47538A"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115CC87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2F82AC3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CA36C88" w14:textId="77777777" w:rsidTr="00063485">
        <w:trPr>
          <w:trHeight w:val="20"/>
          <w:tblHeader/>
        </w:trPr>
        <w:tc>
          <w:tcPr>
            <w:tcW w:w="850" w:type="dxa"/>
            <w:vAlign w:val="center"/>
          </w:tcPr>
          <w:p w14:paraId="488B1D4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1BEFB0A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558811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F5CE5F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9EFC8D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2EF8C73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18FF13B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1F1102A3" w14:textId="77777777" w:rsidTr="00063485">
        <w:trPr>
          <w:trHeight w:val="20"/>
        </w:trPr>
        <w:tc>
          <w:tcPr>
            <w:tcW w:w="850" w:type="dxa"/>
            <w:vAlign w:val="center"/>
          </w:tcPr>
          <w:p w14:paraId="74876137" w14:textId="77777777" w:rsidR="000E0477" w:rsidRDefault="000E0477" w:rsidP="00063485">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69" w:type="dxa"/>
            <w:vAlign w:val="center"/>
          </w:tcPr>
          <w:p w14:paraId="08A96396" w14:textId="77777777" w:rsidR="000E0477" w:rsidRPr="00552D0E" w:rsidRDefault="000E0477" w:rsidP="00063485">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655E147B" w14:textId="0FDB0664" w:rsidR="000E0477" w:rsidRPr="00797CA3" w:rsidRDefault="000E0477" w:rsidP="00063485">
            <w:pPr>
              <w:pStyle w:val="afffffffffffffffffa"/>
              <w:rPr>
                <w:sz w:val="24"/>
                <w:szCs w:val="24"/>
              </w:rPr>
            </w:pPr>
            <w:r>
              <w:rPr>
                <w:sz w:val="24"/>
                <w:szCs w:val="24"/>
              </w:rPr>
              <w:t>1</w:t>
            </w:r>
            <w:r w:rsidR="00313262">
              <w:rPr>
                <w:sz w:val="24"/>
                <w:szCs w:val="24"/>
              </w:rPr>
              <w:t>5</w:t>
            </w:r>
            <w:r>
              <w:rPr>
                <w:sz w:val="24"/>
                <w:szCs w:val="24"/>
              </w:rPr>
              <w:t>0</w:t>
            </w:r>
          </w:p>
          <w:p w14:paraId="6544AC37" w14:textId="77777777" w:rsidR="000E0477" w:rsidRPr="00552D0E" w:rsidRDefault="000E0477" w:rsidP="00063485">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168FABA6" w14:textId="408FC4C2" w:rsidR="000E0477" w:rsidRPr="00552D0E" w:rsidRDefault="00313262" w:rsidP="00063485">
            <w:pPr>
              <w:autoSpaceDE w:val="0"/>
              <w:autoSpaceDN w:val="0"/>
              <w:adjustRightInd w:val="0"/>
              <w:jc w:val="center"/>
              <w:rPr>
                <w:rFonts w:ascii="Times New Roman" w:eastAsia="Times New Roman" w:hAnsi="Times New Roman" w:cs="Times New Roman"/>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 ул. Красная, 64</w:t>
            </w:r>
          </w:p>
        </w:tc>
        <w:tc>
          <w:tcPr>
            <w:tcW w:w="1701" w:type="dxa"/>
            <w:vAlign w:val="center"/>
          </w:tcPr>
          <w:p w14:paraId="20B8C7D6" w14:textId="77777777" w:rsidR="000E0477" w:rsidRPr="00552D0E" w:rsidRDefault="000E0477" w:rsidP="0006348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6BD72FFC" w14:textId="672924C7" w:rsidR="000E0477" w:rsidRPr="00552D0E" w:rsidRDefault="000E0477" w:rsidP="00063485">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w:t>
            </w:r>
            <w:r w:rsidR="00313262">
              <w:rPr>
                <w:rFonts w:ascii="Times New Roman" w:hAnsi="Times New Roman"/>
                <w:sz w:val="24"/>
                <w:szCs w:val="24"/>
              </w:rPr>
              <w:t>еконструкции</w:t>
            </w:r>
          </w:p>
        </w:tc>
        <w:tc>
          <w:tcPr>
            <w:tcW w:w="1134" w:type="dxa"/>
            <w:vAlign w:val="center"/>
          </w:tcPr>
          <w:p w14:paraId="3958CF2F" w14:textId="77777777" w:rsidR="000E0477" w:rsidRPr="00552D0E" w:rsidRDefault="000E0477" w:rsidP="000634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15467843" w14:textId="77777777" w:rsidTr="00063485">
        <w:trPr>
          <w:trHeight w:val="20"/>
        </w:trPr>
        <w:tc>
          <w:tcPr>
            <w:tcW w:w="850" w:type="dxa"/>
            <w:vAlign w:val="center"/>
          </w:tcPr>
          <w:p w14:paraId="334A7F4A" w14:textId="4B8057FD" w:rsidR="00982D7B" w:rsidRDefault="00982D7B" w:rsidP="00982D7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969" w:type="dxa"/>
            <w:vAlign w:val="center"/>
          </w:tcPr>
          <w:p w14:paraId="4C020D5A" w14:textId="0325649F" w:rsidR="00982D7B" w:rsidRDefault="00982D7B" w:rsidP="00982D7B">
            <w:pPr>
              <w:rPr>
                <w:rFonts w:ascii="Times New Roman" w:eastAsia="Times New Roman" w:hAnsi="Times New Roman" w:cs="Times New Roman"/>
                <w:bCs/>
                <w:sz w:val="24"/>
                <w:szCs w:val="24"/>
                <w:lang w:eastAsia="ru-RU"/>
              </w:rPr>
            </w:pPr>
            <w:r w:rsidRPr="005D39D3">
              <w:rPr>
                <w:rFonts w:ascii="Times New Roman" w:eastAsia="Times New Roman" w:hAnsi="Times New Roman" w:cs="Times New Roman"/>
                <w:bCs/>
                <w:sz w:val="24"/>
                <w:szCs w:val="24"/>
                <w:lang w:eastAsia="ru-RU"/>
              </w:rPr>
              <w:t>Организация дополнительного образования</w:t>
            </w:r>
          </w:p>
        </w:tc>
        <w:tc>
          <w:tcPr>
            <w:tcW w:w="2127" w:type="dxa"/>
            <w:vAlign w:val="center"/>
          </w:tcPr>
          <w:p w14:paraId="1977D1F0" w14:textId="068CC049" w:rsidR="00982D7B" w:rsidRPr="00797CA3" w:rsidRDefault="00982D7B" w:rsidP="00982D7B">
            <w:pPr>
              <w:pStyle w:val="afffffffffffffffffa"/>
              <w:rPr>
                <w:sz w:val="24"/>
                <w:szCs w:val="24"/>
              </w:rPr>
            </w:pPr>
            <w:r>
              <w:rPr>
                <w:sz w:val="24"/>
                <w:szCs w:val="24"/>
              </w:rPr>
              <w:t>120</w:t>
            </w:r>
          </w:p>
          <w:p w14:paraId="05C71CE0" w14:textId="24BD9125" w:rsidR="00982D7B" w:rsidRDefault="00982D7B" w:rsidP="00982D7B">
            <w:pPr>
              <w:pStyle w:val="afffffffffffffffffa"/>
              <w:rPr>
                <w:sz w:val="24"/>
                <w:szCs w:val="24"/>
              </w:rPr>
            </w:pPr>
            <w:r w:rsidRPr="00797CA3">
              <w:rPr>
                <w:color w:val="000000"/>
                <w:sz w:val="24"/>
                <w:szCs w:val="24"/>
                <w:lang w:bidi="ru-RU"/>
              </w:rPr>
              <w:t>мест</w:t>
            </w:r>
          </w:p>
        </w:tc>
        <w:tc>
          <w:tcPr>
            <w:tcW w:w="3260" w:type="dxa"/>
            <w:vAlign w:val="center"/>
          </w:tcPr>
          <w:p w14:paraId="42AB756C" w14:textId="3CD5AA69" w:rsidR="00982D7B" w:rsidRPr="00313262"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w:t>
            </w:r>
          </w:p>
        </w:tc>
        <w:tc>
          <w:tcPr>
            <w:tcW w:w="1701" w:type="dxa"/>
            <w:vAlign w:val="center"/>
          </w:tcPr>
          <w:p w14:paraId="46C484FA" w14:textId="13F7BA8C" w:rsidR="00982D7B" w:rsidRDefault="00982D7B" w:rsidP="00982D7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7C2E555D" w14:textId="77CF6EDD"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188DDC3B" w14:textId="50CE7474"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39272431" w14:textId="77777777" w:rsidTr="00063485">
        <w:trPr>
          <w:trHeight w:val="20"/>
        </w:trPr>
        <w:tc>
          <w:tcPr>
            <w:tcW w:w="850" w:type="dxa"/>
            <w:vAlign w:val="center"/>
          </w:tcPr>
          <w:p w14:paraId="2C46491B" w14:textId="64E7ED63" w:rsidR="00982D7B" w:rsidRDefault="00982D7B" w:rsidP="00982D7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3969" w:type="dxa"/>
            <w:vAlign w:val="center"/>
          </w:tcPr>
          <w:p w14:paraId="1F6F63C2" w14:textId="4E24629D" w:rsidR="00982D7B" w:rsidRPr="005D39D3" w:rsidRDefault="00982D7B" w:rsidP="00982D7B">
            <w:pPr>
              <w:rPr>
                <w:rFonts w:ascii="Times New Roman" w:eastAsia="Times New Roman" w:hAnsi="Times New Roman" w:cs="Times New Roman"/>
                <w:bCs/>
                <w:sz w:val="24"/>
                <w:szCs w:val="24"/>
                <w:lang w:eastAsia="ru-RU"/>
              </w:rPr>
            </w:pPr>
            <w:r w:rsidRPr="00982D7B">
              <w:rPr>
                <w:rFonts w:ascii="Times New Roman" w:eastAsia="Times New Roman" w:hAnsi="Times New Roman" w:cs="Times New Roman"/>
                <w:bCs/>
                <w:sz w:val="24"/>
                <w:szCs w:val="24"/>
                <w:lang w:eastAsia="ru-RU"/>
              </w:rPr>
              <w:t>Объект спорта, включающий раздельно нормируемые спортивные сооружения (объекты) (в т.ч. физкультурно-оздоровительный комплекс</w:t>
            </w:r>
          </w:p>
        </w:tc>
        <w:tc>
          <w:tcPr>
            <w:tcW w:w="2127" w:type="dxa"/>
            <w:vAlign w:val="center"/>
          </w:tcPr>
          <w:p w14:paraId="0F52BFE1" w14:textId="0004674E" w:rsidR="00982D7B" w:rsidRDefault="00982D7B" w:rsidP="00982D7B">
            <w:pPr>
              <w:pStyle w:val="afffffffffffffffffa"/>
              <w:rPr>
                <w:sz w:val="24"/>
                <w:szCs w:val="24"/>
              </w:rPr>
            </w:pPr>
            <w:r>
              <w:rPr>
                <w:sz w:val="24"/>
                <w:szCs w:val="24"/>
              </w:rPr>
              <w:t>площадь 112 кв.м.</w:t>
            </w:r>
          </w:p>
        </w:tc>
        <w:tc>
          <w:tcPr>
            <w:tcW w:w="3260" w:type="dxa"/>
            <w:vAlign w:val="center"/>
          </w:tcPr>
          <w:p w14:paraId="7497C944" w14:textId="0B175E2A" w:rsidR="00982D7B" w:rsidRPr="00313262"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313262">
              <w:rPr>
                <w:rFonts w:ascii="Times New Roman" w:eastAsia="Times New Roman" w:hAnsi="Times New Roman" w:cs="Times New Roman"/>
                <w:bCs/>
                <w:sz w:val="24"/>
                <w:szCs w:val="24"/>
                <w:lang w:eastAsia="ru-RU"/>
              </w:rPr>
              <w:t>Краснодарский край, Усть-Лабинский район, х. Безлесный</w:t>
            </w:r>
          </w:p>
        </w:tc>
        <w:tc>
          <w:tcPr>
            <w:tcW w:w="1701" w:type="dxa"/>
            <w:vAlign w:val="center"/>
          </w:tcPr>
          <w:p w14:paraId="7E112E2F" w14:textId="45391975" w:rsidR="00982D7B" w:rsidRDefault="00982D7B" w:rsidP="00982D7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7425C445" w14:textId="3A927698"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67E78D5D" w14:textId="1FDC7DF0"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6A9EE26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609CA6"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51668996" w14:textId="001C8D4F"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7</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721E713" w14:textId="77777777" w:rsidTr="00063485">
        <w:trPr>
          <w:trHeight w:val="20"/>
          <w:tblHeader/>
        </w:trPr>
        <w:tc>
          <w:tcPr>
            <w:tcW w:w="850" w:type="dxa"/>
            <w:vAlign w:val="center"/>
          </w:tcPr>
          <w:p w14:paraId="65B90DF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0758B73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179523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6548370"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3435002"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8611A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0527A1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16CD77ED" w14:textId="77777777" w:rsidTr="00063485">
        <w:trPr>
          <w:trHeight w:val="20"/>
          <w:tblHeader/>
        </w:trPr>
        <w:tc>
          <w:tcPr>
            <w:tcW w:w="850" w:type="dxa"/>
            <w:vAlign w:val="center"/>
          </w:tcPr>
          <w:p w14:paraId="3AAA71E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37E0BF5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419B30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F579B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C4A61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C9CA1A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FF1B58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79513B" w14:textId="77777777" w:rsidTr="00063485">
        <w:trPr>
          <w:trHeight w:val="20"/>
        </w:trPr>
        <w:tc>
          <w:tcPr>
            <w:tcW w:w="850" w:type="dxa"/>
          </w:tcPr>
          <w:p w14:paraId="637E72F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50CA26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0C01ABF"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CEE17B"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AD328E"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27949A0"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20A6960"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D2E179B"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7C4C609C"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9232F92" w14:textId="75DABD0F"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3ECCBBE4" w14:textId="77777777" w:rsidTr="00063485">
        <w:trPr>
          <w:trHeight w:val="20"/>
          <w:tblHeader/>
        </w:trPr>
        <w:tc>
          <w:tcPr>
            <w:tcW w:w="850" w:type="dxa"/>
            <w:vAlign w:val="center"/>
          </w:tcPr>
          <w:p w14:paraId="75E4A0E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5EFE5001"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D502149"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619CF1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729F8C7"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0399AD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CF6454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639DA7E" w14:textId="77777777" w:rsidTr="00063485">
        <w:trPr>
          <w:trHeight w:val="20"/>
          <w:tblHeader/>
        </w:trPr>
        <w:tc>
          <w:tcPr>
            <w:tcW w:w="850" w:type="dxa"/>
            <w:vAlign w:val="center"/>
          </w:tcPr>
          <w:p w14:paraId="4F50E07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6CC0D9E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D7439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EC0621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5808BB7"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F7CA02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18EC9A"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0460495A" w14:textId="77777777" w:rsidTr="00063485">
        <w:trPr>
          <w:trHeight w:val="20"/>
        </w:trPr>
        <w:tc>
          <w:tcPr>
            <w:tcW w:w="850" w:type="dxa"/>
          </w:tcPr>
          <w:p w14:paraId="747FC1B4"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6436FD7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CA7A23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06F0D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35278A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DEB14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E71F211"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CEAA6A2" w14:textId="77777777" w:rsidR="000E0477" w:rsidRDefault="000E0477" w:rsidP="000E0477">
      <w:pPr>
        <w:widowControl w:val="0"/>
        <w:autoSpaceDE w:val="0"/>
        <w:autoSpaceDN w:val="0"/>
        <w:adjustRightInd w:val="0"/>
        <w:spacing w:after="0" w:line="240" w:lineRule="auto"/>
        <w:ind w:right="-1"/>
        <w:rPr>
          <w:rFonts w:ascii="Times New Roman CYR" w:hAnsi="Times New Roman CYR" w:cs="Times New Roman CYR"/>
          <w:sz w:val="24"/>
          <w:szCs w:val="24"/>
        </w:rPr>
      </w:pPr>
    </w:p>
    <w:p w14:paraId="510783BF" w14:textId="77777777" w:rsidR="000E0477" w:rsidRPr="00DE4C73" w:rsidRDefault="000E0477" w:rsidP="000E0477">
      <w:pPr>
        <w:pStyle w:val="40"/>
        <w:rPr>
          <w:b/>
          <w:bCs/>
          <w:u w:val="none"/>
        </w:rPr>
      </w:pPr>
      <w:r>
        <w:rPr>
          <w:b/>
          <w:bCs/>
          <w:u w:val="none"/>
        </w:rPr>
        <w:t>2</w:t>
      </w:r>
      <w:r w:rsidRPr="00476B9F">
        <w:rPr>
          <w:b/>
          <w:bCs/>
          <w:u w:val="none"/>
        </w:rPr>
        <w:t>.2.</w:t>
      </w:r>
      <w:r>
        <w:rPr>
          <w:b/>
          <w:bCs/>
          <w:u w:val="none"/>
        </w:rPr>
        <w:t>2</w:t>
      </w:r>
      <w:r w:rsidRPr="00476B9F">
        <w:rPr>
          <w:b/>
          <w:bCs/>
          <w:u w:val="none"/>
        </w:rPr>
        <w:t xml:space="preserve"> </w:t>
      </w:r>
      <w:r w:rsidRPr="00DA4B60">
        <w:rPr>
          <w:b/>
          <w:bCs/>
          <w:u w:val="none"/>
        </w:rPr>
        <w:t>Зона специализированной общественной застройки</w:t>
      </w:r>
    </w:p>
    <w:p w14:paraId="285609A2" w14:textId="1099C3D4"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3,44</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07BC5E2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073B60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1B4AE4"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C14DB93" w14:textId="3CD83A69"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9</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60BAA411" w14:textId="77777777" w:rsidTr="00063485">
        <w:trPr>
          <w:trHeight w:val="20"/>
          <w:tblHeader/>
        </w:trPr>
        <w:tc>
          <w:tcPr>
            <w:tcW w:w="850" w:type="dxa"/>
            <w:vAlign w:val="center"/>
          </w:tcPr>
          <w:p w14:paraId="473892EF"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969" w:type="dxa"/>
            <w:vAlign w:val="center"/>
          </w:tcPr>
          <w:p w14:paraId="6069B07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51A3B6A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0A3BE7A"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4CF079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456216D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F126BB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68C3FBBD" w14:textId="77777777" w:rsidTr="00063485">
        <w:trPr>
          <w:trHeight w:val="20"/>
          <w:tblHeader/>
        </w:trPr>
        <w:tc>
          <w:tcPr>
            <w:tcW w:w="850" w:type="dxa"/>
            <w:vAlign w:val="center"/>
          </w:tcPr>
          <w:p w14:paraId="73350B8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5508DEDD"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05A986E"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E968D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0B0E44F"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D3382D1"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0C2E56C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7FE6A64B" w14:textId="77777777" w:rsidTr="00063485">
        <w:trPr>
          <w:trHeight w:val="20"/>
        </w:trPr>
        <w:tc>
          <w:tcPr>
            <w:tcW w:w="850" w:type="dxa"/>
            <w:vAlign w:val="center"/>
          </w:tcPr>
          <w:p w14:paraId="419D6DA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4F83AFE0" w14:textId="121B55F0" w:rsidR="000E0477" w:rsidRPr="00C43E94" w:rsidRDefault="000E0477" w:rsidP="00063485">
            <w:pPr>
              <w:rPr>
                <w:rFonts w:ascii="Times New Roman" w:hAnsi="Times New Roman" w:cs="Times New Roman"/>
                <w:sz w:val="24"/>
                <w:szCs w:val="24"/>
              </w:rPr>
            </w:pPr>
            <w:r w:rsidRPr="000E0477">
              <w:rPr>
                <w:rFonts w:ascii="Times New Roman" w:eastAsia="Times New Roman" w:hAnsi="Times New Roman" w:cs="Times New Roman"/>
                <w:bCs/>
                <w:sz w:val="24"/>
                <w:szCs w:val="24"/>
                <w:lang w:eastAsia="ru-RU"/>
              </w:rPr>
              <w:t>Объект религиозной организации (объединения)</w:t>
            </w:r>
          </w:p>
        </w:tc>
        <w:tc>
          <w:tcPr>
            <w:tcW w:w="2127" w:type="dxa"/>
            <w:vAlign w:val="center"/>
          </w:tcPr>
          <w:p w14:paraId="09FEFDEB" w14:textId="7AD0FF96" w:rsidR="000E0477" w:rsidRPr="00C43E94" w:rsidRDefault="003A1708" w:rsidP="003A1708">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bCs/>
                <w:sz w:val="24"/>
                <w:szCs w:val="24"/>
                <w:lang w:eastAsia="ru-RU"/>
              </w:rPr>
              <w:t>вместимость – 30 чел.</w:t>
            </w:r>
          </w:p>
        </w:tc>
        <w:tc>
          <w:tcPr>
            <w:tcW w:w="3260" w:type="dxa"/>
            <w:vAlign w:val="center"/>
          </w:tcPr>
          <w:p w14:paraId="165FD62C" w14:textId="31424DC7" w:rsidR="000E0477" w:rsidRPr="00C43E94" w:rsidRDefault="000E0477" w:rsidP="00063485">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3A1708">
              <w:rPr>
                <w:rFonts w:ascii="Times New Roman" w:eastAsia="Times New Roman" w:hAnsi="Times New Roman" w:cs="Times New Roman"/>
                <w:bCs/>
                <w:sz w:val="24"/>
                <w:szCs w:val="24"/>
                <w:lang w:eastAsia="ru-RU"/>
              </w:rPr>
              <w:t>х. Безлесный</w:t>
            </w:r>
          </w:p>
        </w:tc>
        <w:tc>
          <w:tcPr>
            <w:tcW w:w="1701" w:type="dxa"/>
            <w:vAlign w:val="center"/>
          </w:tcPr>
          <w:p w14:paraId="75A8197E" w14:textId="57AE8F7A" w:rsidR="000E0477" w:rsidRPr="00C43E94" w:rsidRDefault="000E0477" w:rsidP="00063485">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p>
        </w:tc>
        <w:tc>
          <w:tcPr>
            <w:tcW w:w="1843" w:type="dxa"/>
            <w:vAlign w:val="center"/>
          </w:tcPr>
          <w:p w14:paraId="4CE6E9DD" w14:textId="6A0C21DE" w:rsidR="000E0477" w:rsidRPr="00C43E94" w:rsidRDefault="003A1708" w:rsidP="00063485">
            <w:pPr>
              <w:jc w:val="center"/>
              <w:rPr>
                <w:rFonts w:ascii="Times New Roman" w:hAnsi="Times New Roman" w:cs="Times New Roman"/>
                <w:sz w:val="24"/>
                <w:szCs w:val="24"/>
              </w:rPr>
            </w:pPr>
            <w:r>
              <w:rPr>
                <w:rFonts w:ascii="Times New Roman" w:hAnsi="Times New Roman"/>
                <w:sz w:val="24"/>
                <w:szCs w:val="24"/>
              </w:rPr>
              <w:t>п</w:t>
            </w:r>
            <w:r w:rsidR="000E0477">
              <w:rPr>
                <w:rFonts w:ascii="Times New Roman" w:hAnsi="Times New Roman"/>
                <w:sz w:val="24"/>
                <w:szCs w:val="24"/>
              </w:rPr>
              <w:t xml:space="preserve">ланируемый к </w:t>
            </w:r>
            <w:r>
              <w:rPr>
                <w:rFonts w:ascii="Times New Roman" w:hAnsi="Times New Roman"/>
                <w:sz w:val="24"/>
                <w:szCs w:val="24"/>
              </w:rPr>
              <w:t>размещению</w:t>
            </w:r>
          </w:p>
        </w:tc>
        <w:tc>
          <w:tcPr>
            <w:tcW w:w="1134" w:type="dxa"/>
            <w:vAlign w:val="center"/>
          </w:tcPr>
          <w:p w14:paraId="51A69D20" w14:textId="77777777" w:rsidR="000E0477" w:rsidRPr="00E6616E" w:rsidRDefault="000E0477" w:rsidP="00063485">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4E868B00"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1A8F4D4D"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069555B3" w14:textId="3D309AC9"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10</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2205C86" w14:textId="77777777" w:rsidTr="00063485">
        <w:trPr>
          <w:trHeight w:val="20"/>
          <w:tblHeader/>
        </w:trPr>
        <w:tc>
          <w:tcPr>
            <w:tcW w:w="850" w:type="dxa"/>
            <w:vAlign w:val="center"/>
          </w:tcPr>
          <w:p w14:paraId="2A05558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29AEB09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DB8C86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4ECD8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D38CD75"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72EC9E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903CEC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8D95378" w14:textId="77777777" w:rsidTr="00063485">
        <w:trPr>
          <w:trHeight w:val="20"/>
          <w:tblHeader/>
        </w:trPr>
        <w:tc>
          <w:tcPr>
            <w:tcW w:w="850" w:type="dxa"/>
            <w:vAlign w:val="center"/>
          </w:tcPr>
          <w:p w14:paraId="2E8A24F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04B82E7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DB277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A865F8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00B2FE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838BE5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3EB66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40F6E1A7" w14:textId="77777777" w:rsidTr="00063485">
        <w:trPr>
          <w:trHeight w:val="20"/>
        </w:trPr>
        <w:tc>
          <w:tcPr>
            <w:tcW w:w="850" w:type="dxa"/>
          </w:tcPr>
          <w:p w14:paraId="1463D83F"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556B9E76"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CAAE9D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D98FD4"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C6FB718"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CFEFF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35547C"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3B9DE1"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C24B54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74A4365" w14:textId="7A680BCC"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2CCA0844" w14:textId="77777777" w:rsidTr="00063485">
        <w:trPr>
          <w:trHeight w:val="20"/>
          <w:tblHeader/>
        </w:trPr>
        <w:tc>
          <w:tcPr>
            <w:tcW w:w="850" w:type="dxa"/>
            <w:vAlign w:val="center"/>
          </w:tcPr>
          <w:p w14:paraId="2708702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09C368AE"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8938CE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F90CAB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0BD97B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471002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E206B8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919FE92" w14:textId="77777777" w:rsidTr="00063485">
        <w:trPr>
          <w:trHeight w:val="20"/>
          <w:tblHeader/>
        </w:trPr>
        <w:tc>
          <w:tcPr>
            <w:tcW w:w="850" w:type="dxa"/>
            <w:vAlign w:val="center"/>
          </w:tcPr>
          <w:p w14:paraId="5DABD39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3E1659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02C62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A792C9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AFCBC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429A35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C6BA80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F04463" w14:textId="77777777" w:rsidTr="00063485">
        <w:trPr>
          <w:trHeight w:val="20"/>
        </w:trPr>
        <w:tc>
          <w:tcPr>
            <w:tcW w:w="850" w:type="dxa"/>
          </w:tcPr>
          <w:p w14:paraId="4547DB57"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0B66A33"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151F50"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5F126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521185"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B7711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1DAE0D6"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3407CF45" w:rsidR="007950BF" w:rsidRP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2" w:name="_Toc167443130"/>
      <w:r w:rsidRPr="00504D29">
        <w:rPr>
          <w:rFonts w:ascii="Times New Roman" w:eastAsia="Times New Roman" w:hAnsi="Times New Roman" w:cs="Times New Roman"/>
          <w:b/>
          <w:bCs/>
          <w:sz w:val="28"/>
          <w:szCs w:val="28"/>
          <w:lang w:eastAsia="ru-RU"/>
        </w:rPr>
        <w:t>2.3. Зона рекреационного назначения</w:t>
      </w:r>
      <w:bookmarkEnd w:id="12"/>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4225C6BC"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lastRenderedPageBreak/>
        <w:t>Площадь:</w:t>
      </w:r>
      <w:r w:rsidRPr="00504D29">
        <w:rPr>
          <w:rFonts w:ascii="Times New Roman" w:eastAsia="Times New Roman" w:hAnsi="Times New Roman" w:cs="Times New Roman"/>
          <w:sz w:val="28"/>
          <w:szCs w:val="28"/>
          <w:lang w:eastAsia="ru-RU"/>
        </w:rPr>
        <w:t xml:space="preserve"> </w:t>
      </w:r>
      <w:r w:rsidR="00B72DB8">
        <w:rPr>
          <w:rFonts w:ascii="Times New Roman" w:eastAsia="Times New Roman" w:hAnsi="Times New Roman" w:cs="Times New Roman"/>
          <w:sz w:val="28"/>
          <w:szCs w:val="28"/>
          <w:lang w:eastAsia="ru-RU"/>
        </w:rPr>
        <w:t>39</w:t>
      </w:r>
      <w:r w:rsidR="009E599F" w:rsidRPr="009E599F">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33</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4EFDE83" w14:textId="3F76F3C9"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B72DB8">
        <w:rPr>
          <w:rFonts w:ascii="Times New Roman" w:hAnsi="Times New Roman" w:cs="Times New Roman"/>
          <w:sz w:val="28"/>
          <w:szCs w:val="28"/>
        </w:rPr>
        <w:t>2</w:t>
      </w:r>
      <w:r w:rsidR="009E599F" w:rsidRPr="009E599F">
        <w:rPr>
          <w:rFonts w:ascii="Times New Roman" w:hAnsi="Times New Roman" w:cs="Times New Roman"/>
          <w:sz w:val="28"/>
          <w:szCs w:val="28"/>
        </w:rPr>
        <w:t>,</w:t>
      </w:r>
      <w:r w:rsidR="001A6276">
        <w:rPr>
          <w:rFonts w:ascii="Times New Roman" w:hAnsi="Times New Roman" w:cs="Times New Roman"/>
          <w:sz w:val="28"/>
          <w:szCs w:val="28"/>
        </w:rPr>
        <w:t>1</w:t>
      </w:r>
      <w:r w:rsidR="00B72DB8">
        <w:rPr>
          <w:rFonts w:ascii="Times New Roman" w:hAnsi="Times New Roman" w:cs="Times New Roman"/>
          <w:sz w:val="28"/>
          <w:szCs w:val="28"/>
        </w:rPr>
        <w:t>1</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18712C93"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982D7B">
        <w:rPr>
          <w:rFonts w:ascii="Times New Roman" w:eastAsia="Times New Roman" w:hAnsi="Times New Roman" w:cs="Times New Roman"/>
          <w:bCs/>
          <w:spacing w:val="-1"/>
          <w:sz w:val="28"/>
          <w:szCs w:val="28"/>
          <w:lang w:eastAsia="ru-RU"/>
        </w:rPr>
        <w:t>12</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44D32E4B"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982D7B">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3260" w:type="dxa"/>
            <w:vAlign w:val="center"/>
          </w:tcPr>
          <w:p w14:paraId="545E23C2" w14:textId="4ACF8A63"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sidR="00982D7B">
              <w:rPr>
                <w:rFonts w:ascii="Times New Roman" w:eastAsia="Times New Roman" w:hAnsi="Times New Roman" w:cs="Times New Roman"/>
                <w:bCs/>
                <w:sz w:val="24"/>
                <w:szCs w:val="24"/>
                <w:lang w:eastAsia="ru-RU"/>
              </w:rPr>
              <w:t>х. Безлесный</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5AB8C4FF"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1F852C75" w14:textId="77777777" w:rsidTr="00690034">
        <w:trPr>
          <w:trHeight w:val="20"/>
        </w:trPr>
        <w:tc>
          <w:tcPr>
            <w:tcW w:w="992" w:type="dxa"/>
            <w:vAlign w:val="center"/>
          </w:tcPr>
          <w:p w14:paraId="051B3120" w14:textId="77777777" w:rsidR="00982D7B" w:rsidRPr="00E6616E" w:rsidRDefault="00982D7B" w:rsidP="00982D7B">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7F385563" w14:textId="7B0C25AF" w:rsidR="00982D7B" w:rsidRPr="00AB47CA" w:rsidRDefault="00982D7B" w:rsidP="00982D7B">
            <w:pP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Плоскостное спортивное сооружение</w:t>
            </w:r>
          </w:p>
        </w:tc>
        <w:tc>
          <w:tcPr>
            <w:tcW w:w="2268" w:type="dxa"/>
            <w:vAlign w:val="center"/>
          </w:tcPr>
          <w:p w14:paraId="2F30C315" w14:textId="3D2CF444" w:rsidR="00982D7B" w:rsidRDefault="00982D7B" w:rsidP="00982D7B">
            <w:pPr>
              <w:widowControl w:val="0"/>
              <w:autoSpaceDE w:val="0"/>
              <w:autoSpaceDN w:val="0"/>
              <w:adjustRightInd w:val="0"/>
              <w:ind w:left="-104" w:right="-110"/>
              <w:jc w:val="center"/>
              <w:rPr>
                <w:rFonts w:ascii="Times New Roman" w:eastAsia="Times New Roman" w:hAnsi="Times New Roman"/>
                <w:bCs/>
                <w:iCs/>
                <w:sz w:val="24"/>
                <w:szCs w:val="24"/>
                <w:lang w:eastAsia="ru-RU"/>
              </w:rPr>
            </w:pPr>
            <w:r>
              <w:rPr>
                <w:rFonts w:ascii="Times New Roman" w:hAnsi="Times New Roman"/>
                <w:sz w:val="24"/>
                <w:szCs w:val="24"/>
              </w:rPr>
              <w:t>площадь 1150 кв.м.</w:t>
            </w:r>
          </w:p>
        </w:tc>
        <w:tc>
          <w:tcPr>
            <w:tcW w:w="3260" w:type="dxa"/>
            <w:vAlign w:val="center"/>
          </w:tcPr>
          <w:p w14:paraId="7CB8C9E0" w14:textId="50C20AAC" w:rsidR="00982D7B" w:rsidRPr="004877A3" w:rsidRDefault="00982D7B" w:rsidP="00982D7B">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ст-ца </w:t>
            </w:r>
            <w:r>
              <w:rPr>
                <w:rFonts w:ascii="Times New Roman" w:eastAsia="Times New Roman" w:hAnsi="Times New Roman" w:cs="Times New Roman"/>
                <w:bCs/>
                <w:sz w:val="24"/>
                <w:szCs w:val="24"/>
                <w:lang w:eastAsia="ru-RU"/>
              </w:rPr>
              <w:t>х. Безлесный</w:t>
            </w:r>
          </w:p>
        </w:tc>
        <w:tc>
          <w:tcPr>
            <w:tcW w:w="1417" w:type="dxa"/>
            <w:vAlign w:val="center"/>
          </w:tcPr>
          <w:p w14:paraId="5825A0FE" w14:textId="702D0F51" w:rsidR="00982D7B" w:rsidRDefault="00982D7B" w:rsidP="00982D7B">
            <w:pPr>
              <w:jc w:val="center"/>
              <w:rPr>
                <w:rFonts w:ascii="Times New Roman" w:eastAsia="Times New Roman" w:hAnsi="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369E0B9D" w14:textId="75CFA578"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830499E" w14:textId="3A0BE06F"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0FE30AF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13</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3F4A76B"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0CFFE01F"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B72DB8">
        <w:rPr>
          <w:rFonts w:ascii="Times New Roman" w:eastAsia="Times New Roman" w:hAnsi="Times New Roman" w:cs="Times New Roman"/>
          <w:sz w:val="28"/>
          <w:szCs w:val="28"/>
          <w:lang w:eastAsia="ru-RU"/>
        </w:rPr>
        <w:t>32,69</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21952F0" w14:textId="0995ACD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8B1A4E2" w14:textId="77777777" w:rsidTr="000C5EF1">
        <w:trPr>
          <w:trHeight w:val="20"/>
        </w:trPr>
        <w:tc>
          <w:tcPr>
            <w:tcW w:w="1276" w:type="dxa"/>
          </w:tcPr>
          <w:p w14:paraId="28A6B7AF" w14:textId="77777777" w:rsidR="00690034" w:rsidRPr="00E6616E" w:rsidRDefault="00690034" w:rsidP="000C5EF1">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EE17936"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AF3CEC7"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650910C"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BD92A49"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53823D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C2AE9D"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308C1FC9"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C75B91D"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D026F8" w14:textId="7CAB1A84" w:rsidR="00982D7B" w:rsidRPr="00E75C08" w:rsidRDefault="00982D7B" w:rsidP="00982D7B">
      <w:pPr>
        <w:pStyle w:val="40"/>
        <w:rPr>
          <w:b/>
          <w:bCs/>
          <w:u w:val="none"/>
        </w:rPr>
      </w:pPr>
      <w:r>
        <w:rPr>
          <w:b/>
          <w:bCs/>
          <w:u w:val="none"/>
        </w:rPr>
        <w:t xml:space="preserve">2.3.3 </w:t>
      </w:r>
      <w:r w:rsidRPr="00E75C08">
        <w:rPr>
          <w:b/>
          <w:bCs/>
          <w:u w:val="none"/>
        </w:rPr>
        <w:t xml:space="preserve">Зона </w:t>
      </w:r>
      <w:r>
        <w:rPr>
          <w:b/>
          <w:bCs/>
          <w:u w:val="none"/>
        </w:rPr>
        <w:t>отдыха</w:t>
      </w:r>
    </w:p>
    <w:p w14:paraId="6B73D467" w14:textId="516A1EB4" w:rsidR="00982D7B" w:rsidRPr="00E75C08" w:rsidRDefault="00982D7B" w:rsidP="00982D7B">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0E0C7B" w:rsidRPr="000E0C7B">
        <w:rPr>
          <w:rFonts w:ascii="Times New Roman" w:eastAsia="Times New Roman" w:hAnsi="Times New Roman" w:cs="Times New Roman"/>
          <w:sz w:val="28"/>
          <w:szCs w:val="28"/>
          <w:lang w:eastAsia="ru-RU"/>
        </w:rPr>
        <w:t>4,</w:t>
      </w:r>
      <w:r w:rsidR="00B72DB8">
        <w:rPr>
          <w:rFonts w:ascii="Times New Roman" w:eastAsia="Times New Roman" w:hAnsi="Times New Roman" w:cs="Times New Roman"/>
          <w:sz w:val="28"/>
          <w:szCs w:val="28"/>
          <w:lang w:eastAsia="ru-RU"/>
        </w:rPr>
        <w:t>53</w:t>
      </w:r>
      <w:r w:rsidR="000E0C7B">
        <w:rPr>
          <w:rFonts w:ascii="Times New Roman" w:eastAsia="Times New Roman" w:hAnsi="Times New Roman" w:cs="Times New Roman"/>
          <w:sz w:val="28"/>
          <w:szCs w:val="28"/>
          <w:lang w:eastAsia="ru-RU"/>
        </w:rPr>
        <w:t xml:space="preserve"> </w:t>
      </w:r>
      <w:r w:rsidRPr="00E75C08">
        <w:rPr>
          <w:rFonts w:ascii="Times New Roman" w:eastAsia="Times New Roman" w:hAnsi="Times New Roman" w:cs="Times New Roman"/>
          <w:sz w:val="28"/>
          <w:szCs w:val="28"/>
          <w:lang w:eastAsia="ru-RU"/>
        </w:rPr>
        <w:t>га</w:t>
      </w:r>
    </w:p>
    <w:p w14:paraId="55A86B3A"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9267AFE"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44943D5" w14:textId="33710616"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1477FD7" w14:textId="77777777" w:rsidTr="00E2645A">
        <w:trPr>
          <w:trHeight w:val="20"/>
          <w:tblHeader/>
        </w:trPr>
        <w:tc>
          <w:tcPr>
            <w:tcW w:w="1276" w:type="dxa"/>
            <w:vAlign w:val="center"/>
          </w:tcPr>
          <w:p w14:paraId="59BC08E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1DADC3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E2D550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C24B4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728D337"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3BC6F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44DA1D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3265844" w14:textId="77777777" w:rsidTr="00E2645A">
        <w:trPr>
          <w:trHeight w:val="20"/>
          <w:tblHeader/>
        </w:trPr>
        <w:tc>
          <w:tcPr>
            <w:tcW w:w="1276" w:type="dxa"/>
            <w:vAlign w:val="center"/>
          </w:tcPr>
          <w:p w14:paraId="1F002BC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49D495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14523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A31B9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366434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52ED9F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16C4F2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6D491B7" w14:textId="77777777" w:rsidTr="00E2645A">
        <w:trPr>
          <w:trHeight w:val="20"/>
        </w:trPr>
        <w:tc>
          <w:tcPr>
            <w:tcW w:w="1276" w:type="dxa"/>
          </w:tcPr>
          <w:p w14:paraId="7114DB8A" w14:textId="77777777" w:rsidR="00982D7B" w:rsidRPr="00E6616E" w:rsidRDefault="00982D7B" w:rsidP="00E2645A">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37337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8BEF60A"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F196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3606E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B30171"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C4B10E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E6CF81"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8B36047"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4816A85" w14:textId="24B3E40E"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423BC89" w14:textId="77777777" w:rsidTr="00E2645A">
        <w:trPr>
          <w:trHeight w:val="20"/>
          <w:tblHeader/>
        </w:trPr>
        <w:tc>
          <w:tcPr>
            <w:tcW w:w="1276" w:type="dxa"/>
            <w:vAlign w:val="center"/>
          </w:tcPr>
          <w:p w14:paraId="33E04B48"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EB4D04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9A682A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EEA16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4B38FE4"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7A3E7A1"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5FA087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BE8D99B" w14:textId="77777777" w:rsidTr="00E2645A">
        <w:trPr>
          <w:trHeight w:val="20"/>
          <w:tblHeader/>
        </w:trPr>
        <w:tc>
          <w:tcPr>
            <w:tcW w:w="1276" w:type="dxa"/>
            <w:vAlign w:val="center"/>
          </w:tcPr>
          <w:p w14:paraId="5A049E8C"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E43455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5C7E4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08F86E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D36B5F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6EF961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5E477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DCE1159" w14:textId="77777777" w:rsidTr="00E2645A">
        <w:trPr>
          <w:trHeight w:val="20"/>
        </w:trPr>
        <w:tc>
          <w:tcPr>
            <w:tcW w:w="1276" w:type="dxa"/>
          </w:tcPr>
          <w:p w14:paraId="7EF0D151"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79B1199"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2FF207B"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08DD8F0"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C8494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AAF02D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0C4C0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7C4485"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B5D7D33"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C991A64" w14:textId="08E6729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3E38E2DD" w14:textId="77777777" w:rsidTr="00E2645A">
        <w:trPr>
          <w:trHeight w:val="20"/>
          <w:tblHeader/>
        </w:trPr>
        <w:tc>
          <w:tcPr>
            <w:tcW w:w="1276" w:type="dxa"/>
            <w:vAlign w:val="center"/>
          </w:tcPr>
          <w:p w14:paraId="28965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2B244B3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A668A8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ADCEEB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8BF2A50"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8C7299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942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2D24EF3" w14:textId="77777777" w:rsidTr="00E2645A">
        <w:trPr>
          <w:trHeight w:val="20"/>
          <w:tblHeader/>
        </w:trPr>
        <w:tc>
          <w:tcPr>
            <w:tcW w:w="1276" w:type="dxa"/>
            <w:vAlign w:val="center"/>
          </w:tcPr>
          <w:p w14:paraId="27640D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4602F9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DEEF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96893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81C233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A7F829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C2C37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4E2635DD" w14:textId="77777777" w:rsidTr="00E2645A">
        <w:trPr>
          <w:trHeight w:val="20"/>
        </w:trPr>
        <w:tc>
          <w:tcPr>
            <w:tcW w:w="1276" w:type="dxa"/>
          </w:tcPr>
          <w:p w14:paraId="392BB77D"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D2B0FE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80CD991"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0037DAD"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0F8FBD7"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AE21E1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FA9BF8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ED32D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3" w:name="_Toc167443131"/>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3"/>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54AB046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A75E3E">
        <w:rPr>
          <w:rFonts w:ascii="Times New Roman" w:eastAsia="Times New Roman" w:hAnsi="Times New Roman" w:cs="Times New Roman"/>
          <w:spacing w:val="-1"/>
          <w:sz w:val="28"/>
          <w:szCs w:val="28"/>
          <w:lang w:eastAsia="ru-RU"/>
        </w:rPr>
        <w:t>42</w:t>
      </w:r>
      <w:r w:rsidR="009E599F" w:rsidRPr="009E599F">
        <w:rPr>
          <w:rFonts w:ascii="Times New Roman" w:eastAsia="Times New Roman" w:hAnsi="Times New Roman" w:cs="Times New Roman"/>
          <w:spacing w:val="-1"/>
          <w:sz w:val="28"/>
          <w:szCs w:val="28"/>
          <w:lang w:eastAsia="ru-RU"/>
        </w:rPr>
        <w:t>,</w:t>
      </w:r>
      <w:r w:rsidR="00B72DB8">
        <w:rPr>
          <w:rFonts w:ascii="Times New Roman" w:eastAsia="Times New Roman" w:hAnsi="Times New Roman" w:cs="Times New Roman"/>
          <w:spacing w:val="-1"/>
          <w:sz w:val="28"/>
          <w:szCs w:val="28"/>
          <w:lang w:eastAsia="ru-RU"/>
        </w:rPr>
        <w:t>73</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546A8827" w:rsidR="00DE4C73" w:rsidRDefault="00DE4C73" w:rsidP="00DE4C73">
      <w:pPr>
        <w:pStyle w:val="40"/>
        <w:rPr>
          <w:b/>
          <w:bCs/>
          <w:u w:val="none"/>
        </w:rPr>
      </w:pPr>
      <w:r w:rsidRPr="00DE4C73">
        <w:rPr>
          <w:b/>
          <w:bCs/>
          <w:u w:val="none"/>
        </w:rPr>
        <w:lastRenderedPageBreak/>
        <w:t>2.4.1 Коммунально-складская зона</w:t>
      </w:r>
    </w:p>
    <w:p w14:paraId="15F6307D" w14:textId="1AF09B35"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Площадь: 1,</w:t>
      </w:r>
      <w:r w:rsidR="001A6276">
        <w:rPr>
          <w:rFonts w:ascii="Times New Roman" w:hAnsi="Times New Roman" w:cs="Times New Roman"/>
          <w:sz w:val="28"/>
          <w:szCs w:val="28"/>
          <w:lang w:eastAsia="ru-RU"/>
        </w:rPr>
        <w:t>3</w:t>
      </w:r>
      <w:r w:rsidR="00A75E3E">
        <w:rPr>
          <w:rFonts w:ascii="Times New Roman" w:hAnsi="Times New Roman" w:cs="Times New Roman"/>
          <w:sz w:val="28"/>
          <w:szCs w:val="28"/>
          <w:lang w:eastAsia="ru-RU"/>
        </w:rPr>
        <w:t>5</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6294C8E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720BDC3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3DBA796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74D99BD" w14:textId="6BF03C66" w:rsidR="00DE4C73" w:rsidRDefault="00DE4C73" w:rsidP="00DE4C73">
      <w:pPr>
        <w:pStyle w:val="40"/>
        <w:rPr>
          <w:b/>
          <w:bCs/>
          <w:u w:val="none"/>
        </w:rPr>
      </w:pPr>
      <w:r w:rsidRPr="00DE4C73">
        <w:rPr>
          <w:b/>
          <w:bCs/>
          <w:u w:val="none"/>
        </w:rPr>
        <w:t>2.4.</w:t>
      </w:r>
      <w:r w:rsidR="00982D7B">
        <w:rPr>
          <w:b/>
          <w:bCs/>
          <w:u w:val="none"/>
        </w:rPr>
        <w:t>2</w:t>
      </w:r>
      <w:r w:rsidRPr="00DE4C73">
        <w:rPr>
          <w:b/>
          <w:bCs/>
          <w:u w:val="none"/>
        </w:rPr>
        <w:t xml:space="preserve"> Зона инженерной инфраструктуры</w:t>
      </w:r>
    </w:p>
    <w:p w14:paraId="489D4078" w14:textId="774258CA"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A75E3E">
        <w:rPr>
          <w:rFonts w:ascii="Times New Roman" w:hAnsi="Times New Roman" w:cs="Times New Roman"/>
          <w:sz w:val="28"/>
          <w:szCs w:val="28"/>
          <w:lang w:eastAsia="ru-RU"/>
        </w:rPr>
        <w:t>61</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626F69E0"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1411BB" w:rsidRPr="00E6616E" w14:paraId="74C7B0CD" w14:textId="77777777" w:rsidTr="00C25315">
        <w:trPr>
          <w:trHeight w:val="20"/>
        </w:trPr>
        <w:tc>
          <w:tcPr>
            <w:tcW w:w="1276" w:type="dxa"/>
            <w:vAlign w:val="center"/>
          </w:tcPr>
          <w:p w14:paraId="1A0429E8"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C878B5" w14:textId="33839923" w:rsidR="001411BB" w:rsidRDefault="001411BB" w:rsidP="001411BB">
            <w:pPr>
              <w:rPr>
                <w:rFonts w:ascii="Times New Roman" w:hAnsi="Times New Roman"/>
                <w:sz w:val="24"/>
                <w:szCs w:val="24"/>
              </w:rPr>
            </w:pPr>
            <w:r w:rsidRPr="00046C1F">
              <w:rPr>
                <w:rFonts w:ascii="Times New Roman" w:hAnsi="Times New Roman"/>
                <w:sz w:val="24"/>
                <w:szCs w:val="24"/>
              </w:rPr>
              <w:t>Очистные сооружения (КОС)</w:t>
            </w:r>
          </w:p>
        </w:tc>
        <w:tc>
          <w:tcPr>
            <w:tcW w:w="3260" w:type="dxa"/>
            <w:vAlign w:val="center"/>
          </w:tcPr>
          <w:p w14:paraId="21CB7FE9" w14:textId="065DBF51" w:rsidR="001411BB" w:rsidRPr="000C005A" w:rsidRDefault="001411BB" w:rsidP="001411BB">
            <w:pPr>
              <w:jc w:val="center"/>
              <w:rPr>
                <w:rFonts w:ascii="Times New Roman" w:hAnsi="Times New Roman"/>
                <w:sz w:val="24"/>
                <w:szCs w:val="24"/>
              </w:rPr>
            </w:pPr>
            <w:r>
              <w:rPr>
                <w:rFonts w:ascii="Times New Roman" w:hAnsi="Times New Roman"/>
                <w:sz w:val="24"/>
                <w:szCs w:val="24"/>
              </w:rPr>
              <w:t>П</w:t>
            </w:r>
            <w:r w:rsidRPr="00103DDE">
              <w:rPr>
                <w:rFonts w:ascii="Times New Roman" w:hAnsi="Times New Roman"/>
                <w:sz w:val="24"/>
                <w:szCs w:val="24"/>
              </w:rPr>
              <w:t>роизводительност</w:t>
            </w:r>
            <w:r>
              <w:rPr>
                <w:rFonts w:ascii="Times New Roman" w:hAnsi="Times New Roman"/>
                <w:sz w:val="24"/>
                <w:szCs w:val="24"/>
              </w:rPr>
              <w:t>ь</w:t>
            </w:r>
            <w:r w:rsidRPr="00103DDE">
              <w:rPr>
                <w:rFonts w:ascii="Times New Roman" w:hAnsi="Times New Roman"/>
                <w:sz w:val="24"/>
                <w:szCs w:val="24"/>
              </w:rPr>
              <w:t xml:space="preserve"> </w:t>
            </w:r>
            <w:r w:rsidR="00982D7B">
              <w:rPr>
                <w:rFonts w:ascii="Times New Roman" w:hAnsi="Times New Roman"/>
                <w:sz w:val="24"/>
                <w:szCs w:val="24"/>
              </w:rPr>
              <w:t>6</w:t>
            </w:r>
            <w:r>
              <w:rPr>
                <w:rFonts w:ascii="Times New Roman" w:hAnsi="Times New Roman"/>
                <w:sz w:val="24"/>
                <w:szCs w:val="24"/>
              </w:rPr>
              <w:t>00</w:t>
            </w:r>
            <w:r w:rsidRPr="00103DDE">
              <w:rPr>
                <w:rFonts w:ascii="Times New Roman" w:hAnsi="Times New Roman"/>
                <w:sz w:val="24"/>
                <w:szCs w:val="24"/>
              </w:rPr>
              <w:t xml:space="preserve"> м³/сут</w:t>
            </w:r>
          </w:p>
        </w:tc>
        <w:tc>
          <w:tcPr>
            <w:tcW w:w="2835" w:type="dxa"/>
            <w:vAlign w:val="center"/>
          </w:tcPr>
          <w:p w14:paraId="16F6E46A" w14:textId="7AE8BB27"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982D7B">
              <w:rPr>
                <w:rFonts w:ascii="Times New Roman" w:eastAsia="Times New Roman" w:hAnsi="Times New Roman" w:cs="Times New Roman"/>
                <w:bCs/>
                <w:sz w:val="24"/>
                <w:szCs w:val="24"/>
                <w:lang w:eastAsia="ru-RU"/>
              </w:rPr>
              <w:t>х. Безлесный</w:t>
            </w:r>
          </w:p>
        </w:tc>
        <w:tc>
          <w:tcPr>
            <w:tcW w:w="1417" w:type="dxa"/>
            <w:vAlign w:val="center"/>
          </w:tcPr>
          <w:p w14:paraId="18A57706" w14:textId="5D071FA2"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1ED3E3B8" w14:textId="3721A46F" w:rsidR="001411BB" w:rsidRDefault="001411BB" w:rsidP="001411B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1D3C8B5" w14:textId="76EB9640" w:rsidR="001411BB" w:rsidRDefault="001411BB"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982D7B" w:rsidRPr="00E6616E" w14:paraId="7D5385F4" w14:textId="77777777" w:rsidTr="00C25315">
        <w:trPr>
          <w:trHeight w:val="20"/>
        </w:trPr>
        <w:tc>
          <w:tcPr>
            <w:tcW w:w="1276" w:type="dxa"/>
            <w:vAlign w:val="center"/>
          </w:tcPr>
          <w:p w14:paraId="5D2D37EC" w14:textId="77777777" w:rsidR="00982D7B" w:rsidRPr="00E6616E" w:rsidRDefault="00982D7B" w:rsidP="00982D7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AC74A7A" w14:textId="31D8E5BF" w:rsidR="00982D7B" w:rsidRDefault="00982D7B" w:rsidP="00982D7B">
            <w:pPr>
              <w:rPr>
                <w:rFonts w:ascii="Times New Roman" w:hAnsi="Times New Roman"/>
                <w:sz w:val="24"/>
                <w:szCs w:val="24"/>
              </w:rPr>
            </w:pPr>
            <w:r w:rsidRPr="00103DDE">
              <w:rPr>
                <w:rFonts w:ascii="Times New Roman" w:hAnsi="Times New Roman"/>
                <w:sz w:val="24"/>
                <w:szCs w:val="24"/>
              </w:rPr>
              <w:t>Канализационная насосная станция</w:t>
            </w:r>
          </w:p>
        </w:tc>
        <w:tc>
          <w:tcPr>
            <w:tcW w:w="3260" w:type="dxa"/>
            <w:vAlign w:val="center"/>
          </w:tcPr>
          <w:p w14:paraId="3A80F9D2" w14:textId="49474CD1" w:rsidR="00982D7B" w:rsidRPr="000C005A" w:rsidRDefault="00982D7B" w:rsidP="00982D7B">
            <w:pPr>
              <w:jc w:val="center"/>
              <w:rPr>
                <w:rFonts w:ascii="Times New Roman" w:hAnsi="Times New Roman"/>
                <w:sz w:val="24"/>
                <w:szCs w:val="24"/>
              </w:rPr>
            </w:pPr>
            <w:r w:rsidRPr="00103DDE">
              <w:rPr>
                <w:rFonts w:ascii="Times New Roman" w:hAnsi="Times New Roman"/>
                <w:sz w:val="24"/>
                <w:szCs w:val="24"/>
              </w:rPr>
              <w:t xml:space="preserve">производительность </w:t>
            </w:r>
            <w:r>
              <w:rPr>
                <w:rFonts w:ascii="Times New Roman" w:hAnsi="Times New Roman"/>
                <w:sz w:val="24"/>
                <w:szCs w:val="24"/>
              </w:rPr>
              <w:t>600</w:t>
            </w:r>
            <w:r w:rsidRPr="00103DDE">
              <w:rPr>
                <w:rFonts w:ascii="Times New Roman" w:hAnsi="Times New Roman"/>
                <w:sz w:val="24"/>
                <w:szCs w:val="24"/>
              </w:rPr>
              <w:t xml:space="preserve"> м3/сут</w:t>
            </w:r>
          </w:p>
        </w:tc>
        <w:tc>
          <w:tcPr>
            <w:tcW w:w="2835" w:type="dxa"/>
            <w:vAlign w:val="center"/>
          </w:tcPr>
          <w:p w14:paraId="00FCBC6B" w14:textId="38A0853E" w:rsidR="00982D7B" w:rsidRPr="004877A3" w:rsidRDefault="00982D7B" w:rsidP="00982D7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Безлесный</w:t>
            </w:r>
          </w:p>
        </w:tc>
        <w:tc>
          <w:tcPr>
            <w:tcW w:w="1417" w:type="dxa"/>
            <w:vAlign w:val="center"/>
          </w:tcPr>
          <w:p w14:paraId="7AD50127" w14:textId="6AA16F28" w:rsidR="00982D7B" w:rsidRDefault="00982D7B" w:rsidP="00982D7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589A1C6B" w14:textId="5058B0CF" w:rsidR="00982D7B" w:rsidRDefault="00982D7B" w:rsidP="00982D7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B4125CA" w14:textId="46F00558" w:rsidR="00982D7B" w:rsidRDefault="00982D7B" w:rsidP="00982D7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44DD0596"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w:t>
      </w:r>
      <w:r w:rsidR="00982D7B">
        <w:rPr>
          <w:rFonts w:ascii="Times New Roman" w:eastAsia="Times New Roman" w:hAnsi="Times New Roman" w:cs="Times New Roman"/>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2D39AFB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77789FA0"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39</w:t>
      </w:r>
      <w:r w:rsidR="009E599F" w:rsidRPr="009E599F">
        <w:rPr>
          <w:rFonts w:ascii="Times New Roman" w:hAnsi="Times New Roman" w:cs="Times New Roman"/>
          <w:sz w:val="28"/>
          <w:szCs w:val="28"/>
          <w:lang w:eastAsia="ru-RU"/>
        </w:rPr>
        <w:t>,</w:t>
      </w:r>
      <w:r w:rsidR="00B72DB8">
        <w:rPr>
          <w:rFonts w:ascii="Times New Roman" w:hAnsi="Times New Roman" w:cs="Times New Roman"/>
          <w:sz w:val="28"/>
          <w:szCs w:val="28"/>
          <w:lang w:eastAsia="ru-RU"/>
        </w:rPr>
        <w:t>77</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1F0314C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5C8959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6C534BE5"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4" w:name="_Toc167443132"/>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4"/>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5239F835"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4687,</w:t>
      </w:r>
      <w:r w:rsidR="00B72DB8">
        <w:rPr>
          <w:rFonts w:ascii="Times New Roman" w:eastAsia="Times New Roman" w:hAnsi="Times New Roman" w:cs="Times New Roman"/>
          <w:sz w:val="28"/>
          <w:szCs w:val="28"/>
          <w:lang w:eastAsia="ru-RU"/>
        </w:rPr>
        <w:t>55</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4B06A691"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A75E3E">
        <w:rPr>
          <w:rFonts w:ascii="Times New Roman" w:eastAsia="Times New Roman" w:hAnsi="Times New Roman" w:cs="Times New Roman"/>
          <w:sz w:val="28"/>
          <w:szCs w:val="28"/>
          <w:lang w:eastAsia="ru-RU"/>
        </w:rPr>
        <w:t>46</w:t>
      </w:r>
      <w:r w:rsidR="00B72DB8">
        <w:rPr>
          <w:rFonts w:ascii="Times New Roman" w:eastAsia="Times New Roman" w:hAnsi="Times New Roman" w:cs="Times New Roman"/>
          <w:sz w:val="28"/>
          <w:szCs w:val="28"/>
          <w:lang w:eastAsia="ru-RU"/>
        </w:rPr>
        <w:t>44</w:t>
      </w:r>
      <w:r w:rsidR="00A75E3E">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15</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55F3999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FBD576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4B06DD1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4D0650AF"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B72DB8">
        <w:rPr>
          <w:rFonts w:ascii="Times New Roman" w:hAnsi="Times New Roman" w:cs="Times New Roman"/>
          <w:sz w:val="28"/>
          <w:szCs w:val="28"/>
          <w:lang w:eastAsia="ru-RU"/>
        </w:rPr>
        <w:t>40</w:t>
      </w:r>
      <w:r w:rsidR="00A75E3E">
        <w:rPr>
          <w:rFonts w:ascii="Times New Roman" w:hAnsi="Times New Roman" w:cs="Times New Roman"/>
          <w:sz w:val="28"/>
          <w:szCs w:val="28"/>
          <w:lang w:eastAsia="ru-RU"/>
        </w:rPr>
        <w:t>,</w:t>
      </w:r>
      <w:r w:rsidR="00B72DB8">
        <w:rPr>
          <w:rFonts w:ascii="Times New Roman" w:hAnsi="Times New Roman" w:cs="Times New Roman"/>
          <w:sz w:val="28"/>
          <w:szCs w:val="28"/>
          <w:lang w:eastAsia="ru-RU"/>
        </w:rPr>
        <w:t>33</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6919CE3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78F54B0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6D35C75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31C109F3"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136D01CE" w14:textId="4A737F34" w:rsidR="00982D7B" w:rsidRDefault="00982D7B" w:rsidP="00982D7B">
      <w:pPr>
        <w:pStyle w:val="40"/>
        <w:rPr>
          <w:b/>
          <w:bCs/>
          <w:u w:val="none"/>
        </w:rPr>
      </w:pPr>
      <w:r w:rsidRPr="007427CD">
        <w:rPr>
          <w:b/>
          <w:bCs/>
          <w:u w:val="none"/>
        </w:rPr>
        <w:t>2.5.</w:t>
      </w:r>
      <w:r>
        <w:rPr>
          <w:b/>
          <w:bCs/>
          <w:u w:val="none"/>
        </w:rPr>
        <w:t>3</w:t>
      </w:r>
      <w:r w:rsidRPr="007427CD">
        <w:rPr>
          <w:b/>
          <w:bCs/>
          <w:u w:val="none"/>
        </w:rPr>
        <w:t xml:space="preserve">. </w:t>
      </w:r>
      <w:r w:rsidR="000E0C7B" w:rsidRPr="000E0C7B">
        <w:rPr>
          <w:b/>
          <w:bCs/>
          <w:u w:val="none"/>
        </w:rPr>
        <w:t>Зона садоводства, огородничества</w:t>
      </w:r>
    </w:p>
    <w:p w14:paraId="57EAE4D2" w14:textId="562FFFCC" w:rsidR="00982D7B" w:rsidRDefault="00982D7B" w:rsidP="00982D7B">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3,07</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695933D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E2699FF" w14:textId="0F94D34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449695AA" w14:textId="77777777" w:rsidTr="00E2645A">
        <w:trPr>
          <w:trHeight w:val="20"/>
          <w:tblHeader/>
        </w:trPr>
        <w:tc>
          <w:tcPr>
            <w:tcW w:w="1276" w:type="dxa"/>
            <w:vAlign w:val="center"/>
          </w:tcPr>
          <w:p w14:paraId="49EE8B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F75175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A0DAB2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96C516F"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B7CEDBB"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2B91A0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28DC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47E8ABC" w14:textId="77777777" w:rsidTr="00E2645A">
        <w:trPr>
          <w:trHeight w:val="20"/>
          <w:tblHeader/>
        </w:trPr>
        <w:tc>
          <w:tcPr>
            <w:tcW w:w="1276" w:type="dxa"/>
            <w:vAlign w:val="center"/>
          </w:tcPr>
          <w:p w14:paraId="5FF8626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6E362A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4D8A92"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C9E95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E08A004"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BEFA0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2E69F6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7B07D415" w14:textId="77777777" w:rsidTr="00E2645A">
        <w:trPr>
          <w:trHeight w:val="20"/>
        </w:trPr>
        <w:tc>
          <w:tcPr>
            <w:tcW w:w="1276" w:type="dxa"/>
          </w:tcPr>
          <w:p w14:paraId="659D3759"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B61352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B405775"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E67F1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1E6D"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01725B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30DFF4B"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66022E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292E06"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3D7781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27EBDD"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22907CBE" w14:textId="76A015F1"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6477B64" w14:textId="77777777" w:rsidTr="00E2645A">
        <w:trPr>
          <w:trHeight w:val="20"/>
          <w:tblHeader/>
        </w:trPr>
        <w:tc>
          <w:tcPr>
            <w:tcW w:w="1276" w:type="dxa"/>
            <w:vAlign w:val="center"/>
          </w:tcPr>
          <w:p w14:paraId="1C0E377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7219FB"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C5B9EE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EBF34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3E0282F"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9725A8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308DE5D"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AFEE46C" w14:textId="77777777" w:rsidTr="00E2645A">
        <w:trPr>
          <w:trHeight w:val="20"/>
          <w:tblHeader/>
        </w:trPr>
        <w:tc>
          <w:tcPr>
            <w:tcW w:w="1276" w:type="dxa"/>
            <w:vAlign w:val="center"/>
          </w:tcPr>
          <w:p w14:paraId="6F556A7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AE342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B7499B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39A500"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57BA83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3F1678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1D883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325DE1C8" w14:textId="77777777" w:rsidTr="00E2645A">
        <w:trPr>
          <w:trHeight w:val="20"/>
        </w:trPr>
        <w:tc>
          <w:tcPr>
            <w:tcW w:w="1276" w:type="dxa"/>
          </w:tcPr>
          <w:p w14:paraId="6F8DB92E"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B06118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22DB063E"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8B33B7"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24BE05A"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EAB39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F95C7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6AB7C3D" w14:textId="77777777" w:rsidR="00982D7B" w:rsidRDefault="00982D7B" w:rsidP="00982D7B">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BCA0E0C"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189ACB0" w14:textId="42E2D67C"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74DEDE28" w14:textId="77777777" w:rsidTr="00E2645A">
        <w:trPr>
          <w:trHeight w:val="20"/>
          <w:tblHeader/>
        </w:trPr>
        <w:tc>
          <w:tcPr>
            <w:tcW w:w="1276" w:type="dxa"/>
            <w:vAlign w:val="center"/>
          </w:tcPr>
          <w:p w14:paraId="79B2BCF7"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5908588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039E6C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85713B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F9B5E5D"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68019A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B65363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174B99E9" w14:textId="77777777" w:rsidTr="00E2645A">
        <w:trPr>
          <w:trHeight w:val="20"/>
          <w:tblHeader/>
        </w:trPr>
        <w:tc>
          <w:tcPr>
            <w:tcW w:w="1276" w:type="dxa"/>
            <w:vAlign w:val="center"/>
          </w:tcPr>
          <w:p w14:paraId="24FDABA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2AE062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92E9E4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C7B8F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B4926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5069D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7F82FB9"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2C1AE6B9" w14:textId="77777777" w:rsidTr="00E2645A">
        <w:trPr>
          <w:trHeight w:val="20"/>
        </w:trPr>
        <w:tc>
          <w:tcPr>
            <w:tcW w:w="1276" w:type="dxa"/>
          </w:tcPr>
          <w:p w14:paraId="4A5C40FB"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35C60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9FA18FD"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A9D68B8"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3C72746"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A3A6665"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D7712D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5A76F7D" w14:textId="77777777" w:rsidR="00982D7B" w:rsidRDefault="00982D7B"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5" w:name="_Toc167443133"/>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5"/>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186C339C"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B72DB8">
        <w:rPr>
          <w:rFonts w:ascii="Times New Roman" w:eastAsia="Times New Roman" w:hAnsi="Times New Roman" w:cs="Times New Roman"/>
          <w:sz w:val="28"/>
          <w:szCs w:val="28"/>
          <w:lang w:eastAsia="ru-RU"/>
        </w:rPr>
        <w:t>4</w:t>
      </w:r>
      <w:r w:rsidR="009E599F" w:rsidRPr="009E599F">
        <w:rPr>
          <w:rFonts w:ascii="Times New Roman" w:eastAsia="Times New Roman" w:hAnsi="Times New Roman" w:cs="Times New Roman"/>
          <w:sz w:val="28"/>
          <w:szCs w:val="28"/>
          <w:lang w:eastAsia="ru-RU"/>
        </w:rPr>
        <w:t>,</w:t>
      </w:r>
      <w:r w:rsidR="00B72DB8">
        <w:rPr>
          <w:rFonts w:ascii="Times New Roman" w:eastAsia="Times New Roman" w:hAnsi="Times New Roman" w:cs="Times New Roman"/>
          <w:sz w:val="28"/>
          <w:szCs w:val="28"/>
          <w:lang w:eastAsia="ru-RU"/>
        </w:rPr>
        <w:t>63</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6" w:name="_Toc128674938"/>
      <w:bookmarkStart w:id="17" w:name="_Toc167443134"/>
      <w:r w:rsidRPr="005F6276">
        <w:rPr>
          <w:b/>
          <w:bCs/>
          <w:u w:val="none"/>
        </w:rPr>
        <w:t>2.6.1 Зона озелененных территорий специального назначения</w:t>
      </w:r>
      <w:bookmarkEnd w:id="16"/>
      <w:bookmarkEnd w:id="17"/>
    </w:p>
    <w:p w14:paraId="1E9398FD" w14:textId="051B645B"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0</w:t>
      </w:r>
      <w:r w:rsidR="009E599F"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65</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3F4E9EF"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32087D2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7B309F2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8" w:name="_Toc167443135"/>
      <w:r w:rsidRPr="00690034">
        <w:rPr>
          <w:b/>
          <w:bCs/>
          <w:u w:val="none"/>
        </w:rPr>
        <w:t>2.</w:t>
      </w:r>
      <w:r w:rsidR="009E599F" w:rsidRPr="000E0477">
        <w:rPr>
          <w:b/>
          <w:bCs/>
          <w:u w:val="none"/>
        </w:rPr>
        <w:t>6</w:t>
      </w:r>
      <w:r w:rsidRPr="00690034">
        <w:rPr>
          <w:b/>
          <w:bCs/>
          <w:u w:val="none"/>
        </w:rPr>
        <w:t>.</w:t>
      </w:r>
      <w:r w:rsidR="009E599F" w:rsidRPr="000E0477">
        <w:rPr>
          <w:b/>
          <w:bCs/>
          <w:u w:val="none"/>
        </w:rPr>
        <w:t>2</w:t>
      </w:r>
      <w:r w:rsidRPr="00690034">
        <w:rPr>
          <w:b/>
          <w:bCs/>
          <w:u w:val="none"/>
        </w:rPr>
        <w:t xml:space="preserve"> Зона </w:t>
      </w:r>
      <w:r w:rsidR="006E2E2F" w:rsidRPr="00690034">
        <w:rPr>
          <w:b/>
          <w:bCs/>
          <w:u w:val="none"/>
        </w:rPr>
        <w:t>кладбищ</w:t>
      </w:r>
      <w:bookmarkEnd w:id="18"/>
    </w:p>
    <w:p w14:paraId="215D20A5" w14:textId="262B20FB"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B72DB8">
        <w:rPr>
          <w:rFonts w:ascii="Times New Roman" w:hAnsi="Times New Roman"/>
          <w:sz w:val="28"/>
          <w:szCs w:val="28"/>
          <w:lang w:val="ru-RU"/>
        </w:rPr>
        <w:t>3</w:t>
      </w:r>
      <w:r w:rsidR="009E599F" w:rsidRPr="009E599F">
        <w:rPr>
          <w:rFonts w:ascii="Times New Roman" w:hAnsi="Times New Roman"/>
          <w:sz w:val="28"/>
          <w:szCs w:val="28"/>
          <w:lang w:val="ru-RU"/>
        </w:rPr>
        <w:t>,</w:t>
      </w:r>
      <w:r w:rsidR="00B72DB8">
        <w:rPr>
          <w:rFonts w:ascii="Times New Roman" w:hAnsi="Times New Roman"/>
          <w:sz w:val="28"/>
          <w:szCs w:val="28"/>
          <w:lang w:val="ru-RU"/>
        </w:rPr>
        <w:t>98</w:t>
      </w:r>
      <w:r w:rsidR="009E599F" w:rsidRPr="000E0477">
        <w:rPr>
          <w:rFonts w:ascii="Times New Roman" w:hAnsi="Times New Roman"/>
          <w:sz w:val="28"/>
          <w:szCs w:val="28"/>
          <w:lang w:val="ru-RU"/>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0F713A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26444F42" w14:textId="77777777" w:rsidTr="000E0477">
        <w:trPr>
          <w:trHeight w:val="20"/>
        </w:trPr>
        <w:tc>
          <w:tcPr>
            <w:tcW w:w="1276" w:type="dxa"/>
            <w:vAlign w:val="center"/>
          </w:tcPr>
          <w:p w14:paraId="7C7D272D" w14:textId="5B6F1705" w:rsidR="000E0477" w:rsidRPr="00E6616E" w:rsidRDefault="000E0477" w:rsidP="000E0477">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854DCD0" w14:textId="4FD2EF7C" w:rsidR="000E0477" w:rsidRPr="00C43E94" w:rsidRDefault="000E0477" w:rsidP="000E0477">
            <w:pPr>
              <w:jc w:val="center"/>
              <w:rPr>
                <w:rFonts w:ascii="Times New Roman" w:hAnsi="Times New Roman" w:cs="Times New Roman"/>
                <w:sz w:val="24"/>
                <w:szCs w:val="24"/>
              </w:rPr>
            </w:pPr>
            <w:r w:rsidRPr="000E0477">
              <w:rPr>
                <w:rFonts w:ascii="Times New Roman" w:hAnsi="Times New Roman"/>
                <w:sz w:val="24"/>
                <w:szCs w:val="24"/>
              </w:rPr>
              <w:t>Кладбище</w:t>
            </w:r>
          </w:p>
        </w:tc>
        <w:tc>
          <w:tcPr>
            <w:tcW w:w="1701" w:type="dxa"/>
            <w:vAlign w:val="center"/>
          </w:tcPr>
          <w:p w14:paraId="1AA7F97F" w14:textId="1FBC244E" w:rsidR="000E0477" w:rsidRPr="00C43E94" w:rsidRDefault="000E0477" w:rsidP="000E0477">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1,53 га</w:t>
            </w:r>
          </w:p>
        </w:tc>
        <w:tc>
          <w:tcPr>
            <w:tcW w:w="2835" w:type="dxa"/>
            <w:vAlign w:val="center"/>
          </w:tcPr>
          <w:p w14:paraId="391B4020" w14:textId="34E7FA3E" w:rsidR="000E0477" w:rsidRPr="00C43E94" w:rsidRDefault="000E0477" w:rsidP="000E0477">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lastRenderedPageBreak/>
              <w:t>Ленинское сельское поселение</w:t>
            </w:r>
          </w:p>
        </w:tc>
        <w:tc>
          <w:tcPr>
            <w:tcW w:w="1417" w:type="dxa"/>
            <w:vAlign w:val="center"/>
          </w:tcPr>
          <w:p w14:paraId="6577CDEF" w14:textId="7B891927" w:rsidR="000E0477" w:rsidRPr="00C43E94" w:rsidRDefault="000E0477" w:rsidP="000E0477">
            <w:pPr>
              <w:jc w:val="center"/>
              <w:rPr>
                <w:rFonts w:ascii="Times New Roman" w:hAnsi="Times New Roman" w:cs="Times New Roman"/>
                <w:sz w:val="24"/>
                <w:szCs w:val="24"/>
              </w:rPr>
            </w:pPr>
            <w:r>
              <w:rPr>
                <w:rFonts w:ascii="Times New Roman" w:hAnsi="Times New Roman" w:cs="Times New Roman"/>
                <w:sz w:val="24"/>
                <w:szCs w:val="24"/>
              </w:rPr>
              <w:lastRenderedPageBreak/>
              <w:t>местное</w:t>
            </w:r>
          </w:p>
        </w:tc>
        <w:tc>
          <w:tcPr>
            <w:tcW w:w="1701" w:type="dxa"/>
            <w:vAlign w:val="center"/>
          </w:tcPr>
          <w:p w14:paraId="40244083" w14:textId="51A05886" w:rsidR="000E0477" w:rsidRPr="00C43E94" w:rsidRDefault="000E0477" w:rsidP="000E0477">
            <w:pPr>
              <w:jc w:val="center"/>
              <w:rPr>
                <w:rFonts w:ascii="Times New Roman" w:hAnsi="Times New Roman" w:cs="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1418" w:type="dxa"/>
            <w:vAlign w:val="center"/>
          </w:tcPr>
          <w:p w14:paraId="49CBB0A4" w14:textId="1998ED36" w:rsidR="000E0477" w:rsidRPr="00E6616E" w:rsidRDefault="000E0477" w:rsidP="000E0477">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23D7A65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5FEAA3B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1668C78"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9" w:name="_Toc167443136"/>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19"/>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5A518223"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A75E3E">
        <w:rPr>
          <w:rFonts w:ascii="Times New Roman" w:eastAsia="Times New Roman" w:hAnsi="Times New Roman" w:cs="Times New Roman"/>
          <w:sz w:val="28"/>
          <w:szCs w:val="28"/>
          <w:lang w:eastAsia="ru-RU"/>
        </w:rPr>
        <w:t>12</w:t>
      </w:r>
      <w:r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bookmarkStart w:id="20" w:name="_Toc167443137"/>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20"/>
    </w:p>
    <w:p w14:paraId="438EAAE3" w14:textId="09E249AF"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A75E3E">
        <w:rPr>
          <w:rFonts w:ascii="Times New Roman" w:eastAsia="Times New Roman" w:hAnsi="Times New Roman" w:cs="Times New Roman"/>
          <w:sz w:val="28"/>
          <w:szCs w:val="28"/>
          <w:lang w:eastAsia="ru-RU"/>
        </w:rPr>
        <w:t>12</w:t>
      </w:r>
      <w:r w:rsidRPr="009E599F">
        <w:rPr>
          <w:rFonts w:ascii="Times New Roman" w:eastAsia="Times New Roman" w:hAnsi="Times New Roman" w:cs="Times New Roman"/>
          <w:sz w:val="28"/>
          <w:szCs w:val="28"/>
          <w:lang w:eastAsia="ru-RU"/>
        </w:rPr>
        <w:t>,</w:t>
      </w:r>
      <w:r w:rsidR="00A75E3E">
        <w:rPr>
          <w:rFonts w:ascii="Times New Roman" w:eastAsia="Times New Roman" w:hAnsi="Times New Roman" w:cs="Times New Roman"/>
          <w:sz w:val="28"/>
          <w:szCs w:val="28"/>
          <w:lang w:eastAsia="ru-RU"/>
        </w:rPr>
        <w:t>91</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37DE1E1F" w14:textId="203B3BA6"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59080B5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4FB1729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sectPr w:rsidR="009E599F"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6F52" w14:textId="77777777" w:rsidR="003E4A77" w:rsidRDefault="003E4A77" w:rsidP="00D93AE4">
      <w:pPr>
        <w:spacing w:after="0" w:line="240" w:lineRule="auto"/>
      </w:pPr>
      <w:r>
        <w:separator/>
      </w:r>
    </w:p>
  </w:endnote>
  <w:endnote w:type="continuationSeparator" w:id="0">
    <w:p w14:paraId="084D410D" w14:textId="77777777" w:rsidR="003E4A77" w:rsidRDefault="003E4A77"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2"/>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95DFF" w14:textId="77777777" w:rsidR="003E4A77" w:rsidRDefault="003E4A77" w:rsidP="00D93AE4">
      <w:pPr>
        <w:spacing w:after="0" w:line="240" w:lineRule="auto"/>
      </w:pPr>
      <w:r>
        <w:separator/>
      </w:r>
    </w:p>
  </w:footnote>
  <w:footnote w:type="continuationSeparator" w:id="0">
    <w:p w14:paraId="1BD3E5E4" w14:textId="77777777" w:rsidR="003E4A77" w:rsidRDefault="003E4A77"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C2C"/>
    <w:rsid w:val="00046C1F"/>
    <w:rsid w:val="00085A13"/>
    <w:rsid w:val="000A1E0E"/>
    <w:rsid w:val="000C005A"/>
    <w:rsid w:val="000C5EF1"/>
    <w:rsid w:val="000D18B0"/>
    <w:rsid w:val="000E0477"/>
    <w:rsid w:val="000E0C7B"/>
    <w:rsid w:val="001020C4"/>
    <w:rsid w:val="00113F0E"/>
    <w:rsid w:val="001411BB"/>
    <w:rsid w:val="001453C2"/>
    <w:rsid w:val="001913EA"/>
    <w:rsid w:val="001A6276"/>
    <w:rsid w:val="001C1C18"/>
    <w:rsid w:val="001D5314"/>
    <w:rsid w:val="002115F2"/>
    <w:rsid w:val="00226F0C"/>
    <w:rsid w:val="00261F4A"/>
    <w:rsid w:val="002A095D"/>
    <w:rsid w:val="002B0839"/>
    <w:rsid w:val="002B440C"/>
    <w:rsid w:val="002D4588"/>
    <w:rsid w:val="002F29E7"/>
    <w:rsid w:val="002F4A32"/>
    <w:rsid w:val="00313262"/>
    <w:rsid w:val="00321214"/>
    <w:rsid w:val="003854AD"/>
    <w:rsid w:val="00395D29"/>
    <w:rsid w:val="003A1708"/>
    <w:rsid w:val="003C555F"/>
    <w:rsid w:val="003C68A6"/>
    <w:rsid w:val="003C72F6"/>
    <w:rsid w:val="003E29E1"/>
    <w:rsid w:val="003E2DD4"/>
    <w:rsid w:val="003E4A77"/>
    <w:rsid w:val="003F33B1"/>
    <w:rsid w:val="003F5BFB"/>
    <w:rsid w:val="004143FC"/>
    <w:rsid w:val="004334BC"/>
    <w:rsid w:val="004362B8"/>
    <w:rsid w:val="00451A58"/>
    <w:rsid w:val="00476B9F"/>
    <w:rsid w:val="00482190"/>
    <w:rsid w:val="004859A5"/>
    <w:rsid w:val="004877A3"/>
    <w:rsid w:val="004A47D0"/>
    <w:rsid w:val="004A7353"/>
    <w:rsid w:val="004C11B7"/>
    <w:rsid w:val="004C5B17"/>
    <w:rsid w:val="004F0043"/>
    <w:rsid w:val="00504D29"/>
    <w:rsid w:val="00506300"/>
    <w:rsid w:val="00552D0E"/>
    <w:rsid w:val="005559BC"/>
    <w:rsid w:val="005A4456"/>
    <w:rsid w:val="005D39D3"/>
    <w:rsid w:val="005F6276"/>
    <w:rsid w:val="00622C55"/>
    <w:rsid w:val="00672374"/>
    <w:rsid w:val="00675622"/>
    <w:rsid w:val="00690034"/>
    <w:rsid w:val="006B3189"/>
    <w:rsid w:val="006D4A76"/>
    <w:rsid w:val="006E2E2F"/>
    <w:rsid w:val="00717043"/>
    <w:rsid w:val="00722D1C"/>
    <w:rsid w:val="00735E14"/>
    <w:rsid w:val="007360BE"/>
    <w:rsid w:val="007427CD"/>
    <w:rsid w:val="007676F5"/>
    <w:rsid w:val="00772543"/>
    <w:rsid w:val="007767AA"/>
    <w:rsid w:val="007950BF"/>
    <w:rsid w:val="0079686A"/>
    <w:rsid w:val="007A2A01"/>
    <w:rsid w:val="007B2AEF"/>
    <w:rsid w:val="007C7CA2"/>
    <w:rsid w:val="007D36DC"/>
    <w:rsid w:val="007E1120"/>
    <w:rsid w:val="007F052E"/>
    <w:rsid w:val="007F26A3"/>
    <w:rsid w:val="008073E8"/>
    <w:rsid w:val="0083669B"/>
    <w:rsid w:val="00855C56"/>
    <w:rsid w:val="00863685"/>
    <w:rsid w:val="0087123B"/>
    <w:rsid w:val="008A6057"/>
    <w:rsid w:val="008D2B75"/>
    <w:rsid w:val="008D347D"/>
    <w:rsid w:val="008E4AB0"/>
    <w:rsid w:val="008F769C"/>
    <w:rsid w:val="00915206"/>
    <w:rsid w:val="0094698B"/>
    <w:rsid w:val="009502AD"/>
    <w:rsid w:val="00960B40"/>
    <w:rsid w:val="00971605"/>
    <w:rsid w:val="0097553D"/>
    <w:rsid w:val="00982D7B"/>
    <w:rsid w:val="00983A91"/>
    <w:rsid w:val="00996644"/>
    <w:rsid w:val="00997572"/>
    <w:rsid w:val="009A1641"/>
    <w:rsid w:val="009C4A3F"/>
    <w:rsid w:val="009E599F"/>
    <w:rsid w:val="009F26A7"/>
    <w:rsid w:val="00A178DD"/>
    <w:rsid w:val="00A57E93"/>
    <w:rsid w:val="00A74E26"/>
    <w:rsid w:val="00A75E3E"/>
    <w:rsid w:val="00A94AD0"/>
    <w:rsid w:val="00AA4D7B"/>
    <w:rsid w:val="00AA671A"/>
    <w:rsid w:val="00AB47CA"/>
    <w:rsid w:val="00AB7065"/>
    <w:rsid w:val="00AC4120"/>
    <w:rsid w:val="00AF6146"/>
    <w:rsid w:val="00B04031"/>
    <w:rsid w:val="00B45C1D"/>
    <w:rsid w:val="00B61D04"/>
    <w:rsid w:val="00B624F6"/>
    <w:rsid w:val="00B72DB8"/>
    <w:rsid w:val="00B7511C"/>
    <w:rsid w:val="00B77488"/>
    <w:rsid w:val="00B96A79"/>
    <w:rsid w:val="00BA3C86"/>
    <w:rsid w:val="00BB5B75"/>
    <w:rsid w:val="00BB7E27"/>
    <w:rsid w:val="00BC57E1"/>
    <w:rsid w:val="00BD6F9D"/>
    <w:rsid w:val="00BF15C5"/>
    <w:rsid w:val="00C21F90"/>
    <w:rsid w:val="00C25315"/>
    <w:rsid w:val="00C31EDB"/>
    <w:rsid w:val="00C367F8"/>
    <w:rsid w:val="00C43E94"/>
    <w:rsid w:val="00C4578D"/>
    <w:rsid w:val="00C47540"/>
    <w:rsid w:val="00C91D7A"/>
    <w:rsid w:val="00CA7E24"/>
    <w:rsid w:val="00CC7E3C"/>
    <w:rsid w:val="00CE40E0"/>
    <w:rsid w:val="00D20762"/>
    <w:rsid w:val="00D26E77"/>
    <w:rsid w:val="00D361AB"/>
    <w:rsid w:val="00D41AAC"/>
    <w:rsid w:val="00D529F1"/>
    <w:rsid w:val="00D55BB0"/>
    <w:rsid w:val="00D6433C"/>
    <w:rsid w:val="00D85CB3"/>
    <w:rsid w:val="00D924ED"/>
    <w:rsid w:val="00D93AE4"/>
    <w:rsid w:val="00DD20F4"/>
    <w:rsid w:val="00DD6F82"/>
    <w:rsid w:val="00DE4C73"/>
    <w:rsid w:val="00DE5C1A"/>
    <w:rsid w:val="00E31475"/>
    <w:rsid w:val="00E33879"/>
    <w:rsid w:val="00E6616E"/>
    <w:rsid w:val="00E6780C"/>
    <w:rsid w:val="00E75C08"/>
    <w:rsid w:val="00E829EB"/>
    <w:rsid w:val="00E94DA4"/>
    <w:rsid w:val="00EC0C10"/>
    <w:rsid w:val="00EF55F5"/>
    <w:rsid w:val="00F0633E"/>
    <w:rsid w:val="00F30E7B"/>
    <w:rsid w:val="00F6481F"/>
    <w:rsid w:val="00FA662C"/>
    <w:rsid w:val="00FA702C"/>
    <w:rsid w:val="00FD3AA7"/>
    <w:rsid w:val="00FE585B"/>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2011</TotalTime>
  <Pages>24</Pages>
  <Words>3458</Words>
  <Characters>19714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29</cp:revision>
  <cp:lastPrinted>2023-07-01T16:44:00Z</cp:lastPrinted>
  <dcterms:created xsi:type="dcterms:W3CDTF">2019-06-06T15:09:00Z</dcterms:created>
  <dcterms:modified xsi:type="dcterms:W3CDTF">2024-11-01T17:39:00Z</dcterms:modified>
</cp:coreProperties>
</file>